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8B7D1A1" w14:textId="7351C792" w:rsidR="00BD112B" w:rsidRPr="00297A3F" w:rsidRDefault="00BD112B" w:rsidP="00A43C2F">
      <w:pPr>
        <w:tabs>
          <w:tab w:val="left" w:pos="4830"/>
        </w:tabs>
        <w:rPr>
          <w:lang w:val="el-GR"/>
        </w:rPr>
      </w:pPr>
      <w:bookmarkStart w:id="0" w:name="_GoBack"/>
      <w:bookmarkEnd w:id="0"/>
    </w:p>
    <w:p w14:paraId="6EF1FEA1" w14:textId="77777777" w:rsidR="00BD112B" w:rsidRPr="00D837B4" w:rsidRDefault="00BD112B" w:rsidP="00297A3F">
      <w:pPr>
        <w:pStyle w:val="Heading2"/>
        <w:pBdr>
          <w:top w:val="none" w:sz="0" w:space="0" w:color="auto"/>
          <w:left w:val="none" w:sz="0" w:space="0" w:color="auto"/>
          <w:bottom w:val="single" w:sz="8" w:space="0" w:color="000080"/>
          <w:right w:val="none" w:sz="0" w:space="0" w:color="auto"/>
        </w:pBdr>
        <w:tabs>
          <w:tab w:val="clear" w:pos="567"/>
          <w:tab w:val="left" w:pos="0"/>
        </w:tabs>
        <w:spacing w:before="57" w:after="57"/>
        <w:ind w:left="0" w:firstLine="0"/>
        <w:rPr>
          <w:lang w:val="el-GR"/>
        </w:rPr>
      </w:pPr>
      <w:bookmarkStart w:id="1" w:name="_Toc117191997"/>
      <w:r>
        <w:rPr>
          <w:rFonts w:ascii="Calibri" w:hAnsi="Calibri" w:cs="Calibri"/>
          <w:lang w:val="el-GR"/>
        </w:rPr>
        <w:t>ΠΑΡΑΡΤΗΜΑ Ι</w:t>
      </w:r>
      <w:r>
        <w:rPr>
          <w:rFonts w:ascii="Calibri" w:hAnsi="Calibri" w:cs="Calibri"/>
          <w:lang w:val="en-US"/>
        </w:rPr>
        <w:t>V</w:t>
      </w:r>
      <w:r>
        <w:rPr>
          <w:rFonts w:ascii="Calibri" w:hAnsi="Calibri" w:cs="Calibri"/>
          <w:lang w:val="el-GR"/>
        </w:rPr>
        <w:t xml:space="preserve"> –ΥΠΟΔΕΙΓΜΑ ΥΠΕΥΘΥΝΗΣ ΔΗΛΩΣΗΣ</w:t>
      </w:r>
      <w:bookmarkEnd w:id="1"/>
      <w:r>
        <w:rPr>
          <w:rFonts w:ascii="Calibri" w:hAnsi="Calibri" w:cs="Calibri"/>
          <w:lang w:val="el-GR"/>
        </w:rPr>
        <w:t xml:space="preserve"> </w:t>
      </w:r>
    </w:p>
    <w:p w14:paraId="54C24AF7" w14:textId="77777777" w:rsidR="00BD112B" w:rsidRPr="006E6712" w:rsidRDefault="00BD112B" w:rsidP="006133C5">
      <w:pPr>
        <w:tabs>
          <w:tab w:val="left" w:pos="567"/>
          <w:tab w:val="left" w:pos="1134"/>
          <w:tab w:val="left" w:pos="1701"/>
          <w:tab w:val="left" w:pos="2268"/>
        </w:tabs>
        <w:suppressAutoHyphens w:val="0"/>
        <w:spacing w:after="0" w:line="276" w:lineRule="auto"/>
        <w:jc w:val="center"/>
        <w:rPr>
          <w:rFonts w:eastAsia="Times New Roman"/>
          <w:b/>
          <w:bCs/>
          <w:sz w:val="24"/>
          <w:lang w:val="el-GR" w:eastAsia="el-GR"/>
        </w:rPr>
      </w:pPr>
      <w:r w:rsidRPr="006E6712">
        <w:rPr>
          <w:rFonts w:eastAsia="Times New Roman"/>
          <w:b/>
          <w:bCs/>
          <w:sz w:val="24"/>
          <w:lang w:val="el-GR" w:eastAsia="el-GR"/>
        </w:rPr>
        <w:t>ΥΠΕΥΘΥΝΗ ΔΗΛΩΣΗ</w:t>
      </w:r>
    </w:p>
    <w:p w14:paraId="3CC2D5E6" w14:textId="77777777" w:rsidR="00BD112B" w:rsidRPr="006E6712" w:rsidRDefault="00BD112B" w:rsidP="006133C5">
      <w:pPr>
        <w:tabs>
          <w:tab w:val="left" w:pos="567"/>
          <w:tab w:val="left" w:pos="1134"/>
          <w:tab w:val="left" w:pos="1701"/>
          <w:tab w:val="left" w:pos="2268"/>
        </w:tabs>
        <w:suppressAutoHyphens w:val="0"/>
        <w:spacing w:after="0" w:line="276" w:lineRule="auto"/>
        <w:jc w:val="center"/>
        <w:rPr>
          <w:rFonts w:eastAsia="Times New Roman"/>
          <w:b/>
          <w:bCs/>
          <w:sz w:val="24"/>
          <w:vertAlign w:val="superscript"/>
          <w:lang w:val="el-GR" w:eastAsia="el-GR"/>
        </w:rPr>
      </w:pPr>
      <w:r w:rsidRPr="006E6712">
        <w:rPr>
          <w:rFonts w:eastAsia="Times New Roman"/>
          <w:b/>
          <w:bCs/>
          <w:sz w:val="24"/>
          <w:vertAlign w:val="superscript"/>
          <w:lang w:val="el-GR" w:eastAsia="el-GR"/>
        </w:rPr>
        <w:t>(άρθρο 8 Ν.1599/1986)</w:t>
      </w:r>
    </w:p>
    <w:p w14:paraId="1994AF2D" w14:textId="77777777" w:rsidR="00BD112B" w:rsidRPr="006E6712" w:rsidRDefault="00BD112B" w:rsidP="006133C5">
      <w:pPr>
        <w:suppressAutoHyphens w:val="0"/>
        <w:spacing w:after="0" w:line="276" w:lineRule="auto"/>
        <w:jc w:val="left"/>
        <w:rPr>
          <w:rFonts w:eastAsia="Times New Roman"/>
          <w:sz w:val="24"/>
          <w:lang w:val="el-GR" w:eastAsia="el-GR"/>
        </w:rPr>
      </w:pPr>
    </w:p>
    <w:p w14:paraId="781103EC" w14:textId="77777777" w:rsidR="00BD112B" w:rsidRPr="006E6712" w:rsidRDefault="00BD112B" w:rsidP="006133C5">
      <w:pPr>
        <w:pBdr>
          <w:top w:val="single" w:sz="4" w:space="1" w:color="auto"/>
          <w:left w:val="single" w:sz="4" w:space="4" w:color="auto"/>
          <w:bottom w:val="single" w:sz="4" w:space="1" w:color="auto"/>
          <w:right w:val="single" w:sz="4" w:space="4" w:color="auto"/>
        </w:pBdr>
        <w:suppressAutoHyphens w:val="0"/>
        <w:spacing w:after="0" w:line="276" w:lineRule="auto"/>
        <w:ind w:right="484"/>
        <w:jc w:val="center"/>
        <w:rPr>
          <w:rFonts w:eastAsia="Times New Roman"/>
          <w:sz w:val="18"/>
          <w:lang w:val="el-GR" w:eastAsia="el-GR"/>
        </w:rPr>
      </w:pPr>
      <w:r w:rsidRPr="006E6712">
        <w:rPr>
          <w:rFonts w:eastAsia="Times New Roman"/>
          <w:sz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3FD065E0" w14:textId="77777777" w:rsidR="00BD112B" w:rsidRPr="006E6712" w:rsidRDefault="00BD112B" w:rsidP="006133C5">
      <w:pPr>
        <w:suppressAutoHyphens w:val="0"/>
        <w:spacing w:after="0" w:line="276" w:lineRule="auto"/>
        <w:jc w:val="left"/>
        <w:rPr>
          <w:rFonts w:eastAsia="Times New Roman"/>
          <w:bCs/>
          <w:lang w:val="el-GR" w:eastAsia="el-GR"/>
        </w:rPr>
      </w:pPr>
      <w:r w:rsidRPr="006E6712">
        <w:rPr>
          <w:rFonts w:eastAsia="Times New Roman"/>
          <w:bCs/>
          <w:lang w:val="el-GR" w:eastAsia="el-GR"/>
        </w:rPr>
        <w:t xml:space="preserve"> </w:t>
      </w:r>
    </w:p>
    <w:p w14:paraId="38E12701" w14:textId="77777777" w:rsidR="00BD112B" w:rsidRPr="006E6712" w:rsidRDefault="00BD112B" w:rsidP="006133C5">
      <w:pPr>
        <w:suppressAutoHyphens w:val="0"/>
        <w:spacing w:after="0" w:line="276" w:lineRule="auto"/>
        <w:jc w:val="left"/>
        <w:rPr>
          <w:rFonts w:eastAsia="Times New Roman"/>
          <w:sz w:val="20"/>
          <w:lang w:val="el-GR" w:eastAsia="el-GR"/>
        </w:rPr>
      </w:pPr>
    </w:p>
    <w:tbl>
      <w:tblPr>
        <w:tblW w:w="10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1291"/>
        <w:gridCol w:w="6"/>
      </w:tblGrid>
      <w:tr w:rsidR="00BD112B" w:rsidRPr="006E6712" w14:paraId="00DFDDE0" w14:textId="77777777" w:rsidTr="006E6712">
        <w:trPr>
          <w:gridAfter w:val="1"/>
          <w:wAfter w:w="6" w:type="dxa"/>
          <w:cantSplit/>
          <w:trHeight w:val="415"/>
          <w:jc w:val="center"/>
        </w:trPr>
        <w:tc>
          <w:tcPr>
            <w:tcW w:w="1368" w:type="dxa"/>
          </w:tcPr>
          <w:p w14:paraId="30A22908" w14:textId="77777777" w:rsidR="00BD112B" w:rsidRPr="006E6712" w:rsidRDefault="00BD112B" w:rsidP="006133C5">
            <w:pPr>
              <w:suppressAutoHyphens w:val="0"/>
              <w:spacing w:after="0" w:line="276" w:lineRule="auto"/>
              <w:ind w:right="-6878"/>
              <w:jc w:val="left"/>
              <w:rPr>
                <w:rFonts w:eastAsia="Times New Roman"/>
                <w:sz w:val="20"/>
                <w:szCs w:val="20"/>
                <w:lang w:val="el-GR" w:eastAsia="el-GR"/>
              </w:rPr>
            </w:pPr>
            <w:r w:rsidRPr="006E6712">
              <w:rPr>
                <w:rFonts w:eastAsia="Times New Roman"/>
                <w:sz w:val="20"/>
                <w:szCs w:val="20"/>
                <w:lang w:val="el-GR" w:eastAsia="el-GR"/>
              </w:rPr>
              <w:t>ΠΡΟΣ</w:t>
            </w:r>
            <w:r w:rsidRPr="006E6712">
              <w:rPr>
                <w:rFonts w:eastAsia="Times New Roman"/>
                <w:sz w:val="20"/>
                <w:szCs w:val="20"/>
                <w:vertAlign w:val="superscript"/>
                <w:lang w:val="el-GR" w:eastAsia="el-GR"/>
              </w:rPr>
              <w:t>(1)</w:t>
            </w:r>
            <w:r w:rsidRPr="006E6712">
              <w:rPr>
                <w:rFonts w:eastAsia="Times New Roman"/>
                <w:sz w:val="20"/>
                <w:szCs w:val="20"/>
                <w:lang w:val="el-GR" w:eastAsia="el-GR"/>
              </w:rPr>
              <w:t>:</w:t>
            </w:r>
          </w:p>
        </w:tc>
        <w:tc>
          <w:tcPr>
            <w:tcW w:w="9000" w:type="dxa"/>
            <w:gridSpan w:val="14"/>
          </w:tcPr>
          <w:p w14:paraId="580CDF50" w14:textId="77777777" w:rsidR="00BD112B" w:rsidRPr="006E6712" w:rsidRDefault="00BD112B" w:rsidP="006133C5">
            <w:pPr>
              <w:suppressAutoHyphens w:val="0"/>
              <w:spacing w:after="0" w:line="276" w:lineRule="auto"/>
              <w:ind w:right="-6878"/>
              <w:jc w:val="left"/>
              <w:rPr>
                <w:rFonts w:eastAsia="Times New Roman"/>
                <w:lang w:val="el-GR" w:eastAsia="el-GR"/>
              </w:rPr>
            </w:pPr>
            <w:r>
              <w:rPr>
                <w:rFonts w:eastAsia="Times New Roman"/>
                <w:lang w:val="el-GR" w:eastAsia="el-GR"/>
              </w:rPr>
              <w:t>ΠΕΡΙΦΕΡΕΙΑ ΑΤΤΙΚΗΣ</w:t>
            </w:r>
          </w:p>
        </w:tc>
      </w:tr>
      <w:tr w:rsidR="00BD112B" w:rsidRPr="006E6712" w14:paraId="6F04AC14" w14:textId="77777777" w:rsidTr="006E6712">
        <w:trPr>
          <w:gridAfter w:val="1"/>
          <w:wAfter w:w="6" w:type="dxa"/>
          <w:cantSplit/>
          <w:trHeight w:val="415"/>
          <w:jc w:val="center"/>
        </w:trPr>
        <w:tc>
          <w:tcPr>
            <w:tcW w:w="1368" w:type="dxa"/>
          </w:tcPr>
          <w:p w14:paraId="274F9DBD" w14:textId="77777777" w:rsidR="00BD112B" w:rsidRPr="006E6712" w:rsidRDefault="00BD112B" w:rsidP="006133C5">
            <w:pPr>
              <w:suppressAutoHyphens w:val="0"/>
              <w:spacing w:after="0" w:line="276" w:lineRule="auto"/>
              <w:ind w:right="-6878"/>
              <w:jc w:val="left"/>
              <w:rPr>
                <w:rFonts w:eastAsia="Times New Roman"/>
                <w:sz w:val="16"/>
                <w:lang w:val="el-GR" w:eastAsia="el-GR"/>
              </w:rPr>
            </w:pPr>
            <w:r w:rsidRPr="006E6712">
              <w:rPr>
                <w:rFonts w:eastAsia="Times New Roman"/>
                <w:sz w:val="16"/>
                <w:lang w:val="el-GR" w:eastAsia="el-GR"/>
              </w:rPr>
              <w:t>Ο – Η Όνομα:</w:t>
            </w:r>
          </w:p>
        </w:tc>
        <w:tc>
          <w:tcPr>
            <w:tcW w:w="3749" w:type="dxa"/>
            <w:gridSpan w:val="5"/>
          </w:tcPr>
          <w:p w14:paraId="34631A74" w14:textId="77777777" w:rsidR="00BD112B" w:rsidRPr="006E6712" w:rsidRDefault="00BD112B" w:rsidP="006133C5">
            <w:pPr>
              <w:suppressAutoHyphens w:val="0"/>
              <w:spacing w:after="0" w:line="276" w:lineRule="auto"/>
              <w:ind w:right="-6878"/>
              <w:jc w:val="left"/>
              <w:rPr>
                <w:rFonts w:eastAsia="Times New Roman"/>
                <w:sz w:val="16"/>
                <w:lang w:val="el-GR" w:eastAsia="el-GR"/>
              </w:rPr>
            </w:pPr>
          </w:p>
        </w:tc>
        <w:tc>
          <w:tcPr>
            <w:tcW w:w="1080" w:type="dxa"/>
            <w:gridSpan w:val="3"/>
          </w:tcPr>
          <w:p w14:paraId="58FA9B5C" w14:textId="77777777" w:rsidR="00BD112B" w:rsidRPr="006E6712" w:rsidRDefault="00BD112B" w:rsidP="006133C5">
            <w:pPr>
              <w:suppressAutoHyphens w:val="0"/>
              <w:spacing w:after="0" w:line="276" w:lineRule="auto"/>
              <w:ind w:right="-6878"/>
              <w:jc w:val="left"/>
              <w:rPr>
                <w:rFonts w:eastAsia="Times New Roman"/>
                <w:sz w:val="16"/>
                <w:lang w:val="el-GR" w:eastAsia="el-GR"/>
              </w:rPr>
            </w:pPr>
            <w:r w:rsidRPr="006E6712">
              <w:rPr>
                <w:rFonts w:eastAsia="Times New Roman"/>
                <w:sz w:val="16"/>
                <w:lang w:val="el-GR" w:eastAsia="el-GR"/>
              </w:rPr>
              <w:t>Επώνυμο:</w:t>
            </w:r>
          </w:p>
        </w:tc>
        <w:tc>
          <w:tcPr>
            <w:tcW w:w="4171" w:type="dxa"/>
            <w:gridSpan w:val="6"/>
          </w:tcPr>
          <w:p w14:paraId="2126F7FF" w14:textId="77777777" w:rsidR="00BD112B" w:rsidRPr="006E6712" w:rsidRDefault="00BD112B" w:rsidP="006133C5">
            <w:pPr>
              <w:suppressAutoHyphens w:val="0"/>
              <w:spacing w:after="0" w:line="276" w:lineRule="auto"/>
              <w:ind w:right="-6878"/>
              <w:jc w:val="left"/>
              <w:rPr>
                <w:rFonts w:eastAsia="Times New Roman"/>
                <w:sz w:val="16"/>
                <w:lang w:val="el-GR" w:eastAsia="el-GR"/>
              </w:rPr>
            </w:pPr>
          </w:p>
        </w:tc>
      </w:tr>
      <w:tr w:rsidR="00BD112B" w:rsidRPr="006E6712" w14:paraId="47E61FE5" w14:textId="77777777" w:rsidTr="006E6712">
        <w:trPr>
          <w:gridAfter w:val="1"/>
          <w:wAfter w:w="6" w:type="dxa"/>
          <w:cantSplit/>
          <w:trHeight w:val="99"/>
          <w:jc w:val="center"/>
        </w:trPr>
        <w:tc>
          <w:tcPr>
            <w:tcW w:w="2448" w:type="dxa"/>
            <w:gridSpan w:val="4"/>
          </w:tcPr>
          <w:p w14:paraId="214A6F2F" w14:textId="77777777" w:rsidR="00BD112B" w:rsidRPr="006E6712" w:rsidRDefault="00BD112B" w:rsidP="006133C5">
            <w:pPr>
              <w:suppressAutoHyphens w:val="0"/>
              <w:spacing w:after="0" w:line="276" w:lineRule="auto"/>
              <w:jc w:val="left"/>
              <w:rPr>
                <w:rFonts w:eastAsia="Times New Roman"/>
                <w:sz w:val="16"/>
                <w:lang w:val="el-GR" w:eastAsia="el-GR"/>
              </w:rPr>
            </w:pPr>
            <w:r w:rsidRPr="006E6712">
              <w:rPr>
                <w:rFonts w:eastAsia="Times New Roman"/>
                <w:sz w:val="16"/>
                <w:lang w:val="el-GR" w:eastAsia="el-GR"/>
              </w:rPr>
              <w:t xml:space="preserve">Όνομα και Επώνυμο Πατέρα: </w:t>
            </w:r>
          </w:p>
        </w:tc>
        <w:tc>
          <w:tcPr>
            <w:tcW w:w="7920" w:type="dxa"/>
            <w:gridSpan w:val="11"/>
          </w:tcPr>
          <w:p w14:paraId="3F98118D" w14:textId="77777777" w:rsidR="00BD112B" w:rsidRPr="006E6712" w:rsidRDefault="00BD112B" w:rsidP="006133C5">
            <w:pPr>
              <w:suppressAutoHyphens w:val="0"/>
              <w:spacing w:after="0" w:line="276" w:lineRule="auto"/>
              <w:jc w:val="left"/>
              <w:rPr>
                <w:rFonts w:eastAsia="Times New Roman"/>
                <w:sz w:val="16"/>
                <w:lang w:val="el-GR" w:eastAsia="el-GR"/>
              </w:rPr>
            </w:pPr>
          </w:p>
        </w:tc>
      </w:tr>
      <w:tr w:rsidR="00BD112B" w:rsidRPr="006E6712" w14:paraId="6AAA5DCF" w14:textId="77777777" w:rsidTr="006E6712">
        <w:trPr>
          <w:gridAfter w:val="1"/>
          <w:wAfter w:w="6" w:type="dxa"/>
          <w:cantSplit/>
          <w:trHeight w:val="99"/>
          <w:jc w:val="center"/>
        </w:trPr>
        <w:tc>
          <w:tcPr>
            <w:tcW w:w="2448" w:type="dxa"/>
            <w:gridSpan w:val="4"/>
          </w:tcPr>
          <w:p w14:paraId="62626D94" w14:textId="77777777" w:rsidR="00BD112B" w:rsidRPr="006E6712" w:rsidRDefault="00BD112B" w:rsidP="006133C5">
            <w:pPr>
              <w:suppressAutoHyphens w:val="0"/>
              <w:spacing w:after="0" w:line="276" w:lineRule="auto"/>
              <w:jc w:val="left"/>
              <w:rPr>
                <w:rFonts w:eastAsia="Times New Roman"/>
                <w:sz w:val="16"/>
                <w:lang w:val="el-GR" w:eastAsia="el-GR"/>
              </w:rPr>
            </w:pPr>
            <w:r w:rsidRPr="006E6712">
              <w:rPr>
                <w:rFonts w:eastAsia="Times New Roman"/>
                <w:sz w:val="16"/>
                <w:lang w:val="el-GR" w:eastAsia="el-GR"/>
              </w:rPr>
              <w:t>Όνομα και Επώνυμο Μητέρας:</w:t>
            </w:r>
          </w:p>
        </w:tc>
        <w:tc>
          <w:tcPr>
            <w:tcW w:w="7920" w:type="dxa"/>
            <w:gridSpan w:val="11"/>
          </w:tcPr>
          <w:p w14:paraId="7512BB5A" w14:textId="77777777" w:rsidR="00BD112B" w:rsidRPr="006E6712" w:rsidRDefault="00BD112B" w:rsidP="006133C5">
            <w:pPr>
              <w:suppressAutoHyphens w:val="0"/>
              <w:spacing w:after="0" w:line="276" w:lineRule="auto"/>
              <w:jc w:val="left"/>
              <w:rPr>
                <w:rFonts w:eastAsia="Times New Roman"/>
                <w:sz w:val="16"/>
                <w:lang w:val="el-GR" w:eastAsia="el-GR"/>
              </w:rPr>
            </w:pPr>
          </w:p>
        </w:tc>
      </w:tr>
      <w:tr w:rsidR="00BD112B" w:rsidRPr="006E6712" w14:paraId="489A8ADD" w14:textId="77777777" w:rsidTr="006E6712">
        <w:trPr>
          <w:gridAfter w:val="1"/>
          <w:wAfter w:w="6" w:type="dxa"/>
          <w:cantSplit/>
          <w:jc w:val="center"/>
        </w:trPr>
        <w:tc>
          <w:tcPr>
            <w:tcW w:w="2448" w:type="dxa"/>
            <w:gridSpan w:val="4"/>
          </w:tcPr>
          <w:p w14:paraId="24DDC09E" w14:textId="77777777" w:rsidR="00BD112B" w:rsidRPr="006E6712" w:rsidRDefault="00BD112B" w:rsidP="006133C5">
            <w:pPr>
              <w:suppressAutoHyphens w:val="0"/>
              <w:spacing w:after="0" w:line="276" w:lineRule="auto"/>
              <w:ind w:right="-2332"/>
              <w:jc w:val="left"/>
              <w:rPr>
                <w:rFonts w:eastAsia="Times New Roman"/>
                <w:sz w:val="16"/>
                <w:lang w:val="el-GR" w:eastAsia="el-GR"/>
              </w:rPr>
            </w:pPr>
            <w:r w:rsidRPr="006E6712">
              <w:rPr>
                <w:rFonts w:eastAsia="Times New Roman"/>
                <w:sz w:val="16"/>
                <w:lang w:val="el-GR" w:eastAsia="el-GR"/>
              </w:rPr>
              <w:t>Ημερομηνία γέννησης</w:t>
            </w:r>
            <w:r w:rsidRPr="006E6712">
              <w:rPr>
                <w:rFonts w:eastAsia="Times New Roman"/>
                <w:sz w:val="16"/>
                <w:vertAlign w:val="superscript"/>
                <w:lang w:val="el-GR" w:eastAsia="el-GR"/>
              </w:rPr>
              <w:t>(2)</w:t>
            </w:r>
            <w:r w:rsidRPr="006E6712">
              <w:rPr>
                <w:rFonts w:eastAsia="Times New Roman"/>
                <w:sz w:val="16"/>
                <w:lang w:val="el-GR" w:eastAsia="el-GR"/>
              </w:rPr>
              <w:t xml:space="preserve">: </w:t>
            </w:r>
          </w:p>
        </w:tc>
        <w:tc>
          <w:tcPr>
            <w:tcW w:w="7920" w:type="dxa"/>
            <w:gridSpan w:val="11"/>
          </w:tcPr>
          <w:p w14:paraId="6A332EE2" w14:textId="77777777" w:rsidR="00BD112B" w:rsidRPr="006E6712" w:rsidRDefault="00BD112B" w:rsidP="006133C5">
            <w:pPr>
              <w:suppressAutoHyphens w:val="0"/>
              <w:spacing w:after="0" w:line="276" w:lineRule="auto"/>
              <w:ind w:right="-2332"/>
              <w:jc w:val="left"/>
              <w:rPr>
                <w:rFonts w:eastAsia="Times New Roman"/>
                <w:sz w:val="16"/>
                <w:lang w:val="el-GR" w:eastAsia="el-GR"/>
              </w:rPr>
            </w:pPr>
          </w:p>
        </w:tc>
      </w:tr>
      <w:tr w:rsidR="00BD112B" w:rsidRPr="006E6712" w14:paraId="49C997A6" w14:textId="77777777" w:rsidTr="006E6712">
        <w:trPr>
          <w:gridAfter w:val="1"/>
          <w:wAfter w:w="6" w:type="dxa"/>
          <w:cantSplit/>
          <w:trHeight w:val="99"/>
          <w:jc w:val="center"/>
        </w:trPr>
        <w:tc>
          <w:tcPr>
            <w:tcW w:w="2448" w:type="dxa"/>
            <w:gridSpan w:val="4"/>
          </w:tcPr>
          <w:p w14:paraId="6BCE164D" w14:textId="77777777" w:rsidR="00BD112B" w:rsidRPr="006E6712" w:rsidRDefault="00BD112B" w:rsidP="006133C5">
            <w:pPr>
              <w:suppressAutoHyphens w:val="0"/>
              <w:spacing w:after="0" w:line="276" w:lineRule="auto"/>
              <w:jc w:val="left"/>
              <w:rPr>
                <w:rFonts w:eastAsia="Times New Roman"/>
                <w:sz w:val="16"/>
                <w:lang w:val="el-GR" w:eastAsia="el-GR"/>
              </w:rPr>
            </w:pPr>
            <w:r w:rsidRPr="006E6712">
              <w:rPr>
                <w:rFonts w:eastAsia="Times New Roman"/>
                <w:sz w:val="16"/>
                <w:lang w:val="el-GR" w:eastAsia="el-GR"/>
              </w:rPr>
              <w:t>Τόπος Γέννησης:</w:t>
            </w:r>
          </w:p>
        </w:tc>
        <w:tc>
          <w:tcPr>
            <w:tcW w:w="7920" w:type="dxa"/>
            <w:gridSpan w:val="11"/>
          </w:tcPr>
          <w:p w14:paraId="5C3A75E4" w14:textId="77777777" w:rsidR="00BD112B" w:rsidRPr="006E6712" w:rsidRDefault="00BD112B" w:rsidP="006133C5">
            <w:pPr>
              <w:suppressAutoHyphens w:val="0"/>
              <w:spacing w:after="0" w:line="276" w:lineRule="auto"/>
              <w:jc w:val="left"/>
              <w:rPr>
                <w:rFonts w:eastAsia="Times New Roman"/>
                <w:sz w:val="16"/>
                <w:lang w:val="el-GR" w:eastAsia="el-GR"/>
              </w:rPr>
            </w:pPr>
          </w:p>
        </w:tc>
      </w:tr>
      <w:tr w:rsidR="00BD112B" w:rsidRPr="006E6712" w14:paraId="502F1052" w14:textId="77777777" w:rsidTr="006E6712">
        <w:trPr>
          <w:gridAfter w:val="1"/>
          <w:wAfter w:w="6" w:type="dxa"/>
          <w:cantSplit/>
          <w:jc w:val="center"/>
        </w:trPr>
        <w:tc>
          <w:tcPr>
            <w:tcW w:w="2448" w:type="dxa"/>
            <w:gridSpan w:val="4"/>
          </w:tcPr>
          <w:p w14:paraId="55CBA3C1" w14:textId="77777777" w:rsidR="00BD112B" w:rsidRPr="006E6712" w:rsidRDefault="00BD112B" w:rsidP="006133C5">
            <w:pPr>
              <w:suppressAutoHyphens w:val="0"/>
              <w:spacing w:after="0" w:line="276" w:lineRule="auto"/>
              <w:jc w:val="left"/>
              <w:rPr>
                <w:rFonts w:eastAsia="Times New Roman"/>
                <w:sz w:val="16"/>
                <w:lang w:val="el-GR" w:eastAsia="el-GR"/>
              </w:rPr>
            </w:pPr>
            <w:r w:rsidRPr="006E6712">
              <w:rPr>
                <w:rFonts w:eastAsia="Times New Roman"/>
                <w:sz w:val="16"/>
                <w:lang w:val="el-GR" w:eastAsia="el-GR"/>
              </w:rPr>
              <w:t>Αριθμός Δελτίου Ταυτότητας:</w:t>
            </w:r>
          </w:p>
        </w:tc>
        <w:tc>
          <w:tcPr>
            <w:tcW w:w="3029" w:type="dxa"/>
            <w:gridSpan w:val="3"/>
          </w:tcPr>
          <w:p w14:paraId="005604E6" w14:textId="77777777" w:rsidR="00BD112B" w:rsidRPr="006E6712" w:rsidRDefault="00BD112B" w:rsidP="006133C5">
            <w:pPr>
              <w:suppressAutoHyphens w:val="0"/>
              <w:spacing w:after="0" w:line="276" w:lineRule="auto"/>
              <w:jc w:val="left"/>
              <w:rPr>
                <w:rFonts w:eastAsia="Times New Roman"/>
                <w:sz w:val="16"/>
                <w:lang w:val="el-GR" w:eastAsia="el-GR"/>
              </w:rPr>
            </w:pPr>
          </w:p>
        </w:tc>
        <w:tc>
          <w:tcPr>
            <w:tcW w:w="720" w:type="dxa"/>
            <w:gridSpan w:val="2"/>
          </w:tcPr>
          <w:p w14:paraId="7F06A09A" w14:textId="77777777" w:rsidR="00BD112B" w:rsidRPr="006E6712" w:rsidRDefault="00BD112B" w:rsidP="006133C5">
            <w:pPr>
              <w:suppressAutoHyphens w:val="0"/>
              <w:spacing w:after="0" w:line="276" w:lineRule="auto"/>
              <w:jc w:val="left"/>
              <w:rPr>
                <w:rFonts w:eastAsia="Times New Roman"/>
                <w:sz w:val="16"/>
                <w:lang w:val="el-GR" w:eastAsia="el-GR"/>
              </w:rPr>
            </w:pPr>
            <w:proofErr w:type="spellStart"/>
            <w:r w:rsidRPr="006E6712">
              <w:rPr>
                <w:rFonts w:eastAsia="Times New Roman"/>
                <w:sz w:val="16"/>
                <w:lang w:val="el-GR" w:eastAsia="el-GR"/>
              </w:rPr>
              <w:t>Τηλ</w:t>
            </w:r>
            <w:proofErr w:type="spellEnd"/>
            <w:r w:rsidRPr="006E6712">
              <w:rPr>
                <w:rFonts w:eastAsia="Times New Roman"/>
                <w:sz w:val="16"/>
                <w:lang w:val="el-GR" w:eastAsia="el-GR"/>
              </w:rPr>
              <w:t>:</w:t>
            </w:r>
          </w:p>
        </w:tc>
        <w:tc>
          <w:tcPr>
            <w:tcW w:w="4171" w:type="dxa"/>
            <w:gridSpan w:val="6"/>
          </w:tcPr>
          <w:p w14:paraId="3C4C24DD" w14:textId="77777777" w:rsidR="00BD112B" w:rsidRPr="006E6712" w:rsidRDefault="00BD112B" w:rsidP="006133C5">
            <w:pPr>
              <w:suppressAutoHyphens w:val="0"/>
              <w:spacing w:after="0" w:line="276" w:lineRule="auto"/>
              <w:jc w:val="left"/>
              <w:rPr>
                <w:rFonts w:eastAsia="Times New Roman"/>
                <w:sz w:val="16"/>
                <w:lang w:val="el-GR" w:eastAsia="el-GR"/>
              </w:rPr>
            </w:pPr>
          </w:p>
        </w:tc>
      </w:tr>
      <w:tr w:rsidR="00BD112B" w:rsidRPr="006E6712" w14:paraId="59BEFAEC" w14:textId="77777777" w:rsidTr="006E6712">
        <w:trPr>
          <w:gridAfter w:val="1"/>
          <w:wAfter w:w="6" w:type="dxa"/>
          <w:cantSplit/>
          <w:jc w:val="center"/>
        </w:trPr>
        <w:tc>
          <w:tcPr>
            <w:tcW w:w="1697" w:type="dxa"/>
            <w:gridSpan w:val="2"/>
          </w:tcPr>
          <w:p w14:paraId="3891F20E" w14:textId="77777777" w:rsidR="00BD112B" w:rsidRPr="006E6712" w:rsidRDefault="00BD112B" w:rsidP="006133C5">
            <w:pPr>
              <w:suppressAutoHyphens w:val="0"/>
              <w:spacing w:after="0" w:line="276" w:lineRule="auto"/>
              <w:jc w:val="left"/>
              <w:rPr>
                <w:rFonts w:eastAsia="Times New Roman"/>
                <w:sz w:val="16"/>
                <w:lang w:val="el-GR" w:eastAsia="el-GR"/>
              </w:rPr>
            </w:pPr>
            <w:r w:rsidRPr="006E6712">
              <w:rPr>
                <w:rFonts w:eastAsia="Times New Roman"/>
                <w:sz w:val="16"/>
                <w:lang w:val="el-GR" w:eastAsia="el-GR"/>
              </w:rPr>
              <w:t>Τόπος Κατοικίας:</w:t>
            </w:r>
          </w:p>
        </w:tc>
        <w:tc>
          <w:tcPr>
            <w:tcW w:w="2700" w:type="dxa"/>
            <w:gridSpan w:val="3"/>
          </w:tcPr>
          <w:p w14:paraId="51FFDBE0" w14:textId="77777777" w:rsidR="00BD112B" w:rsidRPr="006E6712" w:rsidRDefault="00BD112B" w:rsidP="006133C5">
            <w:pPr>
              <w:suppressAutoHyphens w:val="0"/>
              <w:spacing w:after="0" w:line="276" w:lineRule="auto"/>
              <w:jc w:val="left"/>
              <w:rPr>
                <w:rFonts w:eastAsia="Times New Roman"/>
                <w:sz w:val="16"/>
                <w:lang w:val="el-GR" w:eastAsia="el-GR"/>
              </w:rPr>
            </w:pPr>
          </w:p>
        </w:tc>
        <w:tc>
          <w:tcPr>
            <w:tcW w:w="720" w:type="dxa"/>
          </w:tcPr>
          <w:p w14:paraId="5FA30394" w14:textId="77777777" w:rsidR="00BD112B" w:rsidRPr="006E6712" w:rsidRDefault="00BD112B" w:rsidP="006133C5">
            <w:pPr>
              <w:suppressAutoHyphens w:val="0"/>
              <w:spacing w:after="0" w:line="276" w:lineRule="auto"/>
              <w:jc w:val="left"/>
              <w:rPr>
                <w:rFonts w:eastAsia="Times New Roman"/>
                <w:sz w:val="16"/>
                <w:lang w:val="el-GR" w:eastAsia="el-GR"/>
              </w:rPr>
            </w:pPr>
            <w:r w:rsidRPr="006E6712">
              <w:rPr>
                <w:rFonts w:eastAsia="Times New Roman"/>
                <w:sz w:val="16"/>
                <w:lang w:val="el-GR" w:eastAsia="el-GR"/>
              </w:rPr>
              <w:t>Οδός:</w:t>
            </w:r>
          </w:p>
        </w:tc>
        <w:tc>
          <w:tcPr>
            <w:tcW w:w="2160" w:type="dxa"/>
            <w:gridSpan w:val="5"/>
          </w:tcPr>
          <w:p w14:paraId="0BCD317D" w14:textId="77777777" w:rsidR="00BD112B" w:rsidRPr="006E6712" w:rsidRDefault="00BD112B" w:rsidP="006133C5">
            <w:pPr>
              <w:suppressAutoHyphens w:val="0"/>
              <w:spacing w:after="0" w:line="276" w:lineRule="auto"/>
              <w:jc w:val="left"/>
              <w:rPr>
                <w:rFonts w:eastAsia="Times New Roman"/>
                <w:sz w:val="16"/>
                <w:lang w:val="el-GR" w:eastAsia="el-GR"/>
              </w:rPr>
            </w:pPr>
          </w:p>
        </w:tc>
        <w:tc>
          <w:tcPr>
            <w:tcW w:w="720" w:type="dxa"/>
          </w:tcPr>
          <w:p w14:paraId="59F05164" w14:textId="77777777" w:rsidR="00BD112B" w:rsidRPr="006E6712" w:rsidRDefault="00BD112B" w:rsidP="006133C5">
            <w:pPr>
              <w:suppressAutoHyphens w:val="0"/>
              <w:spacing w:after="0" w:line="276" w:lineRule="auto"/>
              <w:jc w:val="left"/>
              <w:rPr>
                <w:rFonts w:eastAsia="Times New Roman"/>
                <w:sz w:val="16"/>
                <w:lang w:val="el-GR" w:eastAsia="el-GR"/>
              </w:rPr>
            </w:pPr>
            <w:proofErr w:type="spellStart"/>
            <w:r w:rsidRPr="006E6712">
              <w:rPr>
                <w:rFonts w:eastAsia="Times New Roman"/>
                <w:sz w:val="16"/>
                <w:lang w:val="el-GR" w:eastAsia="el-GR"/>
              </w:rPr>
              <w:t>Αριθ</w:t>
            </w:r>
            <w:proofErr w:type="spellEnd"/>
            <w:r w:rsidRPr="006E6712">
              <w:rPr>
                <w:rFonts w:eastAsia="Times New Roman"/>
                <w:sz w:val="16"/>
                <w:lang w:val="el-GR" w:eastAsia="el-GR"/>
              </w:rPr>
              <w:t>:</w:t>
            </w:r>
          </w:p>
        </w:tc>
        <w:tc>
          <w:tcPr>
            <w:tcW w:w="540" w:type="dxa"/>
          </w:tcPr>
          <w:p w14:paraId="736F4004" w14:textId="77777777" w:rsidR="00BD112B" w:rsidRPr="006E6712" w:rsidRDefault="00BD112B" w:rsidP="006133C5">
            <w:pPr>
              <w:suppressAutoHyphens w:val="0"/>
              <w:spacing w:after="0" w:line="276" w:lineRule="auto"/>
              <w:jc w:val="left"/>
              <w:rPr>
                <w:rFonts w:eastAsia="Times New Roman"/>
                <w:sz w:val="16"/>
                <w:lang w:val="el-GR" w:eastAsia="el-GR"/>
              </w:rPr>
            </w:pPr>
          </w:p>
        </w:tc>
        <w:tc>
          <w:tcPr>
            <w:tcW w:w="540" w:type="dxa"/>
          </w:tcPr>
          <w:p w14:paraId="0DF7DFBA" w14:textId="77777777" w:rsidR="00BD112B" w:rsidRPr="006E6712" w:rsidRDefault="00BD112B" w:rsidP="006133C5">
            <w:pPr>
              <w:suppressAutoHyphens w:val="0"/>
              <w:spacing w:after="0" w:line="276" w:lineRule="auto"/>
              <w:jc w:val="left"/>
              <w:rPr>
                <w:rFonts w:eastAsia="Times New Roman"/>
                <w:sz w:val="16"/>
                <w:lang w:val="el-GR" w:eastAsia="el-GR"/>
              </w:rPr>
            </w:pPr>
            <w:r w:rsidRPr="006E6712">
              <w:rPr>
                <w:rFonts w:eastAsia="Times New Roman"/>
                <w:sz w:val="16"/>
                <w:lang w:val="el-GR" w:eastAsia="el-GR"/>
              </w:rPr>
              <w:t>ΤΚ:</w:t>
            </w:r>
          </w:p>
        </w:tc>
        <w:tc>
          <w:tcPr>
            <w:tcW w:w="1291" w:type="dxa"/>
          </w:tcPr>
          <w:p w14:paraId="794EA939" w14:textId="77777777" w:rsidR="00BD112B" w:rsidRPr="006E6712" w:rsidRDefault="00BD112B" w:rsidP="006133C5">
            <w:pPr>
              <w:suppressAutoHyphens w:val="0"/>
              <w:spacing w:after="0" w:line="276" w:lineRule="auto"/>
              <w:jc w:val="left"/>
              <w:rPr>
                <w:rFonts w:eastAsia="Times New Roman"/>
                <w:sz w:val="16"/>
                <w:lang w:val="el-GR" w:eastAsia="el-GR"/>
              </w:rPr>
            </w:pPr>
          </w:p>
        </w:tc>
      </w:tr>
      <w:tr w:rsidR="00BD112B" w:rsidRPr="009E4980" w14:paraId="2029A285" w14:textId="77777777" w:rsidTr="006E6712">
        <w:trPr>
          <w:cantSplit/>
          <w:trHeight w:val="520"/>
          <w:jc w:val="center"/>
        </w:trPr>
        <w:tc>
          <w:tcPr>
            <w:tcW w:w="2355" w:type="dxa"/>
            <w:gridSpan w:val="3"/>
            <w:vAlign w:val="bottom"/>
          </w:tcPr>
          <w:p w14:paraId="0EAD1C75" w14:textId="77777777" w:rsidR="00BD112B" w:rsidRPr="006E6712" w:rsidRDefault="00BD112B" w:rsidP="006133C5">
            <w:pPr>
              <w:suppressAutoHyphens w:val="0"/>
              <w:spacing w:after="0" w:line="276" w:lineRule="auto"/>
              <w:jc w:val="left"/>
              <w:rPr>
                <w:rFonts w:eastAsia="Times New Roman"/>
                <w:sz w:val="16"/>
                <w:lang w:val="el-GR" w:eastAsia="el-GR"/>
              </w:rPr>
            </w:pPr>
            <w:r w:rsidRPr="006E6712">
              <w:rPr>
                <w:rFonts w:eastAsia="Times New Roman"/>
                <w:sz w:val="16"/>
                <w:lang w:val="el-GR" w:eastAsia="el-GR"/>
              </w:rPr>
              <w:t xml:space="preserve">Αρ. </w:t>
            </w:r>
            <w:proofErr w:type="spellStart"/>
            <w:r w:rsidRPr="006E6712">
              <w:rPr>
                <w:rFonts w:eastAsia="Times New Roman"/>
                <w:sz w:val="16"/>
                <w:lang w:val="el-GR" w:eastAsia="el-GR"/>
              </w:rPr>
              <w:t>Τηλεομοιοτύπου</w:t>
            </w:r>
            <w:proofErr w:type="spellEnd"/>
            <w:r w:rsidRPr="006E6712">
              <w:rPr>
                <w:rFonts w:eastAsia="Times New Roman"/>
                <w:sz w:val="16"/>
                <w:lang w:val="el-GR" w:eastAsia="el-GR"/>
              </w:rPr>
              <w:t xml:space="preserve"> (</w:t>
            </w:r>
            <w:r w:rsidRPr="006E6712">
              <w:rPr>
                <w:rFonts w:eastAsia="Times New Roman"/>
                <w:sz w:val="16"/>
                <w:lang w:val="en-US" w:eastAsia="el-GR"/>
              </w:rPr>
              <w:t>Fax</w:t>
            </w:r>
            <w:r w:rsidRPr="006E6712">
              <w:rPr>
                <w:rFonts w:eastAsia="Times New Roman"/>
                <w:sz w:val="16"/>
                <w:lang w:val="el-GR" w:eastAsia="el-GR"/>
              </w:rPr>
              <w:t>):</w:t>
            </w:r>
          </w:p>
        </w:tc>
        <w:tc>
          <w:tcPr>
            <w:tcW w:w="3153" w:type="dxa"/>
            <w:gridSpan w:val="5"/>
            <w:vAlign w:val="bottom"/>
          </w:tcPr>
          <w:p w14:paraId="22297D7C" w14:textId="77777777" w:rsidR="00BD112B" w:rsidRPr="006E6712" w:rsidRDefault="00BD112B" w:rsidP="006133C5">
            <w:pPr>
              <w:suppressAutoHyphens w:val="0"/>
              <w:spacing w:after="0" w:line="276" w:lineRule="auto"/>
              <w:jc w:val="left"/>
              <w:rPr>
                <w:rFonts w:eastAsia="Times New Roman"/>
                <w:sz w:val="16"/>
                <w:lang w:val="el-GR" w:eastAsia="el-GR"/>
              </w:rPr>
            </w:pPr>
          </w:p>
        </w:tc>
        <w:tc>
          <w:tcPr>
            <w:tcW w:w="1440" w:type="dxa"/>
            <w:gridSpan w:val="2"/>
            <w:vAlign w:val="bottom"/>
          </w:tcPr>
          <w:p w14:paraId="2CBFD4BE" w14:textId="77777777" w:rsidR="00BD112B" w:rsidRPr="006E6712" w:rsidRDefault="00BD112B" w:rsidP="006133C5">
            <w:pPr>
              <w:suppressAutoHyphens w:val="0"/>
              <w:spacing w:after="0" w:line="276" w:lineRule="auto"/>
              <w:jc w:val="left"/>
              <w:rPr>
                <w:rFonts w:eastAsia="Times New Roman"/>
                <w:sz w:val="16"/>
                <w:lang w:val="el-GR" w:eastAsia="el-GR"/>
              </w:rPr>
            </w:pPr>
            <w:r w:rsidRPr="006E6712">
              <w:rPr>
                <w:rFonts w:eastAsia="Times New Roman"/>
                <w:sz w:val="16"/>
                <w:lang w:val="el-GR" w:eastAsia="el-GR"/>
              </w:rPr>
              <w:t>Δ/</w:t>
            </w:r>
            <w:proofErr w:type="spellStart"/>
            <w:r w:rsidRPr="006E6712">
              <w:rPr>
                <w:rFonts w:eastAsia="Times New Roman"/>
                <w:sz w:val="16"/>
                <w:lang w:val="el-GR" w:eastAsia="el-GR"/>
              </w:rPr>
              <w:t>νση</w:t>
            </w:r>
            <w:proofErr w:type="spellEnd"/>
            <w:r w:rsidRPr="006E6712">
              <w:rPr>
                <w:rFonts w:eastAsia="Times New Roman"/>
                <w:sz w:val="16"/>
                <w:lang w:val="el-GR" w:eastAsia="el-GR"/>
              </w:rPr>
              <w:t xml:space="preserve"> Ηλεκτρ. Ταχυδρομείου</w:t>
            </w:r>
          </w:p>
          <w:p w14:paraId="56513691" w14:textId="77777777" w:rsidR="00BD112B" w:rsidRPr="006E6712" w:rsidRDefault="00BD112B" w:rsidP="006133C5">
            <w:pPr>
              <w:suppressAutoHyphens w:val="0"/>
              <w:spacing w:after="0" w:line="276" w:lineRule="auto"/>
              <w:jc w:val="left"/>
              <w:rPr>
                <w:rFonts w:eastAsia="Times New Roman"/>
                <w:sz w:val="16"/>
                <w:lang w:val="el-GR" w:eastAsia="el-GR"/>
              </w:rPr>
            </w:pPr>
            <w:r w:rsidRPr="006E6712">
              <w:rPr>
                <w:rFonts w:eastAsia="Times New Roman"/>
                <w:sz w:val="16"/>
                <w:lang w:val="el-GR" w:eastAsia="el-GR"/>
              </w:rPr>
              <w:t>(Ε</w:t>
            </w:r>
            <w:r w:rsidRPr="006E6712">
              <w:rPr>
                <w:rFonts w:eastAsia="Times New Roman"/>
                <w:sz w:val="16"/>
                <w:lang w:val="en-US" w:eastAsia="el-GR"/>
              </w:rPr>
              <w:t>mail</w:t>
            </w:r>
            <w:r w:rsidRPr="006E6712">
              <w:rPr>
                <w:rFonts w:eastAsia="Times New Roman"/>
                <w:sz w:val="16"/>
                <w:lang w:val="el-GR" w:eastAsia="el-GR"/>
              </w:rPr>
              <w:t>):</w:t>
            </w:r>
          </w:p>
        </w:tc>
        <w:tc>
          <w:tcPr>
            <w:tcW w:w="3426" w:type="dxa"/>
            <w:gridSpan w:val="6"/>
            <w:vAlign w:val="bottom"/>
          </w:tcPr>
          <w:p w14:paraId="04A745B3" w14:textId="77777777" w:rsidR="00BD112B" w:rsidRPr="006E6712" w:rsidRDefault="00BD112B" w:rsidP="006133C5">
            <w:pPr>
              <w:suppressAutoHyphens w:val="0"/>
              <w:spacing w:after="0" w:line="276" w:lineRule="auto"/>
              <w:jc w:val="left"/>
              <w:rPr>
                <w:rFonts w:eastAsia="Times New Roman"/>
                <w:sz w:val="16"/>
                <w:lang w:val="el-GR" w:eastAsia="el-GR"/>
              </w:rPr>
            </w:pPr>
          </w:p>
        </w:tc>
      </w:tr>
    </w:tbl>
    <w:p w14:paraId="784C8E85" w14:textId="77777777" w:rsidR="00BD112B" w:rsidRPr="006E6712" w:rsidRDefault="00BD112B" w:rsidP="006133C5">
      <w:pPr>
        <w:suppressAutoHyphens w:val="0"/>
        <w:spacing w:after="0" w:line="276" w:lineRule="auto"/>
        <w:jc w:val="left"/>
        <w:rPr>
          <w:rFonts w:eastAsia="Times New Roman"/>
          <w:b/>
          <w:bCs/>
          <w:sz w:val="28"/>
          <w:lang w:val="el-GR" w:eastAsia="el-GR"/>
        </w:rPr>
      </w:pPr>
    </w:p>
    <w:p w14:paraId="2C048C17" w14:textId="77777777" w:rsidR="00BD112B" w:rsidRPr="006E6712" w:rsidRDefault="00BD112B" w:rsidP="006133C5">
      <w:pPr>
        <w:suppressAutoHyphens w:val="0"/>
        <w:spacing w:after="0" w:line="276" w:lineRule="auto"/>
        <w:jc w:val="left"/>
        <w:rPr>
          <w:rFonts w:eastAsia="Times New Roman"/>
          <w:sz w:val="16"/>
          <w:lang w:val="el-GR" w:eastAsia="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22"/>
      </w:tblGrid>
      <w:tr w:rsidR="00BD112B" w:rsidRPr="009E4980" w14:paraId="7C865EAD" w14:textId="77777777" w:rsidTr="006E6712">
        <w:tc>
          <w:tcPr>
            <w:tcW w:w="9854" w:type="dxa"/>
            <w:tcBorders>
              <w:top w:val="nil"/>
              <w:left w:val="nil"/>
              <w:bottom w:val="nil"/>
              <w:right w:val="nil"/>
            </w:tcBorders>
          </w:tcPr>
          <w:p w14:paraId="457F06ED" w14:textId="77777777" w:rsidR="00BD112B" w:rsidRPr="006E6712" w:rsidRDefault="00BD112B" w:rsidP="006133C5">
            <w:pPr>
              <w:suppressAutoHyphens w:val="0"/>
              <w:spacing w:after="0" w:line="276" w:lineRule="auto"/>
              <w:ind w:right="124"/>
              <w:jc w:val="left"/>
              <w:rPr>
                <w:rFonts w:eastAsia="Times New Roman"/>
                <w:sz w:val="18"/>
                <w:lang w:val="el-GR" w:eastAsia="el-GR"/>
              </w:rPr>
            </w:pPr>
            <w:r w:rsidRPr="006E6712">
              <w:rPr>
                <w:rFonts w:eastAsia="Times New Roman"/>
                <w:sz w:val="18"/>
                <w:lang w:val="el-GR" w:eastAsia="el-GR"/>
              </w:rPr>
              <w:t xml:space="preserve">Με ατομική μου ευθύνη και γνωρίζοντας τις κυρώσεις </w:t>
            </w:r>
            <w:r w:rsidRPr="006E6712">
              <w:rPr>
                <w:rFonts w:eastAsia="Times New Roman"/>
                <w:sz w:val="18"/>
                <w:vertAlign w:val="superscript"/>
                <w:lang w:val="el-GR" w:eastAsia="el-GR"/>
              </w:rPr>
              <w:t>(3)</w:t>
            </w:r>
            <w:r w:rsidRPr="006E6712">
              <w:rPr>
                <w:rFonts w:eastAsia="Times New Roman"/>
                <w:sz w:val="18"/>
                <w:lang w:val="el-GR" w:eastAsia="el-GR"/>
              </w:rPr>
              <w:t>, που προβλέπονται από τις διατάξεις της παρ. 6 του άρθρου 22 του Ν. 1599/1986, δηλώνω ότι:</w:t>
            </w:r>
          </w:p>
          <w:p w14:paraId="35399142" w14:textId="77777777" w:rsidR="00BD112B" w:rsidRPr="006E6712" w:rsidRDefault="00BD112B" w:rsidP="006133C5">
            <w:pPr>
              <w:suppressAutoHyphens w:val="0"/>
              <w:spacing w:after="0" w:line="276" w:lineRule="auto"/>
              <w:ind w:left="720" w:right="124"/>
              <w:rPr>
                <w:rFonts w:eastAsia="Times New Roman"/>
                <w:sz w:val="18"/>
                <w:lang w:val="el-GR" w:eastAsia="el-GR"/>
              </w:rPr>
            </w:pPr>
          </w:p>
        </w:tc>
      </w:tr>
      <w:tr w:rsidR="00BD112B" w:rsidRPr="009E4980" w14:paraId="0838D8D6" w14:textId="77777777" w:rsidTr="006E6712">
        <w:tc>
          <w:tcPr>
            <w:tcW w:w="9854" w:type="dxa"/>
            <w:tcBorders>
              <w:top w:val="nil"/>
              <w:left w:val="nil"/>
              <w:bottom w:val="dashed" w:sz="4" w:space="0" w:color="auto"/>
              <w:right w:val="nil"/>
            </w:tcBorders>
          </w:tcPr>
          <w:p w14:paraId="49EAFA8C" w14:textId="77777777" w:rsidR="00BD112B" w:rsidRPr="005966E1" w:rsidRDefault="00BD112B" w:rsidP="000A4C63">
            <w:pPr>
              <w:numPr>
                <w:ilvl w:val="0"/>
                <w:numId w:val="17"/>
              </w:numPr>
              <w:tabs>
                <w:tab w:val="left" w:pos="567"/>
                <w:tab w:val="left" w:pos="1134"/>
                <w:tab w:val="left" w:pos="1701"/>
                <w:tab w:val="left" w:pos="2268"/>
              </w:tabs>
              <w:suppressAutoHyphens w:val="0"/>
              <w:spacing w:before="120" w:after="0"/>
              <w:ind w:right="125"/>
              <w:rPr>
                <w:rFonts w:eastAsia="Times New Roman"/>
                <w:lang w:val="el-GR" w:eastAsia="el-GR"/>
              </w:rPr>
            </w:pPr>
            <w:r>
              <w:rPr>
                <w:rFonts w:eastAsia="Times New Roman"/>
                <w:szCs w:val="22"/>
                <w:lang w:val="el-GR" w:eastAsia="el-GR"/>
              </w:rPr>
              <w:t xml:space="preserve"> η εταιρεία μας </w:t>
            </w:r>
            <w:r w:rsidRPr="005966E1">
              <w:rPr>
                <w:rFonts w:eastAsia="Times New Roman"/>
                <w:szCs w:val="22"/>
                <w:lang w:val="el-GR" w:eastAsia="el-GR"/>
              </w:rPr>
              <w:t>διαθέτ</w:t>
            </w:r>
            <w:r>
              <w:rPr>
                <w:rFonts w:eastAsia="Times New Roman"/>
                <w:szCs w:val="22"/>
                <w:lang w:val="el-GR" w:eastAsia="el-GR"/>
              </w:rPr>
              <w:t>ει</w:t>
            </w:r>
            <w:r w:rsidRPr="005966E1">
              <w:rPr>
                <w:rFonts w:eastAsia="Times New Roman"/>
                <w:szCs w:val="22"/>
                <w:lang w:val="el-GR" w:eastAsia="el-GR"/>
              </w:rPr>
              <w:t xml:space="preserve"> την απαιτούμενη υλικοτεχνική υποδομή (κιβώτια προσωρινής αποθήκευσης, ηλεκτρονικό εξοπλισμό, </w:t>
            </w:r>
            <w:proofErr w:type="spellStart"/>
            <w:r w:rsidRPr="005966E1">
              <w:rPr>
                <w:rFonts w:eastAsia="Times New Roman"/>
                <w:szCs w:val="22"/>
                <w:lang w:val="el-GR" w:eastAsia="el-GR"/>
              </w:rPr>
              <w:t>υλισμικό</w:t>
            </w:r>
            <w:proofErr w:type="spellEnd"/>
            <w:r w:rsidRPr="005966E1">
              <w:rPr>
                <w:rFonts w:eastAsia="Times New Roman"/>
                <w:szCs w:val="22"/>
                <w:lang w:val="el-GR" w:eastAsia="el-GR"/>
              </w:rPr>
              <w:t xml:space="preserve"> και λογισμικό, τροχήλατα καρότσια μεταφοράς, συσκευαστικό εξοπλισμό κ.α.) για την εκτέλεση </w:t>
            </w:r>
            <w:r>
              <w:rPr>
                <w:rFonts w:eastAsia="Times New Roman"/>
                <w:szCs w:val="22"/>
                <w:lang w:val="el-GR" w:eastAsia="el-GR"/>
              </w:rPr>
              <w:t>της σύμβασης</w:t>
            </w:r>
            <w:r w:rsidRPr="005966E1">
              <w:rPr>
                <w:rFonts w:eastAsia="Times New Roman"/>
                <w:szCs w:val="22"/>
                <w:lang w:val="el-GR" w:eastAsia="el-GR"/>
              </w:rPr>
              <w:t xml:space="preserve"> και θα διαθέτει όλα τα μέσα που συμβάλουν στην ομαλή υλοποίηση του έργου για όλο το χρονικό διάστημα υλοποίηση</w:t>
            </w:r>
            <w:r>
              <w:rPr>
                <w:rFonts w:eastAsia="Times New Roman"/>
                <w:szCs w:val="22"/>
                <w:lang w:val="el-GR" w:eastAsia="el-GR"/>
              </w:rPr>
              <w:t>ς</w:t>
            </w:r>
            <w:r w:rsidRPr="005966E1">
              <w:rPr>
                <w:rFonts w:eastAsia="Times New Roman"/>
                <w:szCs w:val="22"/>
                <w:lang w:val="el-GR" w:eastAsia="el-GR"/>
              </w:rPr>
              <w:t xml:space="preserve"> αυτού συμπεριλαμβανομένων και των χρονικών παρατάσεων αυτού.</w:t>
            </w:r>
          </w:p>
          <w:p w14:paraId="569AB5AF" w14:textId="77777777" w:rsidR="00BD112B" w:rsidRPr="006E6712" w:rsidRDefault="00BD112B" w:rsidP="000A4C63">
            <w:pPr>
              <w:numPr>
                <w:ilvl w:val="0"/>
                <w:numId w:val="17"/>
              </w:numPr>
              <w:tabs>
                <w:tab w:val="left" w:pos="567"/>
                <w:tab w:val="left" w:pos="1134"/>
                <w:tab w:val="left" w:pos="1701"/>
                <w:tab w:val="left" w:pos="2268"/>
              </w:tabs>
              <w:suppressAutoHyphens w:val="0"/>
              <w:spacing w:before="120" w:after="0"/>
              <w:ind w:right="125"/>
              <w:rPr>
                <w:rFonts w:eastAsia="Times New Roman"/>
                <w:lang w:val="el-GR" w:eastAsia="el-GR"/>
              </w:rPr>
            </w:pPr>
            <w:r w:rsidRPr="005966E1">
              <w:rPr>
                <w:rFonts w:eastAsia="Times New Roman"/>
                <w:szCs w:val="22"/>
                <w:lang w:val="el-GR" w:eastAsia="el-GR"/>
              </w:rPr>
              <w:t xml:space="preserve"> </w:t>
            </w:r>
            <w:r>
              <w:rPr>
                <w:rFonts w:eastAsia="Times New Roman"/>
                <w:szCs w:val="22"/>
                <w:lang w:val="el-GR" w:eastAsia="el-GR"/>
              </w:rPr>
              <w:t xml:space="preserve">η εταιρεία μας </w:t>
            </w:r>
            <w:r w:rsidRPr="005966E1">
              <w:rPr>
                <w:rFonts w:eastAsia="Times New Roman"/>
                <w:szCs w:val="22"/>
                <w:lang w:val="el-GR" w:eastAsia="el-GR"/>
              </w:rPr>
              <w:t>διαθέτ</w:t>
            </w:r>
            <w:r>
              <w:rPr>
                <w:rFonts w:eastAsia="Times New Roman"/>
                <w:szCs w:val="22"/>
                <w:lang w:val="el-GR" w:eastAsia="el-GR"/>
              </w:rPr>
              <w:t>ει</w:t>
            </w:r>
            <w:r w:rsidRPr="005966E1">
              <w:rPr>
                <w:rFonts w:eastAsia="Times New Roman"/>
                <w:szCs w:val="22"/>
                <w:lang w:val="el-GR" w:eastAsia="el-GR"/>
              </w:rPr>
              <w:t xml:space="preserve"> το κατάλληλο στελεχιακό – εργατοϋπαλληλικό δυναμικό για την συγκεκριμένη προμήθεια και ειδικότερα, το σύνολο των υπαλλήλων που θα αναλάβουν τις εργασίες που αφορούν την επιτόπου διανομή των ειδών στους ωφελούμενους θα πρέπει να είναι τουλάχιστον </w:t>
            </w:r>
            <w:r>
              <w:rPr>
                <w:rFonts w:eastAsia="Times New Roman"/>
                <w:szCs w:val="22"/>
                <w:lang w:val="el-GR" w:eastAsia="el-GR"/>
              </w:rPr>
              <w:t xml:space="preserve">είκοσι </w:t>
            </w:r>
            <w:r w:rsidRPr="005966E1">
              <w:rPr>
                <w:rFonts w:eastAsia="Times New Roman"/>
                <w:szCs w:val="22"/>
                <w:lang w:val="el-GR" w:eastAsia="el-GR"/>
              </w:rPr>
              <w:t>(</w:t>
            </w:r>
            <w:r>
              <w:rPr>
                <w:rFonts w:eastAsia="Times New Roman"/>
                <w:szCs w:val="22"/>
                <w:lang w:val="el-GR" w:eastAsia="el-GR"/>
              </w:rPr>
              <w:t>2</w:t>
            </w:r>
            <w:r w:rsidRPr="005966E1">
              <w:rPr>
                <w:rFonts w:eastAsia="Times New Roman"/>
                <w:szCs w:val="22"/>
                <w:lang w:val="el-GR" w:eastAsia="el-GR"/>
              </w:rPr>
              <w:t xml:space="preserve">0) άτομα ανά διανομή. </w:t>
            </w:r>
            <w:r>
              <w:rPr>
                <w:rFonts w:eastAsia="Times New Roman"/>
                <w:szCs w:val="22"/>
                <w:lang w:val="el-GR" w:eastAsia="el-GR"/>
              </w:rPr>
              <w:t>Η εταιρεία μας θα</w:t>
            </w:r>
            <w:r w:rsidRPr="005966E1">
              <w:rPr>
                <w:rFonts w:eastAsia="Times New Roman"/>
                <w:szCs w:val="22"/>
                <w:lang w:val="el-GR" w:eastAsia="el-GR"/>
              </w:rPr>
              <w:t xml:space="preserve"> δηλώνει δέκα (10) ημέρες πριν τη διενέργεια κάθε διανομής τη λίστα με τα ονόματα των υπαλλήλων που θα διαθέσει, καθώς και το αντικείμενο/θέση εργασίας του. Το προσωπικό αυτό θα εργάζεται υπό τις οδηγίες της Αναθέτουσας Αρχής και θα γνωρίζει εκ των προτέρων το αντικείμενο απασχόλησης του. Σε περίπτωση που διαπιστωθεί από την Αναθέτουσα Αρχή αρνητική συμπεριφορά υπαλλήλου του οικονομικού φορέα τότε </w:t>
            </w:r>
            <w:r>
              <w:rPr>
                <w:rFonts w:eastAsia="Times New Roman"/>
                <w:szCs w:val="22"/>
                <w:lang w:val="el-GR" w:eastAsia="el-GR"/>
              </w:rPr>
              <w:t>η εταιρεία μας</w:t>
            </w:r>
            <w:r w:rsidRPr="005966E1">
              <w:rPr>
                <w:rFonts w:eastAsia="Times New Roman"/>
                <w:szCs w:val="22"/>
                <w:lang w:val="el-GR" w:eastAsia="el-GR"/>
              </w:rPr>
              <w:t xml:space="preserve"> θα πρέπει να τον αντικαταστήσει στο πλαίσιο της ίδιας διανομής καθώς και μελλοντικών.  </w:t>
            </w:r>
          </w:p>
        </w:tc>
      </w:tr>
      <w:tr w:rsidR="00BD112B" w:rsidRPr="009E4980" w14:paraId="3695FDA7" w14:textId="77777777" w:rsidTr="006E6712">
        <w:tc>
          <w:tcPr>
            <w:tcW w:w="9854" w:type="dxa"/>
            <w:tcBorders>
              <w:top w:val="dashed" w:sz="4" w:space="0" w:color="auto"/>
              <w:left w:val="nil"/>
              <w:bottom w:val="dashed" w:sz="4" w:space="0" w:color="auto"/>
              <w:right w:val="nil"/>
            </w:tcBorders>
          </w:tcPr>
          <w:p w14:paraId="07E3508E" w14:textId="77777777" w:rsidR="00BD112B" w:rsidRPr="006E6712" w:rsidRDefault="00BD112B" w:rsidP="000A4C63">
            <w:pPr>
              <w:numPr>
                <w:ilvl w:val="0"/>
                <w:numId w:val="16"/>
              </w:numPr>
              <w:tabs>
                <w:tab w:val="left" w:pos="567"/>
                <w:tab w:val="left" w:pos="1134"/>
                <w:tab w:val="left" w:pos="1701"/>
                <w:tab w:val="left" w:pos="2268"/>
              </w:tabs>
              <w:suppressAutoHyphens w:val="0"/>
              <w:spacing w:before="120" w:after="0"/>
              <w:ind w:right="125"/>
              <w:rPr>
                <w:rFonts w:eastAsia="Times New Roman"/>
                <w:lang w:val="el-GR" w:eastAsia="el-GR"/>
              </w:rPr>
            </w:pPr>
            <w:r w:rsidRPr="006E6712">
              <w:rPr>
                <w:rFonts w:eastAsia="Times New Roman"/>
                <w:szCs w:val="22"/>
                <w:lang w:val="el-GR" w:eastAsia="el-GR"/>
              </w:rPr>
              <w:lastRenderedPageBreak/>
              <w:t xml:space="preserve">τα προσφερόμενα είδη είναι σύμφωνα με τις Τεχνικές Προδιαγραφές του Παραρτήματος Ι της διακήρυξης, τις σχετικές διατάξεις του Υπουργείου Αγροτικής Ανάπτυξης και Τροφίμων και του Ενιαίου Φορέα Ελέγχου Τροφίμων με όλες τις τροποποιήσεις και τα σχετικά διατάγματα </w:t>
            </w:r>
          </w:p>
        </w:tc>
      </w:tr>
      <w:tr w:rsidR="00BD112B" w:rsidRPr="009E4980" w14:paraId="6D820201" w14:textId="77777777" w:rsidTr="006E6712">
        <w:tc>
          <w:tcPr>
            <w:tcW w:w="9854" w:type="dxa"/>
            <w:tcBorders>
              <w:top w:val="dashed" w:sz="4" w:space="0" w:color="auto"/>
              <w:left w:val="nil"/>
              <w:bottom w:val="dashed" w:sz="4" w:space="0" w:color="auto"/>
              <w:right w:val="nil"/>
            </w:tcBorders>
          </w:tcPr>
          <w:p w14:paraId="3330ADA3" w14:textId="77777777" w:rsidR="00BD112B" w:rsidRPr="005966E1" w:rsidRDefault="00BD112B" w:rsidP="000A4C63">
            <w:pPr>
              <w:numPr>
                <w:ilvl w:val="0"/>
                <w:numId w:val="18"/>
              </w:numPr>
              <w:suppressAutoHyphens w:val="0"/>
              <w:spacing w:after="0" w:line="276" w:lineRule="auto"/>
              <w:ind w:right="125"/>
              <w:jc w:val="left"/>
              <w:rPr>
                <w:rFonts w:eastAsia="Times New Roman"/>
                <w:lang w:val="el-GR" w:eastAsia="el-GR"/>
              </w:rPr>
            </w:pPr>
            <w:r w:rsidRPr="005966E1">
              <w:rPr>
                <w:rFonts w:eastAsia="Times New Roman"/>
                <w:szCs w:val="22"/>
                <w:lang w:val="el-GR" w:eastAsia="el-GR"/>
              </w:rPr>
              <w:t>η εταιρεία μας αποδέχεται πλήρως και ανεπιφυλάκτως τους όρους του Παραρτήματος Ι της Διακήρυξης.</w:t>
            </w:r>
          </w:p>
        </w:tc>
      </w:tr>
      <w:tr w:rsidR="00BD112B" w:rsidRPr="006E6712" w14:paraId="56D02FC9" w14:textId="77777777" w:rsidTr="006E6712">
        <w:tc>
          <w:tcPr>
            <w:tcW w:w="9854" w:type="dxa"/>
            <w:tcBorders>
              <w:top w:val="dashed" w:sz="4" w:space="0" w:color="auto"/>
              <w:left w:val="nil"/>
              <w:bottom w:val="dashed" w:sz="4" w:space="0" w:color="auto"/>
              <w:right w:val="nil"/>
            </w:tcBorders>
          </w:tcPr>
          <w:p w14:paraId="2F93DE9E" w14:textId="77777777" w:rsidR="00BD112B" w:rsidRPr="006E6712" w:rsidRDefault="00BD112B" w:rsidP="006133C5">
            <w:pPr>
              <w:suppressAutoHyphens w:val="0"/>
              <w:spacing w:after="0" w:line="276" w:lineRule="auto"/>
              <w:ind w:right="125"/>
              <w:jc w:val="right"/>
              <w:rPr>
                <w:rFonts w:eastAsia="Times New Roman"/>
                <w:sz w:val="20"/>
                <w:lang w:val="el-GR" w:eastAsia="el-GR"/>
              </w:rPr>
            </w:pPr>
            <w:r w:rsidRPr="006E6712">
              <w:rPr>
                <w:rFonts w:eastAsia="Times New Roman"/>
                <w:sz w:val="20"/>
                <w:lang w:val="el-GR" w:eastAsia="el-GR"/>
              </w:rPr>
              <w:t xml:space="preserve"> (4)</w:t>
            </w:r>
          </w:p>
        </w:tc>
      </w:tr>
    </w:tbl>
    <w:p w14:paraId="0BC60A70" w14:textId="77777777" w:rsidR="00BD112B" w:rsidRPr="006E6712" w:rsidRDefault="00BD112B" w:rsidP="006133C5">
      <w:pPr>
        <w:suppressAutoHyphens w:val="0"/>
        <w:spacing w:after="0" w:line="276" w:lineRule="auto"/>
        <w:jc w:val="left"/>
        <w:rPr>
          <w:rFonts w:eastAsia="Times New Roman"/>
          <w:sz w:val="24"/>
          <w:lang w:val="el-GR" w:eastAsia="el-GR"/>
        </w:rPr>
      </w:pPr>
    </w:p>
    <w:p w14:paraId="478B2B0D" w14:textId="77777777" w:rsidR="00BD112B" w:rsidRPr="006E6712" w:rsidRDefault="00BD112B" w:rsidP="006133C5">
      <w:pPr>
        <w:suppressAutoHyphens w:val="0"/>
        <w:spacing w:after="0" w:line="276" w:lineRule="auto"/>
        <w:ind w:right="484"/>
        <w:jc w:val="right"/>
        <w:rPr>
          <w:rFonts w:eastAsia="Times New Roman"/>
          <w:sz w:val="16"/>
          <w:lang w:val="en-US" w:eastAsia="el-GR"/>
        </w:rPr>
      </w:pPr>
      <w:r w:rsidRPr="006E6712">
        <w:rPr>
          <w:rFonts w:eastAsia="Times New Roman"/>
          <w:sz w:val="16"/>
          <w:lang w:val="el-GR" w:eastAsia="el-GR"/>
        </w:rPr>
        <w:t>Ημερομηνία:</w:t>
      </w:r>
      <w:r w:rsidRPr="006E6712">
        <w:rPr>
          <w:rFonts w:eastAsia="Times New Roman"/>
          <w:sz w:val="16"/>
          <w:lang w:val="en-US" w:eastAsia="el-GR"/>
        </w:rPr>
        <w:t xml:space="preserve">    </w:t>
      </w:r>
      <w:r w:rsidRPr="006E6712">
        <w:rPr>
          <w:rFonts w:eastAsia="Times New Roman"/>
          <w:sz w:val="16"/>
          <w:lang w:val="el-GR" w:eastAsia="el-GR"/>
        </w:rPr>
        <w:t xml:space="preserve">    20</w:t>
      </w:r>
    </w:p>
    <w:p w14:paraId="40FF6CB0" w14:textId="77777777" w:rsidR="00BD112B" w:rsidRPr="006E6712" w:rsidRDefault="00BD112B" w:rsidP="006133C5">
      <w:pPr>
        <w:suppressAutoHyphens w:val="0"/>
        <w:spacing w:after="0" w:line="276" w:lineRule="auto"/>
        <w:ind w:right="484"/>
        <w:jc w:val="right"/>
        <w:rPr>
          <w:rFonts w:eastAsia="Times New Roman"/>
          <w:sz w:val="16"/>
          <w:lang w:val="el-GR" w:eastAsia="el-GR"/>
        </w:rPr>
      </w:pPr>
    </w:p>
    <w:p w14:paraId="21F9630C" w14:textId="77777777" w:rsidR="00BD112B" w:rsidRPr="006E6712" w:rsidRDefault="00BD112B" w:rsidP="006133C5">
      <w:pPr>
        <w:suppressAutoHyphens w:val="0"/>
        <w:spacing w:after="0" w:line="276" w:lineRule="auto"/>
        <w:ind w:right="484"/>
        <w:jc w:val="right"/>
        <w:rPr>
          <w:rFonts w:eastAsia="Times New Roman"/>
          <w:sz w:val="16"/>
          <w:lang w:val="el-GR" w:eastAsia="el-GR"/>
        </w:rPr>
      </w:pPr>
      <w:r w:rsidRPr="006E6712">
        <w:rPr>
          <w:rFonts w:eastAsia="Times New Roman"/>
          <w:sz w:val="16"/>
          <w:lang w:val="el-GR" w:eastAsia="el-GR"/>
        </w:rPr>
        <w:t>Ο – Η Δηλ.</w:t>
      </w:r>
    </w:p>
    <w:p w14:paraId="7759854B" w14:textId="77777777" w:rsidR="00BD112B" w:rsidRPr="006E6712" w:rsidRDefault="00BD112B" w:rsidP="006133C5">
      <w:pPr>
        <w:suppressAutoHyphens w:val="0"/>
        <w:spacing w:after="0" w:line="276" w:lineRule="auto"/>
        <w:jc w:val="right"/>
        <w:rPr>
          <w:rFonts w:eastAsia="Times New Roman"/>
          <w:sz w:val="16"/>
          <w:lang w:val="el-GR" w:eastAsia="el-GR"/>
        </w:rPr>
      </w:pPr>
    </w:p>
    <w:p w14:paraId="405B8874" w14:textId="77777777" w:rsidR="00BD112B" w:rsidRPr="006E6712" w:rsidRDefault="00BD112B" w:rsidP="006133C5">
      <w:pPr>
        <w:suppressAutoHyphens w:val="0"/>
        <w:spacing w:after="0" w:line="276" w:lineRule="auto"/>
        <w:jc w:val="right"/>
        <w:rPr>
          <w:rFonts w:eastAsia="Times New Roman"/>
          <w:sz w:val="16"/>
          <w:lang w:val="el-GR" w:eastAsia="el-GR"/>
        </w:rPr>
      </w:pPr>
    </w:p>
    <w:p w14:paraId="128EADE0" w14:textId="77777777" w:rsidR="00BD112B" w:rsidRPr="006E6712" w:rsidRDefault="00BD112B" w:rsidP="006133C5">
      <w:pPr>
        <w:suppressAutoHyphens w:val="0"/>
        <w:spacing w:after="0" w:line="276" w:lineRule="auto"/>
        <w:jc w:val="right"/>
        <w:rPr>
          <w:rFonts w:eastAsia="Times New Roman"/>
          <w:sz w:val="16"/>
          <w:lang w:val="el-GR" w:eastAsia="el-GR"/>
        </w:rPr>
      </w:pPr>
    </w:p>
    <w:p w14:paraId="06B114CA" w14:textId="77777777" w:rsidR="00BD112B" w:rsidRPr="006E6712" w:rsidRDefault="00BD112B" w:rsidP="006133C5">
      <w:pPr>
        <w:suppressAutoHyphens w:val="0"/>
        <w:spacing w:after="0" w:line="276" w:lineRule="auto"/>
        <w:ind w:right="484"/>
        <w:jc w:val="right"/>
        <w:rPr>
          <w:rFonts w:eastAsia="Times New Roman"/>
          <w:sz w:val="16"/>
          <w:lang w:val="el-GR" w:eastAsia="el-GR"/>
        </w:rPr>
      </w:pPr>
      <w:r w:rsidRPr="006E6712">
        <w:rPr>
          <w:rFonts w:eastAsia="Times New Roman"/>
          <w:sz w:val="16"/>
          <w:lang w:val="el-GR" w:eastAsia="el-GR"/>
        </w:rPr>
        <w:t>(Υπογραφή)</w:t>
      </w:r>
    </w:p>
    <w:p w14:paraId="52773584" w14:textId="77777777" w:rsidR="00BD112B" w:rsidRPr="006E6712" w:rsidRDefault="00BD112B" w:rsidP="006133C5">
      <w:pPr>
        <w:suppressAutoHyphens w:val="0"/>
        <w:spacing w:after="0" w:line="276" w:lineRule="auto"/>
        <w:rPr>
          <w:rFonts w:eastAsia="Times New Roman"/>
          <w:sz w:val="18"/>
          <w:lang w:val="el-GR" w:eastAsia="el-GR"/>
        </w:rPr>
      </w:pPr>
    </w:p>
    <w:p w14:paraId="424CE245" w14:textId="77777777" w:rsidR="00BD112B" w:rsidRPr="006E6712" w:rsidRDefault="00BD112B" w:rsidP="006133C5">
      <w:pPr>
        <w:suppressAutoHyphens w:val="0"/>
        <w:spacing w:after="0" w:line="276" w:lineRule="auto"/>
        <w:rPr>
          <w:rFonts w:eastAsia="Times New Roman"/>
          <w:sz w:val="18"/>
          <w:lang w:val="el-GR" w:eastAsia="el-GR"/>
        </w:rPr>
      </w:pPr>
    </w:p>
    <w:p w14:paraId="1A913853" w14:textId="77777777" w:rsidR="00BD112B" w:rsidRPr="006E6712" w:rsidRDefault="00BD112B" w:rsidP="006133C5">
      <w:pPr>
        <w:suppressAutoHyphens w:val="0"/>
        <w:spacing w:after="0" w:line="276" w:lineRule="auto"/>
        <w:ind w:left="-180"/>
        <w:rPr>
          <w:rFonts w:eastAsia="Times New Roman"/>
          <w:sz w:val="18"/>
          <w:lang w:val="el-GR" w:eastAsia="el-GR"/>
        </w:rPr>
      </w:pPr>
      <w:r w:rsidRPr="006E6712">
        <w:rPr>
          <w:rFonts w:eastAsia="Times New Roman"/>
          <w:sz w:val="18"/>
          <w:lang w:val="el-GR" w:eastAsia="el-GR"/>
        </w:rPr>
        <w:t>(1) Αναγράφεται από τον ενδιαφερόμενο πολίτη ή Αρχή ή η Υπηρεσία του δημόσιου τομέα, που απευθύνεται η αίτηση.</w:t>
      </w:r>
    </w:p>
    <w:p w14:paraId="502A9806" w14:textId="77777777" w:rsidR="00BD112B" w:rsidRPr="006E6712" w:rsidRDefault="00BD112B" w:rsidP="006133C5">
      <w:pPr>
        <w:suppressAutoHyphens w:val="0"/>
        <w:spacing w:after="0" w:line="276" w:lineRule="auto"/>
        <w:ind w:left="-180"/>
        <w:rPr>
          <w:rFonts w:eastAsia="Times New Roman"/>
          <w:sz w:val="18"/>
          <w:lang w:val="el-GR" w:eastAsia="el-GR"/>
        </w:rPr>
      </w:pPr>
      <w:r w:rsidRPr="006E6712">
        <w:rPr>
          <w:rFonts w:eastAsia="Times New Roman"/>
          <w:sz w:val="18"/>
          <w:lang w:val="el-GR" w:eastAsia="el-GR"/>
        </w:rPr>
        <w:t xml:space="preserve">(2) Αναγράφεται ολογράφως. </w:t>
      </w:r>
    </w:p>
    <w:p w14:paraId="0D171026" w14:textId="77777777" w:rsidR="00BD112B" w:rsidRPr="006E6712" w:rsidRDefault="00BD112B" w:rsidP="006133C5">
      <w:pPr>
        <w:suppressAutoHyphens w:val="0"/>
        <w:spacing w:after="0" w:line="276" w:lineRule="auto"/>
        <w:ind w:left="-180"/>
        <w:rPr>
          <w:rFonts w:eastAsia="Times New Roman"/>
          <w:sz w:val="18"/>
          <w:lang w:val="el-GR" w:eastAsia="el-GR"/>
        </w:rPr>
      </w:pPr>
      <w:r w:rsidRPr="006E6712">
        <w:rPr>
          <w:rFonts w:eastAsia="Times New Roman"/>
          <w:sz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8D33FD8" w14:textId="77777777" w:rsidR="00BD112B" w:rsidRPr="006E6712" w:rsidRDefault="00BD112B" w:rsidP="006133C5">
      <w:pPr>
        <w:suppressAutoHyphens w:val="0"/>
        <w:spacing w:after="0" w:line="276" w:lineRule="auto"/>
        <w:ind w:left="-180"/>
        <w:rPr>
          <w:rFonts w:eastAsia="Times New Roman"/>
          <w:sz w:val="20"/>
          <w:lang w:val="el-GR" w:eastAsia="el-GR"/>
        </w:rPr>
      </w:pPr>
      <w:r w:rsidRPr="006E6712">
        <w:rPr>
          <w:rFonts w:eastAsia="Times New Roman"/>
          <w:sz w:val="18"/>
          <w:lang w:val="el-GR" w:eastAsia="el-GR"/>
        </w:rPr>
        <w:t xml:space="preserve">(4) Σε περίπτωση ανεπάρκειας χώρου η δήλωση συνεχίζεται στην πίσω όψη της και υπογράφεται από τον δηλούντα ή την δηλούσα. </w:t>
      </w:r>
    </w:p>
    <w:p w14:paraId="6B452A97" w14:textId="77777777" w:rsidR="00BD112B" w:rsidRPr="006E6712" w:rsidRDefault="00BD112B" w:rsidP="006133C5">
      <w:pPr>
        <w:suppressAutoHyphens w:val="0"/>
        <w:spacing w:after="0" w:line="276" w:lineRule="auto"/>
        <w:jc w:val="center"/>
        <w:rPr>
          <w:rFonts w:eastAsia="Times New Roman"/>
          <w:i/>
          <w:color w:val="FFFFFF"/>
          <w:sz w:val="24"/>
          <w:lang w:val="en-US" w:eastAsia="el-GR"/>
        </w:rPr>
      </w:pPr>
      <w:r w:rsidRPr="006E6712">
        <w:rPr>
          <w:rFonts w:eastAsia="Times New Roman"/>
          <w:b/>
          <w:bCs/>
          <w:i/>
          <w:color w:val="FFFFFF"/>
          <w:sz w:val="20"/>
          <w:szCs w:val="20"/>
          <w:lang w:val="en-US" w:eastAsia="el-GR"/>
        </w:rPr>
        <w:t>Download from Diorismos.gr</w:t>
      </w:r>
    </w:p>
    <w:p w14:paraId="577FDCFD" w14:textId="77777777" w:rsidR="00BD112B" w:rsidRPr="006E6712" w:rsidRDefault="00BD112B" w:rsidP="006133C5">
      <w:pPr>
        <w:suppressAutoHyphens w:val="0"/>
        <w:spacing w:after="0" w:line="276" w:lineRule="auto"/>
        <w:jc w:val="left"/>
        <w:rPr>
          <w:rFonts w:eastAsia="Times New Roman"/>
          <w:sz w:val="20"/>
          <w:lang w:val="en-US" w:eastAsia="el-GR"/>
        </w:rPr>
      </w:pPr>
      <w:r w:rsidRPr="006E6712">
        <w:rPr>
          <w:rFonts w:eastAsia="Times New Roman"/>
          <w:sz w:val="20"/>
          <w:lang w:val="en-US" w:eastAsia="el-GR"/>
        </w:rPr>
        <w:t xml:space="preserve"> </w:t>
      </w:r>
    </w:p>
    <w:p w14:paraId="5F4DB2BF" w14:textId="77777777" w:rsidR="00BD112B" w:rsidRPr="006E6712" w:rsidRDefault="00BD112B" w:rsidP="006133C5">
      <w:pPr>
        <w:suppressAutoHyphens w:val="0"/>
        <w:spacing w:after="0" w:line="276" w:lineRule="auto"/>
        <w:jc w:val="right"/>
        <w:rPr>
          <w:rFonts w:eastAsia="Times New Roman"/>
          <w:bCs/>
          <w:sz w:val="20"/>
          <w:szCs w:val="20"/>
          <w:lang w:val="en-US" w:eastAsia="el-GR"/>
        </w:rPr>
      </w:pPr>
      <w:r w:rsidRPr="006E6712">
        <w:rPr>
          <w:rFonts w:eastAsia="Times New Roman"/>
          <w:bCs/>
          <w:sz w:val="20"/>
          <w:szCs w:val="20"/>
          <w:lang w:val="el-GR" w:eastAsia="el-GR"/>
        </w:rPr>
        <w:t>Ο</w:t>
      </w:r>
      <w:r w:rsidRPr="006E6712">
        <w:rPr>
          <w:rFonts w:eastAsia="Times New Roman"/>
          <w:bCs/>
          <w:sz w:val="20"/>
          <w:szCs w:val="20"/>
          <w:lang w:val="en-US" w:eastAsia="el-GR"/>
        </w:rPr>
        <w:t xml:space="preserve"> – </w:t>
      </w:r>
      <w:r w:rsidRPr="006E6712">
        <w:rPr>
          <w:rFonts w:eastAsia="Times New Roman"/>
          <w:bCs/>
          <w:sz w:val="20"/>
          <w:szCs w:val="20"/>
          <w:lang w:val="el-GR" w:eastAsia="el-GR"/>
        </w:rPr>
        <w:t>Η</w:t>
      </w:r>
      <w:r w:rsidRPr="006E6712">
        <w:rPr>
          <w:rFonts w:eastAsia="Times New Roman"/>
          <w:bCs/>
          <w:sz w:val="20"/>
          <w:szCs w:val="20"/>
          <w:lang w:val="en-US" w:eastAsia="el-GR"/>
        </w:rPr>
        <w:t xml:space="preserve"> </w:t>
      </w:r>
      <w:r w:rsidRPr="006E6712">
        <w:rPr>
          <w:rFonts w:eastAsia="Times New Roman"/>
          <w:bCs/>
          <w:sz w:val="20"/>
          <w:szCs w:val="20"/>
          <w:lang w:val="el-GR" w:eastAsia="el-GR"/>
        </w:rPr>
        <w:t>Δηλ</w:t>
      </w:r>
      <w:r w:rsidRPr="006E6712">
        <w:rPr>
          <w:rFonts w:eastAsia="Times New Roman"/>
          <w:bCs/>
          <w:sz w:val="20"/>
          <w:szCs w:val="20"/>
          <w:lang w:val="en-US" w:eastAsia="el-GR"/>
        </w:rPr>
        <w:t>.</w:t>
      </w:r>
    </w:p>
    <w:p w14:paraId="42CF2540" w14:textId="77777777" w:rsidR="00BD112B" w:rsidRPr="006E6712" w:rsidRDefault="00BD112B" w:rsidP="006133C5">
      <w:pPr>
        <w:suppressAutoHyphens w:val="0"/>
        <w:spacing w:after="0" w:line="276" w:lineRule="auto"/>
        <w:jc w:val="right"/>
        <w:rPr>
          <w:rFonts w:eastAsia="Times New Roman"/>
          <w:bCs/>
          <w:sz w:val="20"/>
          <w:szCs w:val="20"/>
          <w:lang w:val="en-US" w:eastAsia="el-GR"/>
        </w:rPr>
      </w:pPr>
    </w:p>
    <w:p w14:paraId="1FD4D641" w14:textId="77777777" w:rsidR="00BD112B" w:rsidRPr="006E6712" w:rsidRDefault="00BD112B" w:rsidP="006133C5">
      <w:pPr>
        <w:suppressAutoHyphens w:val="0"/>
        <w:spacing w:after="0" w:line="276" w:lineRule="auto"/>
        <w:jc w:val="right"/>
        <w:rPr>
          <w:rFonts w:eastAsia="Times New Roman"/>
          <w:bCs/>
          <w:sz w:val="20"/>
          <w:szCs w:val="20"/>
          <w:lang w:val="en-US" w:eastAsia="el-GR"/>
        </w:rPr>
      </w:pPr>
    </w:p>
    <w:p w14:paraId="432C3276" w14:textId="77777777" w:rsidR="00BD112B" w:rsidRPr="006E6712" w:rsidRDefault="00BD112B" w:rsidP="006133C5">
      <w:pPr>
        <w:suppressAutoHyphens w:val="0"/>
        <w:spacing w:after="0" w:line="276" w:lineRule="auto"/>
        <w:jc w:val="right"/>
        <w:rPr>
          <w:rFonts w:eastAsia="Times New Roman"/>
          <w:bCs/>
          <w:sz w:val="20"/>
          <w:szCs w:val="20"/>
          <w:lang w:val="en-US" w:eastAsia="el-GR"/>
        </w:rPr>
      </w:pPr>
    </w:p>
    <w:p w14:paraId="1198B136" w14:textId="77777777" w:rsidR="00BD112B" w:rsidRPr="006E6712" w:rsidRDefault="00BD112B" w:rsidP="006133C5">
      <w:pPr>
        <w:suppressAutoHyphens w:val="0"/>
        <w:spacing w:after="0" w:line="276" w:lineRule="auto"/>
        <w:jc w:val="right"/>
        <w:rPr>
          <w:rFonts w:eastAsia="Times New Roman"/>
          <w:bCs/>
          <w:sz w:val="20"/>
          <w:szCs w:val="20"/>
          <w:lang w:val="el-GR" w:eastAsia="el-GR"/>
        </w:rPr>
      </w:pPr>
      <w:r w:rsidRPr="006E6712">
        <w:rPr>
          <w:rFonts w:eastAsia="Times New Roman"/>
          <w:bCs/>
          <w:sz w:val="20"/>
          <w:szCs w:val="20"/>
          <w:lang w:val="el-GR" w:eastAsia="el-GR"/>
        </w:rPr>
        <w:t>(Υπογραφή)</w:t>
      </w:r>
    </w:p>
    <w:p w14:paraId="29D31E04" w14:textId="77777777" w:rsidR="00BD112B" w:rsidRPr="006133C5" w:rsidRDefault="00BD112B" w:rsidP="006133C5">
      <w:pPr>
        <w:tabs>
          <w:tab w:val="left" w:pos="567"/>
          <w:tab w:val="left" w:pos="1134"/>
          <w:tab w:val="left" w:pos="1701"/>
          <w:tab w:val="left" w:pos="2268"/>
        </w:tabs>
        <w:suppressAutoHyphens w:val="0"/>
        <w:spacing w:after="0" w:line="276" w:lineRule="auto"/>
        <w:rPr>
          <w:rFonts w:ascii="Times New Roman" w:hAnsi="Times New Roman" w:cs="Times New Roman"/>
          <w:sz w:val="24"/>
          <w:lang w:val="el-GR" w:eastAsia="el-GR" w:bidi="he-IL"/>
        </w:rPr>
      </w:pPr>
    </w:p>
    <w:p w14:paraId="2333382D" w14:textId="77777777" w:rsidR="00BD112B" w:rsidRPr="006133C5" w:rsidRDefault="00BD112B" w:rsidP="006133C5">
      <w:pPr>
        <w:tabs>
          <w:tab w:val="left" w:pos="567"/>
          <w:tab w:val="left" w:pos="1134"/>
          <w:tab w:val="left" w:pos="1701"/>
          <w:tab w:val="left" w:pos="2268"/>
        </w:tabs>
        <w:suppressAutoHyphens w:val="0"/>
        <w:spacing w:after="0" w:line="276" w:lineRule="auto"/>
        <w:rPr>
          <w:rFonts w:ascii="Times New Roman" w:hAnsi="Times New Roman" w:cs="Times New Roman"/>
          <w:sz w:val="24"/>
          <w:lang w:val="el-GR" w:eastAsia="el-GR" w:bidi="he-IL"/>
        </w:rPr>
      </w:pPr>
    </w:p>
    <w:p w14:paraId="7EFEDD14" w14:textId="77777777" w:rsidR="00BD112B" w:rsidRPr="005528AF" w:rsidRDefault="00BD112B" w:rsidP="005528AF">
      <w:pPr>
        <w:pStyle w:val="Heading2"/>
        <w:pBdr>
          <w:top w:val="none" w:sz="0" w:space="0" w:color="auto"/>
          <w:left w:val="none" w:sz="0" w:space="0" w:color="auto"/>
          <w:bottom w:val="single" w:sz="8" w:space="0" w:color="000080"/>
          <w:right w:val="none" w:sz="0" w:space="0" w:color="auto"/>
        </w:pBdr>
        <w:tabs>
          <w:tab w:val="clear" w:pos="567"/>
          <w:tab w:val="left" w:pos="0"/>
        </w:tabs>
        <w:spacing w:before="57" w:after="57"/>
        <w:ind w:left="0" w:firstLine="0"/>
        <w:rPr>
          <w:rFonts w:ascii="Calibri" w:hAnsi="Calibri" w:cs="Calibri"/>
          <w:lang w:val="el-GR"/>
        </w:rPr>
      </w:pPr>
      <w:r>
        <w:rPr>
          <w:lang w:val="el-GR"/>
        </w:rPr>
        <w:br w:type="page"/>
      </w:r>
      <w:bookmarkStart w:id="2" w:name="_Toc117191998"/>
      <w:r>
        <w:rPr>
          <w:rFonts w:ascii="Calibri" w:hAnsi="Calibri" w:cs="Calibri"/>
          <w:lang w:val="el-GR"/>
        </w:rPr>
        <w:lastRenderedPageBreak/>
        <w:t xml:space="preserve">ΠΑΡΑΡΤΗΜΑ </w:t>
      </w:r>
      <w:r w:rsidRPr="005528AF">
        <w:rPr>
          <w:rFonts w:ascii="Calibri" w:hAnsi="Calibri" w:cs="Calibri"/>
          <w:lang w:val="el-GR"/>
        </w:rPr>
        <w:t>V</w:t>
      </w:r>
      <w:r>
        <w:rPr>
          <w:rFonts w:ascii="Calibri" w:hAnsi="Calibri" w:cs="Calibri"/>
          <w:lang w:val="el-GR"/>
        </w:rPr>
        <w:t xml:space="preserve"> – ΥΠΟΔΕΙΓΜΑ ΟΙΚΟΝΟΜΙΚΗΣ ΠΡΟΣΦΟΡΑΣ</w:t>
      </w:r>
      <w:bookmarkEnd w:id="2"/>
    </w:p>
    <w:p w14:paraId="12743417" w14:textId="77777777" w:rsidR="00BD112B" w:rsidRPr="00ED7F1F" w:rsidRDefault="00BD112B" w:rsidP="00ED7F1F">
      <w:pPr>
        <w:jc w:val="center"/>
        <w:rPr>
          <w:b/>
          <w:lang w:val="el-GR"/>
        </w:rPr>
      </w:pPr>
      <w:r w:rsidRPr="00ED7F1F">
        <w:rPr>
          <w:b/>
          <w:lang w:val="el-GR"/>
        </w:rPr>
        <w:t>ΟΙΚΟΝΟΜΙΚΗ ΠΡΟΣΦΟΡΑ</w:t>
      </w:r>
    </w:p>
    <w:p w14:paraId="0EFF1885" w14:textId="77777777" w:rsidR="00BD112B" w:rsidRDefault="00BD112B" w:rsidP="00D770E7">
      <w:pPr>
        <w:spacing w:after="0"/>
        <w:ind w:left="-851" w:right="-765"/>
        <w:rPr>
          <w:lang w:val="el-GR"/>
        </w:rPr>
      </w:pPr>
      <w:r w:rsidRPr="00965D37">
        <w:rPr>
          <w:lang w:val="el-GR"/>
        </w:rPr>
        <w:t>Της εταιρείας με την επωνυμία ……………………..,  με ΑΦΜ:…………………….., Δ</w:t>
      </w:r>
      <w:r w:rsidRPr="00965D37">
        <w:t>OY</w:t>
      </w:r>
      <w:r w:rsidRPr="00965D37">
        <w:rPr>
          <w:lang w:val="el-GR"/>
        </w:rPr>
        <w:t xml:space="preserve">…………………….., Διεύθυνση …………………….., Τ.Κ. …………………….., </w:t>
      </w:r>
      <w:proofErr w:type="gramStart"/>
      <w:r w:rsidRPr="00965D37">
        <w:t>e</w:t>
      </w:r>
      <w:r w:rsidRPr="00965D37">
        <w:rPr>
          <w:lang w:val="el-GR"/>
        </w:rPr>
        <w:t>-</w:t>
      </w:r>
      <w:r w:rsidRPr="00965D37">
        <w:t>mail</w:t>
      </w:r>
      <w:proofErr w:type="gramEnd"/>
      <w:r w:rsidRPr="00965D37">
        <w:rPr>
          <w:lang w:val="el-GR"/>
        </w:rPr>
        <w:t>:…………………….. για τον ανοιχτό διεθνή ηλεκτρονικό διαγωνισμό για την προμήθεια «…»</w:t>
      </w:r>
    </w:p>
    <w:p w14:paraId="6B5C68B3" w14:textId="77777777" w:rsidR="00BD112B" w:rsidRDefault="00BD112B" w:rsidP="00D52B31">
      <w:pPr>
        <w:suppressAutoHyphens w:val="0"/>
        <w:autoSpaceDE w:val="0"/>
        <w:spacing w:before="57" w:after="57"/>
        <w:jc w:val="center"/>
        <w:rPr>
          <w:b/>
          <w:bCs/>
          <w:color w:val="000000"/>
          <w:szCs w:val="22"/>
          <w:lang w:val="el-GR"/>
        </w:rPr>
      </w:pPr>
      <w:r w:rsidRPr="00E62421">
        <w:rPr>
          <w:b/>
          <w:bCs/>
          <w:color w:val="000000"/>
          <w:szCs w:val="22"/>
          <w:lang w:val="el-GR"/>
        </w:rPr>
        <w:t>««ΑΠΟΚΕΝΤΡΩΜΕΝΕΣ ΠΡΟΜΗΘΕΙΣ ΤΡΟΦΙΜΩΝ ΚΑΙ ΒΑΣΙΚΗΣ ΥΛΙΚΗΣ ΣΥΝΔΡΟΜΗΣ, ΔΙΟΙΚΗΤΙΚΕΣ ΔΑΠΑΝΕΣ ΚΑΙ ΠΑΡΟΧΗ ΣΥΝΟΔΕΥΤΙΚΩΝ ΜΕΤΡΩΝ 2015-2016» - Κ.Σ. Π.Ε. ΒΟΡΕΙΟΥ ΤΟΜΕΑ / ΠΕΡΙΦΕΡΕΙΑ ΑΤΤΙΚΗΣ»</w:t>
      </w:r>
      <w:r w:rsidRPr="003F10CE">
        <w:rPr>
          <w:b/>
          <w:bCs/>
          <w:color w:val="000000"/>
          <w:szCs w:val="22"/>
          <w:lang w:val="el-GR"/>
        </w:rPr>
        <w:t xml:space="preserve"> </w:t>
      </w:r>
    </w:p>
    <w:p w14:paraId="532998AE" w14:textId="77777777" w:rsidR="00BD112B" w:rsidRDefault="00BD112B" w:rsidP="00D52B31">
      <w:pPr>
        <w:suppressAutoHyphens w:val="0"/>
        <w:autoSpaceDE w:val="0"/>
        <w:spacing w:before="57" w:after="57"/>
        <w:jc w:val="center"/>
        <w:rPr>
          <w:b/>
          <w:bCs/>
          <w:color w:val="000000"/>
          <w:szCs w:val="22"/>
          <w:lang w:val="el-GR"/>
        </w:rPr>
      </w:pPr>
      <w:r w:rsidRPr="003F10CE">
        <w:rPr>
          <w:b/>
          <w:bCs/>
          <w:color w:val="000000"/>
          <w:szCs w:val="22"/>
          <w:lang w:val="el-GR"/>
        </w:rPr>
        <w:t>με Κωδικό ΟΠΣ 5000220</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
        <w:gridCol w:w="2026"/>
        <w:gridCol w:w="933"/>
        <w:gridCol w:w="967"/>
        <w:gridCol w:w="1387"/>
        <w:gridCol w:w="1386"/>
        <w:gridCol w:w="1585"/>
        <w:gridCol w:w="659"/>
        <w:gridCol w:w="1006"/>
      </w:tblGrid>
      <w:tr w:rsidR="00BD112B" w:rsidRPr="00AA0251" w14:paraId="2BC7CCCA" w14:textId="77777777" w:rsidTr="00D770E7">
        <w:trPr>
          <w:trHeight w:val="294"/>
          <w:jc w:val="center"/>
        </w:trPr>
        <w:tc>
          <w:tcPr>
            <w:tcW w:w="10463" w:type="dxa"/>
            <w:gridSpan w:val="9"/>
            <w:shd w:val="clear" w:color="000000" w:fill="F2F2F2"/>
            <w:vAlign w:val="center"/>
          </w:tcPr>
          <w:p w14:paraId="7DD33C93" w14:textId="77777777" w:rsidR="00BD112B" w:rsidRPr="00AA0251" w:rsidRDefault="00BD112B" w:rsidP="00262ECF">
            <w:pPr>
              <w:suppressAutoHyphens w:val="0"/>
              <w:spacing w:after="0"/>
              <w:jc w:val="center"/>
              <w:rPr>
                <w:rFonts w:eastAsia="Times New Roman"/>
                <w:b/>
                <w:bCs/>
                <w:color w:val="000000"/>
                <w:lang w:val="el-GR" w:eastAsia="el-GR"/>
              </w:rPr>
            </w:pPr>
            <w:bookmarkStart w:id="3" w:name="_Hlk114332517"/>
            <w:r w:rsidRPr="00AA0251">
              <w:rPr>
                <w:rFonts w:eastAsia="Times New Roman"/>
                <w:b/>
                <w:bCs/>
                <w:szCs w:val="22"/>
                <w:lang w:eastAsia="el-GR"/>
              </w:rPr>
              <w:t>ΤΡΟΦΙΜΑ</w:t>
            </w:r>
          </w:p>
        </w:tc>
      </w:tr>
      <w:bookmarkEnd w:id="3"/>
      <w:tr w:rsidR="00BD112B" w:rsidRPr="00AA0251" w14:paraId="6A901B39" w14:textId="77777777" w:rsidTr="00D770E7">
        <w:trPr>
          <w:trHeight w:val="708"/>
          <w:jc w:val="center"/>
        </w:trPr>
        <w:tc>
          <w:tcPr>
            <w:tcW w:w="514" w:type="dxa"/>
            <w:vAlign w:val="center"/>
          </w:tcPr>
          <w:p w14:paraId="2B081EC0"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AA0251">
              <w:rPr>
                <w:rFonts w:eastAsia="Times New Roman"/>
                <w:b/>
                <w:bCs/>
                <w:color w:val="000000"/>
                <w:sz w:val="18"/>
                <w:szCs w:val="18"/>
                <w:lang w:val="en-US" w:eastAsia="el-GR"/>
              </w:rPr>
              <w:t>A/A</w:t>
            </w:r>
          </w:p>
        </w:tc>
        <w:tc>
          <w:tcPr>
            <w:tcW w:w="2125" w:type="dxa"/>
            <w:vAlign w:val="center"/>
          </w:tcPr>
          <w:p w14:paraId="71907C85"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Περιγρ</w:t>
            </w:r>
            <w:proofErr w:type="spellEnd"/>
            <w:r w:rsidRPr="00AA0251">
              <w:rPr>
                <w:rFonts w:eastAsia="Times New Roman"/>
                <w:b/>
                <w:bCs/>
                <w:color w:val="000000"/>
                <w:sz w:val="18"/>
                <w:szCs w:val="18"/>
                <w:lang w:eastAsia="el-GR"/>
              </w:rPr>
              <w:t xml:space="preserve">αφή </w:t>
            </w:r>
            <w:proofErr w:type="spellStart"/>
            <w:r w:rsidRPr="00AA0251">
              <w:rPr>
                <w:rFonts w:eastAsia="Times New Roman"/>
                <w:b/>
                <w:bCs/>
                <w:color w:val="000000"/>
                <w:sz w:val="18"/>
                <w:szCs w:val="18"/>
                <w:lang w:eastAsia="el-GR"/>
              </w:rPr>
              <w:t>Είδους</w:t>
            </w:r>
            <w:proofErr w:type="spellEnd"/>
          </w:p>
        </w:tc>
        <w:tc>
          <w:tcPr>
            <w:tcW w:w="726" w:type="dxa"/>
            <w:vAlign w:val="center"/>
          </w:tcPr>
          <w:p w14:paraId="4F05F32D"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Μονάδ</w:t>
            </w:r>
            <w:proofErr w:type="spellEnd"/>
            <w:r w:rsidRPr="00AA0251">
              <w:rPr>
                <w:rFonts w:eastAsia="Times New Roman"/>
                <w:b/>
                <w:bCs/>
                <w:color w:val="000000"/>
                <w:sz w:val="18"/>
                <w:szCs w:val="18"/>
                <w:lang w:eastAsia="el-GR"/>
              </w:rPr>
              <w:t xml:space="preserve">α </w:t>
            </w:r>
            <w:proofErr w:type="spellStart"/>
            <w:r w:rsidRPr="00AA0251">
              <w:rPr>
                <w:rFonts w:eastAsia="Times New Roman"/>
                <w:b/>
                <w:bCs/>
                <w:color w:val="000000"/>
                <w:sz w:val="18"/>
                <w:szCs w:val="18"/>
                <w:lang w:eastAsia="el-GR"/>
              </w:rPr>
              <w:t>μέτρησης</w:t>
            </w:r>
            <w:proofErr w:type="spellEnd"/>
          </w:p>
        </w:tc>
        <w:tc>
          <w:tcPr>
            <w:tcW w:w="967" w:type="dxa"/>
            <w:vAlign w:val="center"/>
          </w:tcPr>
          <w:p w14:paraId="324EDEBD"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Ποσότητ</w:t>
            </w:r>
            <w:proofErr w:type="spellEnd"/>
            <w:r w:rsidRPr="00AA0251">
              <w:rPr>
                <w:rFonts w:eastAsia="Times New Roman"/>
                <w:b/>
                <w:bCs/>
                <w:color w:val="000000"/>
                <w:sz w:val="18"/>
                <w:szCs w:val="18"/>
                <w:lang w:eastAsia="el-GR"/>
              </w:rPr>
              <w:t>α</w:t>
            </w:r>
          </w:p>
        </w:tc>
        <w:tc>
          <w:tcPr>
            <w:tcW w:w="1387" w:type="dxa"/>
            <w:vAlign w:val="center"/>
          </w:tcPr>
          <w:p w14:paraId="16C3C6E3"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Pr>
                <w:rFonts w:eastAsia="Times New Roman"/>
                <w:b/>
                <w:bCs/>
                <w:color w:val="000000"/>
                <w:sz w:val="18"/>
                <w:szCs w:val="18"/>
                <w:lang w:val="el-GR" w:eastAsia="el-GR"/>
              </w:rPr>
              <w:t>Προσφερόμενη</w:t>
            </w:r>
            <w:r w:rsidRPr="00D52B31">
              <w:rPr>
                <w:rFonts w:eastAsia="Times New Roman"/>
                <w:b/>
                <w:bCs/>
                <w:color w:val="000000"/>
                <w:sz w:val="18"/>
                <w:szCs w:val="18"/>
                <w:lang w:val="el-GR" w:eastAsia="el-GR"/>
              </w:rPr>
              <w:t xml:space="preserve"> Τιμή μονάδος χωρίς ΦΠΑ </w:t>
            </w:r>
          </w:p>
        </w:tc>
        <w:tc>
          <w:tcPr>
            <w:tcW w:w="1386" w:type="dxa"/>
            <w:vAlign w:val="center"/>
          </w:tcPr>
          <w:p w14:paraId="6FB1BE37" w14:textId="77777777" w:rsidR="00BD112B" w:rsidRPr="00576156" w:rsidRDefault="00BD112B" w:rsidP="00576156">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Προσφερόμενο</w:t>
            </w:r>
          </w:p>
          <w:p w14:paraId="10DB3653" w14:textId="77777777" w:rsidR="00BD112B" w:rsidRPr="00576156" w:rsidRDefault="00BD112B" w:rsidP="00576156">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ποσοστό</w:t>
            </w:r>
          </w:p>
          <w:p w14:paraId="44BFC8D2" w14:textId="77777777" w:rsidR="00BD112B" w:rsidRPr="00576156" w:rsidRDefault="00BD112B" w:rsidP="00576156">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έκπτωσης (%)</w:t>
            </w:r>
          </w:p>
        </w:tc>
        <w:tc>
          <w:tcPr>
            <w:tcW w:w="1627" w:type="dxa"/>
            <w:vAlign w:val="center"/>
          </w:tcPr>
          <w:p w14:paraId="0C8802C0" w14:textId="77777777" w:rsidR="00BD112B" w:rsidRPr="00576156" w:rsidRDefault="00BD112B" w:rsidP="00576156">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Σύνολο</w:t>
            </w:r>
          </w:p>
          <w:p w14:paraId="58DE26C9" w14:textId="77777777" w:rsidR="00BD112B" w:rsidRPr="00576156" w:rsidRDefault="00BD112B" w:rsidP="00576156">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(Ποσότητα *</w:t>
            </w:r>
          </w:p>
          <w:p w14:paraId="5D82DF35" w14:textId="77777777" w:rsidR="00BD112B" w:rsidRPr="00576156" w:rsidRDefault="00BD112B" w:rsidP="00576156">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Προσφερόμενη</w:t>
            </w:r>
          </w:p>
          <w:p w14:paraId="00B9ED91" w14:textId="77777777" w:rsidR="00BD112B" w:rsidRPr="00576156" w:rsidRDefault="00BD112B" w:rsidP="00D770E7">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τιμή) χωρίς</w:t>
            </w:r>
            <w:r>
              <w:rPr>
                <w:rFonts w:eastAsia="Times New Roman"/>
                <w:b/>
                <w:bCs/>
                <w:color w:val="000000"/>
                <w:sz w:val="18"/>
                <w:szCs w:val="18"/>
                <w:lang w:val="el-GR" w:eastAsia="el-GR"/>
              </w:rPr>
              <w:t xml:space="preserve"> </w:t>
            </w:r>
            <w:r w:rsidRPr="00576156">
              <w:rPr>
                <w:rFonts w:eastAsia="Times New Roman"/>
                <w:b/>
                <w:bCs/>
                <w:color w:val="000000"/>
                <w:sz w:val="18"/>
                <w:szCs w:val="18"/>
                <w:lang w:val="el-GR" w:eastAsia="el-GR"/>
              </w:rPr>
              <w:t>ΦΠΑ</w:t>
            </w:r>
          </w:p>
        </w:tc>
        <w:tc>
          <w:tcPr>
            <w:tcW w:w="675" w:type="dxa"/>
            <w:vAlign w:val="center"/>
          </w:tcPr>
          <w:p w14:paraId="77DB8A12"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AA0251">
              <w:rPr>
                <w:rFonts w:eastAsia="Times New Roman"/>
                <w:b/>
                <w:bCs/>
                <w:color w:val="000000"/>
                <w:sz w:val="18"/>
                <w:szCs w:val="18"/>
                <w:lang w:eastAsia="el-GR"/>
              </w:rPr>
              <w:t xml:space="preserve">ΦΠΑ </w:t>
            </w:r>
          </w:p>
        </w:tc>
        <w:tc>
          <w:tcPr>
            <w:tcW w:w="1056" w:type="dxa"/>
            <w:vAlign w:val="center"/>
          </w:tcPr>
          <w:p w14:paraId="3C4CCFCC" w14:textId="77777777" w:rsidR="00BD112B" w:rsidRPr="00576156" w:rsidRDefault="00BD112B" w:rsidP="00576156">
            <w:pPr>
              <w:suppressAutoHyphens w:val="0"/>
              <w:spacing w:after="0"/>
              <w:jc w:val="center"/>
              <w:rPr>
                <w:rFonts w:eastAsia="Times New Roman"/>
                <w:b/>
                <w:bCs/>
                <w:color w:val="000000"/>
                <w:sz w:val="18"/>
                <w:szCs w:val="18"/>
                <w:lang w:eastAsia="el-GR"/>
              </w:rPr>
            </w:pPr>
            <w:proofErr w:type="spellStart"/>
            <w:r w:rsidRPr="00576156">
              <w:rPr>
                <w:rFonts w:eastAsia="Times New Roman"/>
                <w:b/>
                <w:bCs/>
                <w:color w:val="000000"/>
                <w:sz w:val="18"/>
                <w:szCs w:val="18"/>
                <w:lang w:eastAsia="el-GR"/>
              </w:rPr>
              <w:t>Σύνολο</w:t>
            </w:r>
            <w:proofErr w:type="spellEnd"/>
            <w:r w:rsidRPr="00576156">
              <w:rPr>
                <w:rFonts w:eastAsia="Times New Roman"/>
                <w:b/>
                <w:bCs/>
                <w:color w:val="000000"/>
                <w:sz w:val="18"/>
                <w:szCs w:val="18"/>
                <w:lang w:eastAsia="el-GR"/>
              </w:rPr>
              <w:t xml:space="preserve"> </w:t>
            </w:r>
            <w:proofErr w:type="spellStart"/>
            <w:r w:rsidRPr="00576156">
              <w:rPr>
                <w:rFonts w:eastAsia="Times New Roman"/>
                <w:b/>
                <w:bCs/>
                <w:color w:val="000000"/>
                <w:sz w:val="18"/>
                <w:szCs w:val="18"/>
                <w:lang w:eastAsia="el-GR"/>
              </w:rPr>
              <w:t>με</w:t>
            </w:r>
            <w:proofErr w:type="spellEnd"/>
          </w:p>
          <w:p w14:paraId="69CCA2D8" w14:textId="77777777" w:rsidR="00BD112B" w:rsidRPr="00AA0251" w:rsidRDefault="00BD112B" w:rsidP="00576156">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eastAsia="el-GR"/>
              </w:rPr>
              <w:t>ΦΠΑ</w:t>
            </w:r>
          </w:p>
        </w:tc>
      </w:tr>
      <w:tr w:rsidR="00BD112B" w:rsidRPr="00AA0251" w14:paraId="63E229F8" w14:textId="77777777" w:rsidTr="00D770E7">
        <w:trPr>
          <w:trHeight w:val="500"/>
          <w:jc w:val="center"/>
        </w:trPr>
        <w:tc>
          <w:tcPr>
            <w:tcW w:w="514" w:type="dxa"/>
            <w:vAlign w:val="center"/>
          </w:tcPr>
          <w:p w14:paraId="357142FB" w14:textId="77777777" w:rsidR="00BD112B" w:rsidRPr="00AA0251" w:rsidRDefault="00BD112B" w:rsidP="00576156">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1</w:t>
            </w:r>
          </w:p>
        </w:tc>
        <w:tc>
          <w:tcPr>
            <w:tcW w:w="2125" w:type="dxa"/>
            <w:vAlign w:val="center"/>
          </w:tcPr>
          <w:p w14:paraId="552378E4" w14:textId="77777777" w:rsidR="00BD112B" w:rsidRPr="00AA0251" w:rsidRDefault="00BD112B" w:rsidP="00576156">
            <w:pPr>
              <w:suppressAutoHyphens w:val="0"/>
              <w:spacing w:after="0"/>
              <w:jc w:val="center"/>
              <w:rPr>
                <w:rFonts w:eastAsia="Times New Roman"/>
                <w:color w:val="000000"/>
                <w:sz w:val="18"/>
                <w:szCs w:val="18"/>
                <w:lang w:val="el-GR" w:eastAsia="el-GR"/>
              </w:rPr>
            </w:pPr>
            <w:r>
              <w:rPr>
                <w:color w:val="000000"/>
                <w:sz w:val="20"/>
                <w:szCs w:val="20"/>
                <w:lang w:val="el-GR"/>
              </w:rPr>
              <w:t>Ελαιόλαδο / 1</w:t>
            </w:r>
            <w:proofErr w:type="spellStart"/>
            <w:r>
              <w:rPr>
                <w:color w:val="000000"/>
                <w:sz w:val="20"/>
                <w:szCs w:val="20"/>
                <w:lang w:val="en-US"/>
              </w:rPr>
              <w:t>lt</w:t>
            </w:r>
            <w:proofErr w:type="spellEnd"/>
          </w:p>
        </w:tc>
        <w:tc>
          <w:tcPr>
            <w:tcW w:w="726" w:type="dxa"/>
            <w:vAlign w:val="center"/>
          </w:tcPr>
          <w:p w14:paraId="4CE19746" w14:textId="77777777" w:rsidR="00BD112B" w:rsidRPr="00162F91" w:rsidRDefault="00BD112B" w:rsidP="00576156">
            <w:pPr>
              <w:suppressAutoHyphens w:val="0"/>
              <w:spacing w:after="0"/>
              <w:jc w:val="center"/>
              <w:rPr>
                <w:rFonts w:eastAsia="Times New Roman"/>
                <w:color w:val="000000"/>
                <w:sz w:val="20"/>
                <w:szCs w:val="20"/>
                <w:lang w:val="el-GR" w:eastAsia="el-GR"/>
              </w:rPr>
            </w:pPr>
            <w:r>
              <w:rPr>
                <w:rFonts w:eastAsia="Times New Roman"/>
                <w:color w:val="000000"/>
                <w:sz w:val="20"/>
                <w:szCs w:val="20"/>
                <w:lang w:val="el-GR" w:eastAsia="el-GR"/>
              </w:rPr>
              <w:t>Λίτρο</w:t>
            </w:r>
          </w:p>
        </w:tc>
        <w:tc>
          <w:tcPr>
            <w:tcW w:w="967" w:type="dxa"/>
            <w:vAlign w:val="center"/>
          </w:tcPr>
          <w:p w14:paraId="0575271C" w14:textId="77777777" w:rsidR="00BD112B" w:rsidRPr="00162F91" w:rsidRDefault="00BD112B" w:rsidP="00576156">
            <w:pPr>
              <w:suppressAutoHyphens w:val="0"/>
              <w:spacing w:after="0"/>
              <w:jc w:val="center"/>
              <w:rPr>
                <w:rFonts w:eastAsia="Times New Roman"/>
                <w:color w:val="000000"/>
                <w:sz w:val="20"/>
                <w:szCs w:val="20"/>
                <w:lang w:val="el-GR" w:eastAsia="el-GR"/>
              </w:rPr>
            </w:pPr>
            <w:r w:rsidRPr="00162F91">
              <w:rPr>
                <w:color w:val="000000"/>
                <w:sz w:val="20"/>
                <w:szCs w:val="20"/>
              </w:rPr>
              <w:t>5758</w:t>
            </w:r>
          </w:p>
        </w:tc>
        <w:tc>
          <w:tcPr>
            <w:tcW w:w="1387" w:type="dxa"/>
            <w:vAlign w:val="center"/>
          </w:tcPr>
          <w:p w14:paraId="7A6A0601" w14:textId="77777777" w:rsidR="00BD112B" w:rsidRPr="004F28D7" w:rsidRDefault="00BD112B" w:rsidP="00576156">
            <w:pPr>
              <w:suppressAutoHyphens w:val="0"/>
              <w:spacing w:after="0"/>
              <w:jc w:val="center"/>
              <w:rPr>
                <w:rFonts w:eastAsia="Times New Roman"/>
                <w:color w:val="000000"/>
                <w:sz w:val="20"/>
                <w:szCs w:val="20"/>
                <w:lang w:val="en-US" w:eastAsia="el-GR"/>
              </w:rPr>
            </w:pPr>
          </w:p>
        </w:tc>
        <w:tc>
          <w:tcPr>
            <w:tcW w:w="1386" w:type="dxa"/>
            <w:vAlign w:val="center"/>
          </w:tcPr>
          <w:p w14:paraId="50755457" w14:textId="77777777" w:rsidR="00BD112B" w:rsidRDefault="00BD112B" w:rsidP="00576156">
            <w:pPr>
              <w:suppressAutoHyphens w:val="0"/>
              <w:spacing w:after="0"/>
              <w:jc w:val="center"/>
              <w:rPr>
                <w:color w:val="000000"/>
                <w:sz w:val="20"/>
                <w:szCs w:val="20"/>
              </w:rPr>
            </w:pPr>
          </w:p>
        </w:tc>
        <w:tc>
          <w:tcPr>
            <w:tcW w:w="1627" w:type="dxa"/>
            <w:vAlign w:val="center"/>
          </w:tcPr>
          <w:p w14:paraId="403170BC" w14:textId="77777777" w:rsidR="00BD112B" w:rsidRPr="004F28D7" w:rsidRDefault="00BD112B" w:rsidP="00576156">
            <w:pPr>
              <w:suppressAutoHyphens w:val="0"/>
              <w:spacing w:after="0"/>
              <w:jc w:val="center"/>
              <w:rPr>
                <w:rFonts w:eastAsia="Times New Roman"/>
                <w:color w:val="000000"/>
                <w:sz w:val="20"/>
                <w:szCs w:val="20"/>
                <w:lang w:val="el-GR" w:eastAsia="el-GR"/>
              </w:rPr>
            </w:pPr>
          </w:p>
        </w:tc>
        <w:tc>
          <w:tcPr>
            <w:tcW w:w="675" w:type="dxa"/>
            <w:vAlign w:val="center"/>
          </w:tcPr>
          <w:p w14:paraId="43BEC20D" w14:textId="77777777" w:rsidR="00BD112B" w:rsidRPr="00576156" w:rsidRDefault="00BD112B" w:rsidP="00576156">
            <w:pPr>
              <w:suppressAutoHyphens w:val="0"/>
              <w:spacing w:after="0"/>
              <w:jc w:val="center"/>
              <w:rPr>
                <w:color w:val="000000"/>
                <w:sz w:val="20"/>
                <w:szCs w:val="20"/>
              </w:rPr>
            </w:pPr>
            <w:r w:rsidRPr="00576156">
              <w:rPr>
                <w:sz w:val="20"/>
                <w:szCs w:val="20"/>
              </w:rPr>
              <w:t>13%</w:t>
            </w:r>
          </w:p>
        </w:tc>
        <w:tc>
          <w:tcPr>
            <w:tcW w:w="1056" w:type="dxa"/>
            <w:vAlign w:val="center"/>
          </w:tcPr>
          <w:p w14:paraId="082739D4" w14:textId="77777777" w:rsidR="00BD112B" w:rsidRPr="004F28D7" w:rsidRDefault="00BD112B" w:rsidP="00576156">
            <w:pPr>
              <w:suppressAutoHyphens w:val="0"/>
              <w:spacing w:after="0"/>
              <w:jc w:val="center"/>
              <w:rPr>
                <w:rFonts w:eastAsia="Times New Roman"/>
                <w:b/>
                <w:bCs/>
                <w:color w:val="000000"/>
                <w:sz w:val="20"/>
                <w:szCs w:val="20"/>
                <w:lang w:val="el-GR" w:eastAsia="el-GR"/>
              </w:rPr>
            </w:pPr>
          </w:p>
        </w:tc>
      </w:tr>
      <w:tr w:rsidR="00BD112B" w:rsidRPr="00AA0251" w14:paraId="7E189012" w14:textId="77777777" w:rsidTr="005536D5">
        <w:trPr>
          <w:trHeight w:val="470"/>
          <w:jc w:val="center"/>
        </w:trPr>
        <w:tc>
          <w:tcPr>
            <w:tcW w:w="514" w:type="dxa"/>
            <w:vAlign w:val="center"/>
          </w:tcPr>
          <w:p w14:paraId="7670F285" w14:textId="77777777" w:rsidR="00BD112B" w:rsidRPr="008E3B48" w:rsidRDefault="00BD112B" w:rsidP="00576156">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2</w:t>
            </w:r>
          </w:p>
        </w:tc>
        <w:tc>
          <w:tcPr>
            <w:tcW w:w="2125" w:type="dxa"/>
            <w:vAlign w:val="center"/>
          </w:tcPr>
          <w:p w14:paraId="6614D9F1" w14:textId="77777777" w:rsidR="00BD112B" w:rsidRPr="00AA0251" w:rsidRDefault="00BD112B" w:rsidP="00576156">
            <w:pPr>
              <w:suppressAutoHyphens w:val="0"/>
              <w:spacing w:after="0"/>
              <w:jc w:val="center"/>
              <w:rPr>
                <w:rFonts w:eastAsia="Times New Roman"/>
                <w:color w:val="000000"/>
                <w:sz w:val="18"/>
                <w:szCs w:val="18"/>
                <w:lang w:val="el-GR" w:eastAsia="el-GR"/>
              </w:rPr>
            </w:pPr>
            <w:r w:rsidRPr="003F10CE">
              <w:rPr>
                <w:color w:val="000000"/>
                <w:sz w:val="20"/>
                <w:szCs w:val="20"/>
                <w:lang w:val="el-GR"/>
              </w:rPr>
              <w:t xml:space="preserve">Αλεύρι για όλες τις χρήσεις /1.000 </w:t>
            </w:r>
            <w:r>
              <w:rPr>
                <w:color w:val="000000"/>
                <w:sz w:val="20"/>
                <w:szCs w:val="20"/>
              </w:rPr>
              <w:t>gr</w:t>
            </w:r>
          </w:p>
        </w:tc>
        <w:tc>
          <w:tcPr>
            <w:tcW w:w="726" w:type="dxa"/>
            <w:vAlign w:val="center"/>
          </w:tcPr>
          <w:p w14:paraId="48F9D5AE" w14:textId="77777777" w:rsidR="00BD112B" w:rsidRPr="004F28D7" w:rsidRDefault="00BD112B" w:rsidP="00576156">
            <w:pPr>
              <w:suppressAutoHyphens w:val="0"/>
              <w:spacing w:after="0"/>
              <w:jc w:val="left"/>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vAlign w:val="center"/>
          </w:tcPr>
          <w:p w14:paraId="338759F7" w14:textId="77777777" w:rsidR="00BD112B" w:rsidRPr="00162F91" w:rsidRDefault="00BD112B" w:rsidP="00576156">
            <w:pPr>
              <w:suppressAutoHyphens w:val="0"/>
              <w:spacing w:after="0"/>
              <w:jc w:val="center"/>
              <w:rPr>
                <w:rFonts w:eastAsia="Times New Roman"/>
                <w:color w:val="000000"/>
                <w:sz w:val="20"/>
                <w:szCs w:val="20"/>
                <w:lang w:val="el-GR" w:eastAsia="el-GR"/>
              </w:rPr>
            </w:pPr>
            <w:r w:rsidRPr="00162F91">
              <w:rPr>
                <w:color w:val="000000"/>
                <w:sz w:val="20"/>
                <w:szCs w:val="20"/>
              </w:rPr>
              <w:t>5758</w:t>
            </w:r>
          </w:p>
        </w:tc>
        <w:tc>
          <w:tcPr>
            <w:tcW w:w="1387" w:type="dxa"/>
            <w:vAlign w:val="center"/>
          </w:tcPr>
          <w:p w14:paraId="6A9325D4" w14:textId="77777777" w:rsidR="00BD112B" w:rsidRPr="004F28D7" w:rsidRDefault="00BD112B" w:rsidP="00576156">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2A1F32B3" w14:textId="77777777" w:rsidR="00BD112B" w:rsidRDefault="00BD112B" w:rsidP="00576156">
            <w:pPr>
              <w:suppressAutoHyphens w:val="0"/>
              <w:spacing w:after="0"/>
              <w:jc w:val="center"/>
              <w:rPr>
                <w:color w:val="000000"/>
                <w:sz w:val="20"/>
                <w:szCs w:val="20"/>
              </w:rPr>
            </w:pPr>
          </w:p>
        </w:tc>
        <w:tc>
          <w:tcPr>
            <w:tcW w:w="1627" w:type="dxa"/>
            <w:vAlign w:val="center"/>
          </w:tcPr>
          <w:p w14:paraId="09E8BA19" w14:textId="77777777" w:rsidR="00BD112B" w:rsidRPr="004F28D7" w:rsidRDefault="00BD112B" w:rsidP="00576156">
            <w:pPr>
              <w:suppressAutoHyphens w:val="0"/>
              <w:spacing w:after="0"/>
              <w:jc w:val="center"/>
              <w:rPr>
                <w:rFonts w:eastAsia="Times New Roman"/>
                <w:color w:val="000000"/>
                <w:sz w:val="20"/>
                <w:szCs w:val="20"/>
                <w:lang w:val="el-GR" w:eastAsia="el-GR"/>
              </w:rPr>
            </w:pPr>
          </w:p>
        </w:tc>
        <w:tc>
          <w:tcPr>
            <w:tcW w:w="675" w:type="dxa"/>
            <w:vAlign w:val="center"/>
          </w:tcPr>
          <w:p w14:paraId="403805FB" w14:textId="77777777" w:rsidR="00BD112B" w:rsidRPr="00576156" w:rsidRDefault="00BD112B" w:rsidP="00576156">
            <w:pPr>
              <w:suppressAutoHyphens w:val="0"/>
              <w:spacing w:after="0"/>
              <w:jc w:val="center"/>
              <w:rPr>
                <w:color w:val="000000"/>
                <w:sz w:val="20"/>
                <w:szCs w:val="20"/>
              </w:rPr>
            </w:pPr>
            <w:r w:rsidRPr="00576156">
              <w:rPr>
                <w:sz w:val="20"/>
                <w:szCs w:val="20"/>
              </w:rPr>
              <w:t>13%</w:t>
            </w:r>
          </w:p>
        </w:tc>
        <w:tc>
          <w:tcPr>
            <w:tcW w:w="1056" w:type="dxa"/>
            <w:vAlign w:val="center"/>
          </w:tcPr>
          <w:p w14:paraId="404A512A" w14:textId="77777777" w:rsidR="00BD112B" w:rsidRPr="004F28D7" w:rsidRDefault="00BD112B" w:rsidP="00576156">
            <w:pPr>
              <w:suppressAutoHyphens w:val="0"/>
              <w:spacing w:after="0"/>
              <w:jc w:val="center"/>
              <w:rPr>
                <w:rFonts w:eastAsia="Times New Roman"/>
                <w:b/>
                <w:bCs/>
                <w:color w:val="000000"/>
                <w:sz w:val="20"/>
                <w:szCs w:val="20"/>
                <w:lang w:val="el-GR" w:eastAsia="el-GR"/>
              </w:rPr>
            </w:pPr>
          </w:p>
        </w:tc>
      </w:tr>
      <w:tr w:rsidR="00BD112B" w:rsidRPr="00AA0251" w14:paraId="7B2F74B8" w14:textId="77777777" w:rsidTr="005536D5">
        <w:trPr>
          <w:trHeight w:val="470"/>
          <w:jc w:val="center"/>
        </w:trPr>
        <w:tc>
          <w:tcPr>
            <w:tcW w:w="514" w:type="dxa"/>
            <w:vAlign w:val="center"/>
          </w:tcPr>
          <w:p w14:paraId="0F5BFE40" w14:textId="77777777" w:rsidR="00BD112B" w:rsidRPr="00AA0251" w:rsidRDefault="00BD112B" w:rsidP="00576156">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3</w:t>
            </w:r>
          </w:p>
        </w:tc>
        <w:tc>
          <w:tcPr>
            <w:tcW w:w="2125" w:type="dxa"/>
            <w:vAlign w:val="center"/>
          </w:tcPr>
          <w:p w14:paraId="57358C87" w14:textId="77777777" w:rsidR="00BD112B" w:rsidRPr="00AA0251" w:rsidRDefault="00BD112B" w:rsidP="00576156">
            <w:pPr>
              <w:suppressAutoHyphens w:val="0"/>
              <w:spacing w:after="0"/>
              <w:jc w:val="center"/>
              <w:rPr>
                <w:rFonts w:eastAsia="Times New Roman"/>
                <w:color w:val="000000"/>
                <w:sz w:val="18"/>
                <w:szCs w:val="18"/>
                <w:lang w:val="el-GR" w:eastAsia="el-GR"/>
              </w:rPr>
            </w:pPr>
            <w:proofErr w:type="spellStart"/>
            <w:r>
              <w:rPr>
                <w:color w:val="000000"/>
                <w:sz w:val="20"/>
                <w:szCs w:val="20"/>
              </w:rPr>
              <w:t>Γάλ</w:t>
            </w:r>
            <w:proofErr w:type="spellEnd"/>
            <w:r>
              <w:rPr>
                <w:color w:val="000000"/>
                <w:sz w:val="20"/>
                <w:szCs w:val="20"/>
              </w:rPr>
              <w:t>α εβαπ</w:t>
            </w:r>
            <w:proofErr w:type="spellStart"/>
            <w:r>
              <w:rPr>
                <w:color w:val="000000"/>
                <w:sz w:val="20"/>
                <w:szCs w:val="20"/>
              </w:rPr>
              <w:t>ορέ</w:t>
            </w:r>
            <w:proofErr w:type="spellEnd"/>
            <w:r>
              <w:rPr>
                <w:color w:val="000000"/>
                <w:sz w:val="20"/>
                <w:szCs w:val="20"/>
              </w:rPr>
              <w:t xml:space="preserve"> /</w:t>
            </w:r>
            <w:proofErr w:type="spellStart"/>
            <w:r>
              <w:rPr>
                <w:color w:val="000000"/>
                <w:sz w:val="20"/>
                <w:szCs w:val="20"/>
              </w:rPr>
              <w:t>τουλάχιστον</w:t>
            </w:r>
            <w:proofErr w:type="spellEnd"/>
            <w:r>
              <w:rPr>
                <w:color w:val="000000"/>
                <w:sz w:val="20"/>
                <w:szCs w:val="20"/>
              </w:rPr>
              <w:t xml:space="preserve"> 400 gr</w:t>
            </w:r>
          </w:p>
        </w:tc>
        <w:tc>
          <w:tcPr>
            <w:tcW w:w="726" w:type="dxa"/>
            <w:vAlign w:val="center"/>
          </w:tcPr>
          <w:p w14:paraId="3C5D087C" w14:textId="77777777" w:rsidR="00BD112B" w:rsidRPr="004F28D7" w:rsidRDefault="00BD112B" w:rsidP="00576156">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vAlign w:val="center"/>
          </w:tcPr>
          <w:p w14:paraId="581B5709" w14:textId="77777777" w:rsidR="00BD112B" w:rsidRPr="00162F91" w:rsidRDefault="00BD112B" w:rsidP="00576156">
            <w:pPr>
              <w:suppressAutoHyphens w:val="0"/>
              <w:spacing w:after="0"/>
              <w:jc w:val="center"/>
              <w:rPr>
                <w:rFonts w:eastAsia="Times New Roman"/>
                <w:color w:val="000000"/>
                <w:sz w:val="20"/>
                <w:szCs w:val="20"/>
                <w:lang w:val="el-GR" w:eastAsia="el-GR"/>
              </w:rPr>
            </w:pPr>
            <w:r w:rsidRPr="00162F91">
              <w:rPr>
                <w:color w:val="000000"/>
                <w:sz w:val="20"/>
                <w:szCs w:val="20"/>
              </w:rPr>
              <w:t>5758</w:t>
            </w:r>
          </w:p>
        </w:tc>
        <w:tc>
          <w:tcPr>
            <w:tcW w:w="1387" w:type="dxa"/>
            <w:vAlign w:val="center"/>
          </w:tcPr>
          <w:p w14:paraId="2BE6D3E1" w14:textId="77777777" w:rsidR="00BD112B" w:rsidRPr="004F28D7" w:rsidRDefault="00BD112B" w:rsidP="00576156">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515B2FE3" w14:textId="77777777" w:rsidR="00BD112B" w:rsidRDefault="00BD112B" w:rsidP="00576156">
            <w:pPr>
              <w:suppressAutoHyphens w:val="0"/>
              <w:spacing w:after="0"/>
              <w:jc w:val="center"/>
              <w:rPr>
                <w:color w:val="000000"/>
                <w:sz w:val="20"/>
                <w:szCs w:val="20"/>
              </w:rPr>
            </w:pPr>
          </w:p>
        </w:tc>
        <w:tc>
          <w:tcPr>
            <w:tcW w:w="1627" w:type="dxa"/>
            <w:vAlign w:val="center"/>
          </w:tcPr>
          <w:p w14:paraId="3248E671" w14:textId="77777777" w:rsidR="00BD112B" w:rsidRPr="004F28D7" w:rsidRDefault="00BD112B" w:rsidP="00576156">
            <w:pPr>
              <w:suppressAutoHyphens w:val="0"/>
              <w:spacing w:after="0"/>
              <w:jc w:val="center"/>
              <w:rPr>
                <w:rFonts w:eastAsia="Times New Roman"/>
                <w:color w:val="000000"/>
                <w:sz w:val="20"/>
                <w:szCs w:val="20"/>
                <w:lang w:val="el-GR" w:eastAsia="el-GR"/>
              </w:rPr>
            </w:pPr>
          </w:p>
        </w:tc>
        <w:tc>
          <w:tcPr>
            <w:tcW w:w="675" w:type="dxa"/>
            <w:vAlign w:val="center"/>
          </w:tcPr>
          <w:p w14:paraId="31BD41C3" w14:textId="77777777" w:rsidR="00BD112B" w:rsidRPr="00576156" w:rsidRDefault="00BD112B" w:rsidP="00576156">
            <w:pPr>
              <w:suppressAutoHyphens w:val="0"/>
              <w:spacing w:after="0"/>
              <w:jc w:val="center"/>
              <w:rPr>
                <w:color w:val="000000"/>
                <w:sz w:val="20"/>
                <w:szCs w:val="20"/>
              </w:rPr>
            </w:pPr>
            <w:r w:rsidRPr="00576156">
              <w:rPr>
                <w:sz w:val="20"/>
                <w:szCs w:val="20"/>
              </w:rPr>
              <w:t>13%</w:t>
            </w:r>
          </w:p>
        </w:tc>
        <w:tc>
          <w:tcPr>
            <w:tcW w:w="1056" w:type="dxa"/>
            <w:vAlign w:val="center"/>
          </w:tcPr>
          <w:p w14:paraId="44909EF8" w14:textId="77777777" w:rsidR="00BD112B" w:rsidRPr="004F28D7" w:rsidRDefault="00BD112B" w:rsidP="00576156">
            <w:pPr>
              <w:suppressAutoHyphens w:val="0"/>
              <w:spacing w:after="0"/>
              <w:jc w:val="center"/>
              <w:rPr>
                <w:rFonts w:eastAsia="Times New Roman"/>
                <w:b/>
                <w:bCs/>
                <w:color w:val="000000"/>
                <w:sz w:val="20"/>
                <w:szCs w:val="20"/>
                <w:lang w:val="el-GR" w:eastAsia="el-GR"/>
              </w:rPr>
            </w:pPr>
          </w:p>
        </w:tc>
      </w:tr>
      <w:tr w:rsidR="00BD112B" w:rsidRPr="00AA0251" w14:paraId="3DB44B20" w14:textId="77777777" w:rsidTr="005536D5">
        <w:trPr>
          <w:trHeight w:val="470"/>
          <w:jc w:val="center"/>
        </w:trPr>
        <w:tc>
          <w:tcPr>
            <w:tcW w:w="514" w:type="dxa"/>
            <w:vAlign w:val="center"/>
          </w:tcPr>
          <w:p w14:paraId="669DB4DF" w14:textId="77777777" w:rsidR="00BD112B" w:rsidRPr="00AA0251" w:rsidRDefault="00BD112B" w:rsidP="00576156">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4</w:t>
            </w:r>
          </w:p>
        </w:tc>
        <w:tc>
          <w:tcPr>
            <w:tcW w:w="2125" w:type="dxa"/>
            <w:vAlign w:val="center"/>
          </w:tcPr>
          <w:p w14:paraId="4B30BCEE" w14:textId="77777777" w:rsidR="00BD112B" w:rsidRPr="00AA0251" w:rsidRDefault="00BD112B" w:rsidP="00576156">
            <w:pPr>
              <w:suppressAutoHyphens w:val="0"/>
              <w:spacing w:after="0"/>
              <w:jc w:val="center"/>
              <w:rPr>
                <w:rFonts w:eastAsia="Times New Roman"/>
                <w:color w:val="000000"/>
                <w:sz w:val="18"/>
                <w:szCs w:val="18"/>
                <w:lang w:val="el-GR" w:eastAsia="el-GR"/>
              </w:rPr>
            </w:pPr>
            <w:r>
              <w:rPr>
                <w:color w:val="000000"/>
                <w:sz w:val="20"/>
                <w:szCs w:val="20"/>
              </w:rPr>
              <w:t>Φα</w:t>
            </w:r>
            <w:proofErr w:type="spellStart"/>
            <w:r>
              <w:rPr>
                <w:color w:val="000000"/>
                <w:sz w:val="20"/>
                <w:szCs w:val="20"/>
              </w:rPr>
              <w:t>σόλι</w:t>
            </w:r>
            <w:proofErr w:type="spellEnd"/>
            <w:r>
              <w:rPr>
                <w:color w:val="000000"/>
                <w:sz w:val="20"/>
                <w:szCs w:val="20"/>
              </w:rPr>
              <w:t>α /500gr</w:t>
            </w:r>
          </w:p>
        </w:tc>
        <w:tc>
          <w:tcPr>
            <w:tcW w:w="726" w:type="dxa"/>
            <w:vAlign w:val="center"/>
          </w:tcPr>
          <w:p w14:paraId="27CCE236" w14:textId="77777777" w:rsidR="00BD112B" w:rsidRPr="004F28D7" w:rsidRDefault="00BD112B" w:rsidP="00576156">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vAlign w:val="center"/>
          </w:tcPr>
          <w:p w14:paraId="7A0EECBB" w14:textId="77777777" w:rsidR="00BD112B" w:rsidRPr="00162F91" w:rsidRDefault="00BD112B" w:rsidP="00576156">
            <w:pPr>
              <w:suppressAutoHyphens w:val="0"/>
              <w:spacing w:after="0"/>
              <w:jc w:val="center"/>
              <w:rPr>
                <w:rFonts w:eastAsia="Times New Roman"/>
                <w:color w:val="000000"/>
                <w:sz w:val="20"/>
                <w:szCs w:val="20"/>
                <w:lang w:val="el-GR" w:eastAsia="el-GR"/>
              </w:rPr>
            </w:pPr>
            <w:r w:rsidRPr="00162F91">
              <w:rPr>
                <w:color w:val="000000"/>
                <w:sz w:val="20"/>
                <w:szCs w:val="20"/>
              </w:rPr>
              <w:t>5758</w:t>
            </w:r>
          </w:p>
        </w:tc>
        <w:tc>
          <w:tcPr>
            <w:tcW w:w="1387" w:type="dxa"/>
            <w:vAlign w:val="center"/>
          </w:tcPr>
          <w:p w14:paraId="299CCE33" w14:textId="77777777" w:rsidR="00BD112B" w:rsidRPr="004F28D7" w:rsidRDefault="00BD112B" w:rsidP="00576156">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7F9F5590" w14:textId="77777777" w:rsidR="00BD112B" w:rsidRDefault="00BD112B" w:rsidP="00576156">
            <w:pPr>
              <w:suppressAutoHyphens w:val="0"/>
              <w:spacing w:after="0"/>
              <w:jc w:val="center"/>
              <w:rPr>
                <w:color w:val="000000"/>
                <w:sz w:val="20"/>
                <w:szCs w:val="20"/>
              </w:rPr>
            </w:pPr>
          </w:p>
        </w:tc>
        <w:tc>
          <w:tcPr>
            <w:tcW w:w="1627" w:type="dxa"/>
            <w:vAlign w:val="center"/>
          </w:tcPr>
          <w:p w14:paraId="1EA269C1" w14:textId="77777777" w:rsidR="00BD112B" w:rsidRPr="004F28D7" w:rsidRDefault="00BD112B" w:rsidP="00576156">
            <w:pPr>
              <w:suppressAutoHyphens w:val="0"/>
              <w:spacing w:after="0"/>
              <w:jc w:val="center"/>
              <w:rPr>
                <w:rFonts w:eastAsia="Times New Roman"/>
                <w:color w:val="000000"/>
                <w:sz w:val="20"/>
                <w:szCs w:val="20"/>
                <w:lang w:val="el-GR" w:eastAsia="el-GR"/>
              </w:rPr>
            </w:pPr>
          </w:p>
        </w:tc>
        <w:tc>
          <w:tcPr>
            <w:tcW w:w="675" w:type="dxa"/>
            <w:vAlign w:val="center"/>
          </w:tcPr>
          <w:p w14:paraId="57BFCF14" w14:textId="77777777" w:rsidR="00BD112B" w:rsidRPr="00576156" w:rsidRDefault="00BD112B" w:rsidP="00576156">
            <w:pPr>
              <w:suppressAutoHyphens w:val="0"/>
              <w:spacing w:after="0"/>
              <w:jc w:val="center"/>
              <w:rPr>
                <w:color w:val="000000"/>
                <w:sz w:val="20"/>
                <w:szCs w:val="20"/>
              </w:rPr>
            </w:pPr>
            <w:r w:rsidRPr="00576156">
              <w:rPr>
                <w:sz w:val="20"/>
                <w:szCs w:val="20"/>
              </w:rPr>
              <w:t>13%</w:t>
            </w:r>
          </w:p>
        </w:tc>
        <w:tc>
          <w:tcPr>
            <w:tcW w:w="1056" w:type="dxa"/>
            <w:vAlign w:val="center"/>
          </w:tcPr>
          <w:p w14:paraId="7478146B" w14:textId="77777777" w:rsidR="00BD112B" w:rsidRPr="004F28D7" w:rsidRDefault="00BD112B" w:rsidP="00576156">
            <w:pPr>
              <w:suppressAutoHyphens w:val="0"/>
              <w:spacing w:after="0"/>
              <w:jc w:val="center"/>
              <w:rPr>
                <w:rFonts w:eastAsia="Times New Roman"/>
                <w:b/>
                <w:bCs/>
                <w:color w:val="000000"/>
                <w:sz w:val="20"/>
                <w:szCs w:val="20"/>
                <w:lang w:val="el-GR" w:eastAsia="el-GR"/>
              </w:rPr>
            </w:pPr>
          </w:p>
        </w:tc>
      </w:tr>
      <w:tr w:rsidR="00BD112B" w:rsidRPr="00AA0251" w14:paraId="51B272B0" w14:textId="77777777" w:rsidTr="005536D5">
        <w:trPr>
          <w:trHeight w:val="294"/>
          <w:jc w:val="center"/>
        </w:trPr>
        <w:tc>
          <w:tcPr>
            <w:tcW w:w="514" w:type="dxa"/>
            <w:vAlign w:val="center"/>
          </w:tcPr>
          <w:p w14:paraId="48B2E703" w14:textId="77777777" w:rsidR="00BD112B" w:rsidRPr="00AA0251" w:rsidRDefault="00BD112B" w:rsidP="00576156">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5</w:t>
            </w:r>
          </w:p>
        </w:tc>
        <w:tc>
          <w:tcPr>
            <w:tcW w:w="2125" w:type="dxa"/>
            <w:vAlign w:val="center"/>
          </w:tcPr>
          <w:p w14:paraId="12553682" w14:textId="77777777" w:rsidR="00BD112B" w:rsidRPr="00AA0251" w:rsidRDefault="00BD112B" w:rsidP="00576156">
            <w:pPr>
              <w:suppressAutoHyphens w:val="0"/>
              <w:spacing w:after="0"/>
              <w:jc w:val="center"/>
              <w:rPr>
                <w:rFonts w:eastAsia="Times New Roman"/>
                <w:color w:val="000000"/>
                <w:sz w:val="18"/>
                <w:szCs w:val="18"/>
                <w:lang w:val="el-GR" w:eastAsia="el-GR"/>
              </w:rPr>
            </w:pPr>
            <w:r>
              <w:rPr>
                <w:color w:val="000000"/>
                <w:sz w:val="20"/>
                <w:szCs w:val="20"/>
              </w:rPr>
              <w:t>Φα</w:t>
            </w:r>
            <w:proofErr w:type="spellStart"/>
            <w:r>
              <w:rPr>
                <w:color w:val="000000"/>
                <w:sz w:val="20"/>
                <w:szCs w:val="20"/>
              </w:rPr>
              <w:t>κές</w:t>
            </w:r>
            <w:proofErr w:type="spellEnd"/>
            <w:r>
              <w:rPr>
                <w:color w:val="000000"/>
                <w:sz w:val="20"/>
                <w:szCs w:val="20"/>
              </w:rPr>
              <w:t xml:space="preserve"> /500gr </w:t>
            </w:r>
          </w:p>
        </w:tc>
        <w:tc>
          <w:tcPr>
            <w:tcW w:w="726" w:type="dxa"/>
            <w:vAlign w:val="center"/>
          </w:tcPr>
          <w:p w14:paraId="6A18D996" w14:textId="77777777" w:rsidR="00BD112B" w:rsidRPr="004F28D7" w:rsidRDefault="00BD112B" w:rsidP="00576156">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vAlign w:val="center"/>
          </w:tcPr>
          <w:p w14:paraId="566050D1" w14:textId="77777777" w:rsidR="00BD112B" w:rsidRPr="00162F91" w:rsidRDefault="00BD112B" w:rsidP="00576156">
            <w:pPr>
              <w:suppressAutoHyphens w:val="0"/>
              <w:spacing w:after="0"/>
              <w:jc w:val="center"/>
              <w:rPr>
                <w:rFonts w:eastAsia="Times New Roman"/>
                <w:color w:val="000000"/>
                <w:sz w:val="20"/>
                <w:szCs w:val="20"/>
                <w:lang w:val="el-GR" w:eastAsia="el-GR"/>
              </w:rPr>
            </w:pPr>
            <w:r w:rsidRPr="00162F91">
              <w:rPr>
                <w:color w:val="000000"/>
                <w:sz w:val="20"/>
                <w:szCs w:val="20"/>
              </w:rPr>
              <w:t>5758</w:t>
            </w:r>
          </w:p>
        </w:tc>
        <w:tc>
          <w:tcPr>
            <w:tcW w:w="1387" w:type="dxa"/>
            <w:vAlign w:val="center"/>
          </w:tcPr>
          <w:p w14:paraId="48094F65" w14:textId="77777777" w:rsidR="00BD112B" w:rsidRPr="004F28D7" w:rsidRDefault="00BD112B" w:rsidP="00576156">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2837BDFE" w14:textId="77777777" w:rsidR="00BD112B" w:rsidRDefault="00BD112B" w:rsidP="00576156">
            <w:pPr>
              <w:suppressAutoHyphens w:val="0"/>
              <w:spacing w:after="0"/>
              <w:jc w:val="center"/>
              <w:rPr>
                <w:color w:val="000000"/>
                <w:sz w:val="20"/>
                <w:szCs w:val="20"/>
              </w:rPr>
            </w:pPr>
          </w:p>
        </w:tc>
        <w:tc>
          <w:tcPr>
            <w:tcW w:w="1627" w:type="dxa"/>
            <w:vAlign w:val="center"/>
          </w:tcPr>
          <w:p w14:paraId="7D808D1D" w14:textId="77777777" w:rsidR="00BD112B" w:rsidRPr="004F28D7" w:rsidRDefault="00BD112B" w:rsidP="00576156">
            <w:pPr>
              <w:suppressAutoHyphens w:val="0"/>
              <w:spacing w:after="0"/>
              <w:jc w:val="center"/>
              <w:rPr>
                <w:rFonts w:eastAsia="Times New Roman"/>
                <w:color w:val="000000"/>
                <w:sz w:val="20"/>
                <w:szCs w:val="20"/>
                <w:lang w:val="el-GR" w:eastAsia="el-GR"/>
              </w:rPr>
            </w:pPr>
          </w:p>
        </w:tc>
        <w:tc>
          <w:tcPr>
            <w:tcW w:w="675" w:type="dxa"/>
            <w:vAlign w:val="center"/>
          </w:tcPr>
          <w:p w14:paraId="47B29B8E" w14:textId="77777777" w:rsidR="00BD112B" w:rsidRPr="00576156" w:rsidRDefault="00BD112B" w:rsidP="00576156">
            <w:pPr>
              <w:suppressAutoHyphens w:val="0"/>
              <w:spacing w:after="0"/>
              <w:jc w:val="center"/>
              <w:rPr>
                <w:color w:val="000000"/>
                <w:sz w:val="20"/>
                <w:szCs w:val="20"/>
              </w:rPr>
            </w:pPr>
            <w:r w:rsidRPr="00576156">
              <w:rPr>
                <w:sz w:val="20"/>
                <w:szCs w:val="20"/>
              </w:rPr>
              <w:t>13%</w:t>
            </w:r>
          </w:p>
        </w:tc>
        <w:tc>
          <w:tcPr>
            <w:tcW w:w="1056" w:type="dxa"/>
            <w:vAlign w:val="center"/>
          </w:tcPr>
          <w:p w14:paraId="2A06608B" w14:textId="77777777" w:rsidR="00BD112B" w:rsidRPr="004F28D7" w:rsidRDefault="00BD112B" w:rsidP="00576156">
            <w:pPr>
              <w:suppressAutoHyphens w:val="0"/>
              <w:spacing w:after="0"/>
              <w:jc w:val="center"/>
              <w:rPr>
                <w:rFonts w:eastAsia="Times New Roman"/>
                <w:b/>
                <w:bCs/>
                <w:color w:val="000000"/>
                <w:sz w:val="20"/>
                <w:szCs w:val="20"/>
                <w:lang w:val="el-GR" w:eastAsia="el-GR"/>
              </w:rPr>
            </w:pPr>
          </w:p>
        </w:tc>
      </w:tr>
      <w:tr w:rsidR="00BD112B" w:rsidRPr="00AA0251" w14:paraId="580802D8" w14:textId="77777777" w:rsidTr="005536D5">
        <w:trPr>
          <w:trHeight w:val="294"/>
          <w:jc w:val="center"/>
        </w:trPr>
        <w:tc>
          <w:tcPr>
            <w:tcW w:w="514" w:type="dxa"/>
            <w:vAlign w:val="center"/>
          </w:tcPr>
          <w:p w14:paraId="45E69AA3" w14:textId="77777777" w:rsidR="00BD112B" w:rsidRPr="00AA0251" w:rsidRDefault="00BD112B" w:rsidP="00576156">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6</w:t>
            </w:r>
          </w:p>
        </w:tc>
        <w:tc>
          <w:tcPr>
            <w:tcW w:w="2125" w:type="dxa"/>
            <w:vAlign w:val="center"/>
          </w:tcPr>
          <w:p w14:paraId="3AC72ABE" w14:textId="77777777" w:rsidR="00BD112B" w:rsidRPr="00AA0251" w:rsidRDefault="00BD112B" w:rsidP="00576156">
            <w:pPr>
              <w:suppressAutoHyphens w:val="0"/>
              <w:spacing w:after="0"/>
              <w:jc w:val="center"/>
              <w:rPr>
                <w:rFonts w:eastAsia="Times New Roman"/>
                <w:color w:val="000000"/>
                <w:sz w:val="18"/>
                <w:szCs w:val="18"/>
                <w:lang w:val="el-GR" w:eastAsia="el-GR"/>
              </w:rPr>
            </w:pPr>
            <w:proofErr w:type="spellStart"/>
            <w:r>
              <w:rPr>
                <w:color w:val="000000"/>
                <w:sz w:val="20"/>
                <w:szCs w:val="20"/>
              </w:rPr>
              <w:t>Ρύζι</w:t>
            </w:r>
            <w:proofErr w:type="spellEnd"/>
            <w:r>
              <w:rPr>
                <w:color w:val="000000"/>
                <w:sz w:val="20"/>
                <w:szCs w:val="20"/>
              </w:rPr>
              <w:t xml:space="preserve"> /500 gr</w:t>
            </w:r>
          </w:p>
        </w:tc>
        <w:tc>
          <w:tcPr>
            <w:tcW w:w="726" w:type="dxa"/>
            <w:vAlign w:val="center"/>
          </w:tcPr>
          <w:p w14:paraId="05BF9877" w14:textId="77777777" w:rsidR="00BD112B" w:rsidRPr="004F28D7" w:rsidRDefault="00BD112B" w:rsidP="00576156">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vAlign w:val="center"/>
          </w:tcPr>
          <w:p w14:paraId="2248ADC0" w14:textId="77777777" w:rsidR="00BD112B" w:rsidRPr="00162F91" w:rsidRDefault="00BD112B" w:rsidP="00576156">
            <w:pPr>
              <w:suppressAutoHyphens w:val="0"/>
              <w:spacing w:after="0"/>
              <w:jc w:val="center"/>
              <w:rPr>
                <w:rFonts w:eastAsia="Times New Roman"/>
                <w:color w:val="000000"/>
                <w:sz w:val="20"/>
                <w:szCs w:val="20"/>
                <w:lang w:val="el-GR" w:eastAsia="el-GR"/>
              </w:rPr>
            </w:pPr>
            <w:r w:rsidRPr="00162F91">
              <w:rPr>
                <w:color w:val="000000"/>
                <w:sz w:val="20"/>
                <w:szCs w:val="20"/>
              </w:rPr>
              <w:t>5758</w:t>
            </w:r>
          </w:p>
        </w:tc>
        <w:tc>
          <w:tcPr>
            <w:tcW w:w="1387" w:type="dxa"/>
            <w:vAlign w:val="center"/>
          </w:tcPr>
          <w:p w14:paraId="593E7225" w14:textId="77777777" w:rsidR="00BD112B" w:rsidRPr="004F28D7" w:rsidRDefault="00BD112B" w:rsidP="00576156">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4BADD5A6" w14:textId="77777777" w:rsidR="00BD112B" w:rsidRDefault="00BD112B" w:rsidP="00576156">
            <w:pPr>
              <w:suppressAutoHyphens w:val="0"/>
              <w:spacing w:after="0"/>
              <w:jc w:val="center"/>
              <w:rPr>
                <w:color w:val="000000"/>
                <w:sz w:val="20"/>
                <w:szCs w:val="20"/>
              </w:rPr>
            </w:pPr>
          </w:p>
        </w:tc>
        <w:tc>
          <w:tcPr>
            <w:tcW w:w="1627" w:type="dxa"/>
            <w:vAlign w:val="center"/>
          </w:tcPr>
          <w:p w14:paraId="66EA23D5" w14:textId="77777777" w:rsidR="00BD112B" w:rsidRPr="004F28D7" w:rsidRDefault="00BD112B" w:rsidP="00576156">
            <w:pPr>
              <w:suppressAutoHyphens w:val="0"/>
              <w:spacing w:after="0"/>
              <w:jc w:val="center"/>
              <w:rPr>
                <w:rFonts w:eastAsia="Times New Roman"/>
                <w:color w:val="000000"/>
                <w:sz w:val="20"/>
                <w:szCs w:val="20"/>
                <w:lang w:val="el-GR" w:eastAsia="el-GR"/>
              </w:rPr>
            </w:pPr>
          </w:p>
        </w:tc>
        <w:tc>
          <w:tcPr>
            <w:tcW w:w="675" w:type="dxa"/>
            <w:vAlign w:val="center"/>
          </w:tcPr>
          <w:p w14:paraId="3F6D9D1D" w14:textId="77777777" w:rsidR="00BD112B" w:rsidRPr="00576156" w:rsidRDefault="00BD112B" w:rsidP="00576156">
            <w:pPr>
              <w:suppressAutoHyphens w:val="0"/>
              <w:spacing w:after="0"/>
              <w:jc w:val="center"/>
              <w:rPr>
                <w:color w:val="000000"/>
                <w:sz w:val="20"/>
                <w:szCs w:val="20"/>
              </w:rPr>
            </w:pPr>
            <w:r w:rsidRPr="00576156">
              <w:rPr>
                <w:sz w:val="20"/>
                <w:szCs w:val="20"/>
              </w:rPr>
              <w:t>13%</w:t>
            </w:r>
          </w:p>
        </w:tc>
        <w:tc>
          <w:tcPr>
            <w:tcW w:w="1056" w:type="dxa"/>
            <w:vAlign w:val="center"/>
          </w:tcPr>
          <w:p w14:paraId="6B31293D" w14:textId="77777777" w:rsidR="00BD112B" w:rsidRPr="004F28D7" w:rsidRDefault="00BD112B" w:rsidP="00576156">
            <w:pPr>
              <w:suppressAutoHyphens w:val="0"/>
              <w:spacing w:after="0"/>
              <w:jc w:val="center"/>
              <w:rPr>
                <w:rFonts w:eastAsia="Times New Roman"/>
                <w:b/>
                <w:bCs/>
                <w:color w:val="000000"/>
                <w:sz w:val="20"/>
                <w:szCs w:val="20"/>
                <w:lang w:val="el-GR" w:eastAsia="el-GR"/>
              </w:rPr>
            </w:pPr>
          </w:p>
        </w:tc>
      </w:tr>
      <w:tr w:rsidR="00BD112B" w:rsidRPr="00AA0251" w14:paraId="3EDD9356" w14:textId="77777777" w:rsidTr="005536D5">
        <w:trPr>
          <w:trHeight w:val="412"/>
          <w:jc w:val="center"/>
        </w:trPr>
        <w:tc>
          <w:tcPr>
            <w:tcW w:w="514" w:type="dxa"/>
            <w:vAlign w:val="center"/>
          </w:tcPr>
          <w:p w14:paraId="4661F1B5" w14:textId="77777777" w:rsidR="00BD112B" w:rsidRPr="00AA0251" w:rsidRDefault="00BD112B" w:rsidP="00576156">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7</w:t>
            </w:r>
          </w:p>
        </w:tc>
        <w:tc>
          <w:tcPr>
            <w:tcW w:w="2125" w:type="dxa"/>
            <w:vAlign w:val="center"/>
          </w:tcPr>
          <w:p w14:paraId="36829368" w14:textId="77777777" w:rsidR="00BD112B" w:rsidRPr="00AA0251" w:rsidRDefault="00BD112B" w:rsidP="00576156">
            <w:pPr>
              <w:suppressAutoHyphens w:val="0"/>
              <w:spacing w:after="0"/>
              <w:jc w:val="center"/>
              <w:rPr>
                <w:rFonts w:eastAsia="Times New Roman"/>
                <w:color w:val="000000"/>
                <w:sz w:val="18"/>
                <w:szCs w:val="18"/>
                <w:lang w:val="el-GR" w:eastAsia="el-GR"/>
              </w:rPr>
            </w:pPr>
            <w:proofErr w:type="spellStart"/>
            <w:r>
              <w:rPr>
                <w:color w:val="000000"/>
                <w:sz w:val="20"/>
                <w:szCs w:val="20"/>
              </w:rPr>
              <w:t>Ζυμ</w:t>
            </w:r>
            <w:proofErr w:type="spellEnd"/>
            <w:r>
              <w:rPr>
                <w:color w:val="000000"/>
                <w:sz w:val="20"/>
                <w:szCs w:val="20"/>
              </w:rPr>
              <w:t>αρικά (σπα</w:t>
            </w:r>
            <w:proofErr w:type="spellStart"/>
            <w:r>
              <w:rPr>
                <w:color w:val="000000"/>
                <w:sz w:val="20"/>
                <w:szCs w:val="20"/>
              </w:rPr>
              <w:t>γγέτι</w:t>
            </w:r>
            <w:proofErr w:type="spellEnd"/>
            <w:r>
              <w:rPr>
                <w:color w:val="000000"/>
                <w:sz w:val="20"/>
                <w:szCs w:val="20"/>
              </w:rPr>
              <w:t xml:space="preserve"> </w:t>
            </w:r>
            <w:proofErr w:type="spellStart"/>
            <w:r>
              <w:rPr>
                <w:color w:val="000000"/>
                <w:sz w:val="20"/>
                <w:szCs w:val="20"/>
              </w:rPr>
              <w:t>Νο</w:t>
            </w:r>
            <w:proofErr w:type="spellEnd"/>
            <w:r>
              <w:rPr>
                <w:color w:val="000000"/>
                <w:sz w:val="20"/>
                <w:szCs w:val="20"/>
              </w:rPr>
              <w:t xml:space="preserve"> 6)/500 gr</w:t>
            </w:r>
          </w:p>
        </w:tc>
        <w:tc>
          <w:tcPr>
            <w:tcW w:w="726" w:type="dxa"/>
            <w:vAlign w:val="center"/>
          </w:tcPr>
          <w:p w14:paraId="4A5DD0C7" w14:textId="77777777" w:rsidR="00BD112B" w:rsidRPr="004F28D7" w:rsidRDefault="00BD112B" w:rsidP="00576156">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vAlign w:val="center"/>
          </w:tcPr>
          <w:p w14:paraId="0C1F2D86" w14:textId="77777777" w:rsidR="00BD112B" w:rsidRPr="00162F91" w:rsidRDefault="00BD112B" w:rsidP="00576156">
            <w:pPr>
              <w:suppressAutoHyphens w:val="0"/>
              <w:spacing w:after="0"/>
              <w:jc w:val="center"/>
              <w:rPr>
                <w:rFonts w:eastAsia="Times New Roman"/>
                <w:color w:val="000000"/>
                <w:sz w:val="20"/>
                <w:szCs w:val="20"/>
                <w:lang w:val="el-GR" w:eastAsia="el-GR"/>
              </w:rPr>
            </w:pPr>
            <w:r w:rsidRPr="00162F91">
              <w:rPr>
                <w:color w:val="000000"/>
                <w:sz w:val="20"/>
                <w:szCs w:val="20"/>
              </w:rPr>
              <w:t>5758</w:t>
            </w:r>
          </w:p>
        </w:tc>
        <w:tc>
          <w:tcPr>
            <w:tcW w:w="1387" w:type="dxa"/>
            <w:vAlign w:val="center"/>
          </w:tcPr>
          <w:p w14:paraId="23222F3E" w14:textId="77777777" w:rsidR="00BD112B" w:rsidRPr="004F28D7" w:rsidRDefault="00BD112B" w:rsidP="00576156">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717B34E3" w14:textId="77777777" w:rsidR="00BD112B" w:rsidRDefault="00BD112B" w:rsidP="00576156">
            <w:pPr>
              <w:suppressAutoHyphens w:val="0"/>
              <w:spacing w:after="0"/>
              <w:jc w:val="center"/>
              <w:rPr>
                <w:color w:val="000000"/>
                <w:sz w:val="20"/>
                <w:szCs w:val="20"/>
              </w:rPr>
            </w:pPr>
          </w:p>
        </w:tc>
        <w:tc>
          <w:tcPr>
            <w:tcW w:w="1627" w:type="dxa"/>
            <w:vAlign w:val="center"/>
          </w:tcPr>
          <w:p w14:paraId="1EA8E0BA" w14:textId="77777777" w:rsidR="00BD112B" w:rsidRPr="004F28D7" w:rsidRDefault="00BD112B" w:rsidP="00576156">
            <w:pPr>
              <w:suppressAutoHyphens w:val="0"/>
              <w:spacing w:after="0"/>
              <w:jc w:val="center"/>
              <w:rPr>
                <w:rFonts w:eastAsia="Times New Roman"/>
                <w:color w:val="000000"/>
                <w:sz w:val="20"/>
                <w:szCs w:val="20"/>
                <w:lang w:val="el-GR" w:eastAsia="el-GR"/>
              </w:rPr>
            </w:pPr>
          </w:p>
        </w:tc>
        <w:tc>
          <w:tcPr>
            <w:tcW w:w="675" w:type="dxa"/>
            <w:vAlign w:val="center"/>
          </w:tcPr>
          <w:p w14:paraId="4FC20793" w14:textId="77777777" w:rsidR="00BD112B" w:rsidRPr="00576156" w:rsidRDefault="00BD112B" w:rsidP="00576156">
            <w:pPr>
              <w:suppressAutoHyphens w:val="0"/>
              <w:spacing w:after="0"/>
              <w:jc w:val="center"/>
              <w:rPr>
                <w:color w:val="000000"/>
                <w:sz w:val="20"/>
                <w:szCs w:val="20"/>
              </w:rPr>
            </w:pPr>
            <w:r w:rsidRPr="00576156">
              <w:rPr>
                <w:sz w:val="20"/>
                <w:szCs w:val="20"/>
              </w:rPr>
              <w:t>13%</w:t>
            </w:r>
          </w:p>
        </w:tc>
        <w:tc>
          <w:tcPr>
            <w:tcW w:w="1056" w:type="dxa"/>
            <w:vAlign w:val="center"/>
          </w:tcPr>
          <w:p w14:paraId="61A98198" w14:textId="77777777" w:rsidR="00BD112B" w:rsidRPr="004F28D7" w:rsidRDefault="00BD112B" w:rsidP="00576156">
            <w:pPr>
              <w:suppressAutoHyphens w:val="0"/>
              <w:spacing w:after="0"/>
              <w:jc w:val="center"/>
              <w:rPr>
                <w:rFonts w:eastAsia="Times New Roman"/>
                <w:b/>
                <w:bCs/>
                <w:color w:val="000000"/>
                <w:sz w:val="20"/>
                <w:szCs w:val="20"/>
                <w:lang w:val="el-GR" w:eastAsia="el-GR"/>
              </w:rPr>
            </w:pPr>
          </w:p>
        </w:tc>
      </w:tr>
      <w:tr w:rsidR="00BD112B" w:rsidRPr="00AA0251" w14:paraId="7302F9BB" w14:textId="77777777" w:rsidTr="005536D5">
        <w:trPr>
          <w:trHeight w:val="470"/>
          <w:jc w:val="center"/>
        </w:trPr>
        <w:tc>
          <w:tcPr>
            <w:tcW w:w="514" w:type="dxa"/>
            <w:vAlign w:val="center"/>
          </w:tcPr>
          <w:p w14:paraId="556A3264" w14:textId="77777777" w:rsidR="00BD112B" w:rsidRPr="00AA0251" w:rsidRDefault="00BD112B" w:rsidP="00576156">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8</w:t>
            </w:r>
          </w:p>
        </w:tc>
        <w:tc>
          <w:tcPr>
            <w:tcW w:w="2125" w:type="dxa"/>
            <w:vAlign w:val="center"/>
          </w:tcPr>
          <w:p w14:paraId="661C1299" w14:textId="77777777" w:rsidR="00BD112B" w:rsidRPr="00AA0251" w:rsidRDefault="00BD112B" w:rsidP="00576156">
            <w:pPr>
              <w:suppressAutoHyphens w:val="0"/>
              <w:spacing w:after="0"/>
              <w:jc w:val="center"/>
              <w:rPr>
                <w:rFonts w:eastAsia="Times New Roman"/>
                <w:color w:val="000000"/>
                <w:sz w:val="18"/>
                <w:szCs w:val="18"/>
                <w:lang w:val="el-GR" w:eastAsia="el-GR"/>
              </w:rPr>
            </w:pPr>
            <w:proofErr w:type="spellStart"/>
            <w:r>
              <w:rPr>
                <w:color w:val="000000"/>
                <w:sz w:val="20"/>
                <w:szCs w:val="20"/>
              </w:rPr>
              <w:t>Κριθ</w:t>
            </w:r>
            <w:proofErr w:type="spellEnd"/>
            <w:r>
              <w:rPr>
                <w:color w:val="000000"/>
                <w:sz w:val="20"/>
                <w:szCs w:val="20"/>
              </w:rPr>
              <w:t xml:space="preserve">αράκι </w:t>
            </w:r>
            <w:proofErr w:type="spellStart"/>
            <w:r>
              <w:rPr>
                <w:color w:val="000000"/>
                <w:sz w:val="20"/>
                <w:szCs w:val="20"/>
              </w:rPr>
              <w:t>μέτριο</w:t>
            </w:r>
            <w:proofErr w:type="spellEnd"/>
            <w:r>
              <w:rPr>
                <w:color w:val="000000"/>
                <w:sz w:val="20"/>
                <w:szCs w:val="20"/>
              </w:rPr>
              <w:t xml:space="preserve"> 500γρ</w:t>
            </w:r>
          </w:p>
        </w:tc>
        <w:tc>
          <w:tcPr>
            <w:tcW w:w="726" w:type="dxa"/>
            <w:vAlign w:val="center"/>
          </w:tcPr>
          <w:p w14:paraId="5E02637A" w14:textId="77777777" w:rsidR="00BD112B" w:rsidRPr="004F28D7" w:rsidRDefault="00BD112B" w:rsidP="00576156">
            <w:pPr>
              <w:suppressAutoHyphens w:val="0"/>
              <w:spacing w:after="0"/>
              <w:jc w:val="left"/>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vAlign w:val="center"/>
          </w:tcPr>
          <w:p w14:paraId="1CAF2EBE" w14:textId="77777777" w:rsidR="00BD112B" w:rsidRPr="00162F91" w:rsidRDefault="00BD112B" w:rsidP="00576156">
            <w:pPr>
              <w:suppressAutoHyphens w:val="0"/>
              <w:spacing w:after="0"/>
              <w:jc w:val="center"/>
              <w:rPr>
                <w:rFonts w:eastAsia="Times New Roman"/>
                <w:color w:val="000000"/>
                <w:sz w:val="20"/>
                <w:szCs w:val="20"/>
                <w:lang w:val="el-GR" w:eastAsia="el-GR"/>
              </w:rPr>
            </w:pPr>
            <w:r w:rsidRPr="00162F91">
              <w:rPr>
                <w:color w:val="000000"/>
                <w:sz w:val="20"/>
                <w:szCs w:val="20"/>
              </w:rPr>
              <w:t>5758</w:t>
            </w:r>
          </w:p>
        </w:tc>
        <w:tc>
          <w:tcPr>
            <w:tcW w:w="1387" w:type="dxa"/>
            <w:vAlign w:val="center"/>
          </w:tcPr>
          <w:p w14:paraId="07A0E653" w14:textId="77777777" w:rsidR="00BD112B" w:rsidRPr="004F28D7" w:rsidRDefault="00BD112B" w:rsidP="00576156">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42B0B394" w14:textId="77777777" w:rsidR="00BD112B" w:rsidRDefault="00BD112B" w:rsidP="00576156">
            <w:pPr>
              <w:suppressAutoHyphens w:val="0"/>
              <w:spacing w:after="0"/>
              <w:jc w:val="center"/>
              <w:rPr>
                <w:color w:val="000000"/>
                <w:sz w:val="20"/>
                <w:szCs w:val="20"/>
              </w:rPr>
            </w:pPr>
          </w:p>
        </w:tc>
        <w:tc>
          <w:tcPr>
            <w:tcW w:w="1627" w:type="dxa"/>
            <w:vAlign w:val="center"/>
          </w:tcPr>
          <w:p w14:paraId="0FE5FBCD" w14:textId="77777777" w:rsidR="00BD112B" w:rsidRPr="004F28D7" w:rsidRDefault="00BD112B" w:rsidP="00576156">
            <w:pPr>
              <w:suppressAutoHyphens w:val="0"/>
              <w:spacing w:after="0"/>
              <w:jc w:val="center"/>
              <w:rPr>
                <w:rFonts w:eastAsia="Times New Roman"/>
                <w:color w:val="000000"/>
                <w:sz w:val="20"/>
                <w:szCs w:val="20"/>
                <w:lang w:val="el-GR" w:eastAsia="el-GR"/>
              </w:rPr>
            </w:pPr>
          </w:p>
        </w:tc>
        <w:tc>
          <w:tcPr>
            <w:tcW w:w="675" w:type="dxa"/>
            <w:vAlign w:val="center"/>
          </w:tcPr>
          <w:p w14:paraId="04F9A272" w14:textId="77777777" w:rsidR="00BD112B" w:rsidRPr="00576156" w:rsidRDefault="00BD112B" w:rsidP="00576156">
            <w:pPr>
              <w:suppressAutoHyphens w:val="0"/>
              <w:spacing w:after="0"/>
              <w:jc w:val="center"/>
              <w:rPr>
                <w:color w:val="000000"/>
                <w:sz w:val="20"/>
                <w:szCs w:val="20"/>
              </w:rPr>
            </w:pPr>
            <w:r w:rsidRPr="00576156">
              <w:rPr>
                <w:sz w:val="20"/>
                <w:szCs w:val="20"/>
              </w:rPr>
              <w:t>13%</w:t>
            </w:r>
          </w:p>
        </w:tc>
        <w:tc>
          <w:tcPr>
            <w:tcW w:w="1056" w:type="dxa"/>
            <w:vAlign w:val="center"/>
          </w:tcPr>
          <w:p w14:paraId="77D9A103" w14:textId="77777777" w:rsidR="00BD112B" w:rsidRPr="004F28D7" w:rsidRDefault="00BD112B" w:rsidP="00576156">
            <w:pPr>
              <w:suppressAutoHyphens w:val="0"/>
              <w:spacing w:after="0"/>
              <w:jc w:val="center"/>
              <w:rPr>
                <w:rFonts w:eastAsia="Times New Roman"/>
                <w:b/>
                <w:bCs/>
                <w:color w:val="000000"/>
                <w:sz w:val="20"/>
                <w:szCs w:val="20"/>
                <w:lang w:val="el-GR" w:eastAsia="el-GR"/>
              </w:rPr>
            </w:pPr>
          </w:p>
        </w:tc>
      </w:tr>
      <w:tr w:rsidR="00BD112B" w:rsidRPr="00AA0251" w14:paraId="664379D7" w14:textId="77777777" w:rsidTr="005536D5">
        <w:trPr>
          <w:trHeight w:val="530"/>
          <w:jc w:val="center"/>
        </w:trPr>
        <w:tc>
          <w:tcPr>
            <w:tcW w:w="514" w:type="dxa"/>
            <w:vAlign w:val="center"/>
          </w:tcPr>
          <w:p w14:paraId="54336EB2" w14:textId="77777777" w:rsidR="00BD112B" w:rsidRPr="00AA0251" w:rsidRDefault="00BD112B" w:rsidP="00576156">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9</w:t>
            </w:r>
          </w:p>
        </w:tc>
        <w:tc>
          <w:tcPr>
            <w:tcW w:w="2125" w:type="dxa"/>
            <w:vAlign w:val="center"/>
          </w:tcPr>
          <w:p w14:paraId="542A94EE" w14:textId="77777777" w:rsidR="00BD112B" w:rsidRPr="00E71B8A" w:rsidRDefault="00BD112B" w:rsidP="00576156">
            <w:pPr>
              <w:suppressAutoHyphens w:val="0"/>
              <w:spacing w:after="0"/>
              <w:jc w:val="center"/>
              <w:rPr>
                <w:rFonts w:eastAsia="Times New Roman"/>
                <w:color w:val="000000"/>
                <w:sz w:val="18"/>
                <w:szCs w:val="18"/>
                <w:lang w:val="el-GR" w:eastAsia="el-GR"/>
              </w:rPr>
            </w:pPr>
            <w:r w:rsidRPr="00E71B8A">
              <w:rPr>
                <w:bCs/>
                <w:sz w:val="20"/>
                <w:szCs w:val="20"/>
                <w:lang w:val="el-GR" w:eastAsia="el-GR"/>
              </w:rPr>
              <w:t>Ελαφρά συμπυκνωμένος χυμός τομάτας</w:t>
            </w:r>
            <w:r w:rsidRPr="00E71B8A">
              <w:rPr>
                <w:color w:val="000000"/>
                <w:sz w:val="20"/>
                <w:szCs w:val="20"/>
                <w:lang w:val="el-GR"/>
              </w:rPr>
              <w:t xml:space="preserve"> 500 </w:t>
            </w:r>
            <w:proofErr w:type="spellStart"/>
            <w:r w:rsidRPr="00E71B8A">
              <w:rPr>
                <w:color w:val="000000"/>
                <w:sz w:val="20"/>
                <w:szCs w:val="20"/>
                <w:lang w:val="el-GR"/>
              </w:rPr>
              <w:t>γρ</w:t>
            </w:r>
            <w:proofErr w:type="spellEnd"/>
          </w:p>
        </w:tc>
        <w:tc>
          <w:tcPr>
            <w:tcW w:w="726" w:type="dxa"/>
            <w:vAlign w:val="center"/>
          </w:tcPr>
          <w:p w14:paraId="00A04861" w14:textId="77777777" w:rsidR="00BD112B" w:rsidRPr="004F28D7" w:rsidRDefault="00BD112B" w:rsidP="00576156">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vAlign w:val="center"/>
          </w:tcPr>
          <w:p w14:paraId="20056384" w14:textId="77777777" w:rsidR="00BD112B" w:rsidRPr="00162F91" w:rsidRDefault="00BD112B" w:rsidP="00576156">
            <w:pPr>
              <w:suppressAutoHyphens w:val="0"/>
              <w:spacing w:after="0"/>
              <w:jc w:val="center"/>
              <w:rPr>
                <w:rFonts w:eastAsia="Times New Roman"/>
                <w:color w:val="000000"/>
                <w:sz w:val="20"/>
                <w:szCs w:val="20"/>
                <w:lang w:val="el-GR" w:eastAsia="el-GR"/>
              </w:rPr>
            </w:pPr>
            <w:r w:rsidRPr="00162F91">
              <w:rPr>
                <w:color w:val="000000"/>
                <w:sz w:val="20"/>
                <w:szCs w:val="20"/>
              </w:rPr>
              <w:t>5758</w:t>
            </w:r>
          </w:p>
        </w:tc>
        <w:tc>
          <w:tcPr>
            <w:tcW w:w="1387" w:type="dxa"/>
            <w:vAlign w:val="center"/>
          </w:tcPr>
          <w:p w14:paraId="09C7943A" w14:textId="77777777" w:rsidR="00BD112B" w:rsidRPr="004F28D7" w:rsidRDefault="00BD112B" w:rsidP="00576156">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488E28CF" w14:textId="77777777" w:rsidR="00BD112B" w:rsidRDefault="00BD112B" w:rsidP="00576156">
            <w:pPr>
              <w:suppressAutoHyphens w:val="0"/>
              <w:spacing w:after="0"/>
              <w:jc w:val="center"/>
              <w:rPr>
                <w:color w:val="000000"/>
                <w:sz w:val="20"/>
                <w:szCs w:val="20"/>
              </w:rPr>
            </w:pPr>
          </w:p>
        </w:tc>
        <w:tc>
          <w:tcPr>
            <w:tcW w:w="1627" w:type="dxa"/>
            <w:vAlign w:val="center"/>
          </w:tcPr>
          <w:p w14:paraId="10C06415" w14:textId="77777777" w:rsidR="00BD112B" w:rsidRPr="004F28D7" w:rsidRDefault="00BD112B" w:rsidP="00576156">
            <w:pPr>
              <w:suppressAutoHyphens w:val="0"/>
              <w:spacing w:after="0"/>
              <w:jc w:val="center"/>
              <w:rPr>
                <w:rFonts w:eastAsia="Times New Roman"/>
                <w:color w:val="000000"/>
                <w:sz w:val="20"/>
                <w:szCs w:val="20"/>
                <w:lang w:val="el-GR" w:eastAsia="el-GR"/>
              </w:rPr>
            </w:pPr>
          </w:p>
        </w:tc>
        <w:tc>
          <w:tcPr>
            <w:tcW w:w="675" w:type="dxa"/>
            <w:vAlign w:val="center"/>
          </w:tcPr>
          <w:p w14:paraId="3FCC3160" w14:textId="77777777" w:rsidR="00BD112B" w:rsidRPr="00576156" w:rsidRDefault="00BD112B" w:rsidP="00576156">
            <w:pPr>
              <w:suppressAutoHyphens w:val="0"/>
              <w:spacing w:after="0"/>
              <w:jc w:val="center"/>
              <w:rPr>
                <w:color w:val="000000"/>
                <w:sz w:val="20"/>
                <w:szCs w:val="20"/>
              </w:rPr>
            </w:pPr>
            <w:r w:rsidRPr="00576156">
              <w:rPr>
                <w:sz w:val="20"/>
                <w:szCs w:val="20"/>
              </w:rPr>
              <w:t>13%</w:t>
            </w:r>
          </w:p>
        </w:tc>
        <w:tc>
          <w:tcPr>
            <w:tcW w:w="1056" w:type="dxa"/>
            <w:vAlign w:val="center"/>
          </w:tcPr>
          <w:p w14:paraId="178F0F1D" w14:textId="77777777" w:rsidR="00BD112B" w:rsidRPr="004F28D7" w:rsidRDefault="00BD112B" w:rsidP="00576156">
            <w:pPr>
              <w:suppressAutoHyphens w:val="0"/>
              <w:spacing w:after="0"/>
              <w:jc w:val="center"/>
              <w:rPr>
                <w:rFonts w:eastAsia="Times New Roman"/>
                <w:b/>
                <w:bCs/>
                <w:color w:val="000000"/>
                <w:sz w:val="20"/>
                <w:szCs w:val="20"/>
                <w:lang w:val="el-GR" w:eastAsia="el-GR"/>
              </w:rPr>
            </w:pPr>
          </w:p>
        </w:tc>
      </w:tr>
      <w:tr w:rsidR="00BD112B" w:rsidRPr="00AA0251" w14:paraId="2E98B63D" w14:textId="77777777" w:rsidTr="00D770E7">
        <w:trPr>
          <w:trHeight w:val="353"/>
          <w:jc w:val="center"/>
        </w:trPr>
        <w:tc>
          <w:tcPr>
            <w:tcW w:w="7105" w:type="dxa"/>
            <w:gridSpan w:val="6"/>
            <w:vAlign w:val="center"/>
          </w:tcPr>
          <w:p w14:paraId="45A610AF" w14:textId="77777777" w:rsidR="00BD112B" w:rsidRDefault="00BD112B" w:rsidP="00262ECF">
            <w:pPr>
              <w:suppressAutoHyphens w:val="0"/>
              <w:spacing w:after="0"/>
              <w:jc w:val="center"/>
              <w:rPr>
                <w:rFonts w:eastAsia="Times New Roman"/>
                <w:b/>
                <w:bCs/>
                <w:color w:val="000000"/>
                <w:sz w:val="20"/>
                <w:szCs w:val="20"/>
                <w:lang w:val="el-GR" w:eastAsia="el-GR"/>
              </w:rPr>
            </w:pPr>
            <w:r w:rsidRPr="00AA0251">
              <w:rPr>
                <w:rFonts w:eastAsia="Times New Roman"/>
                <w:b/>
                <w:bCs/>
                <w:color w:val="000000"/>
                <w:sz w:val="20"/>
                <w:szCs w:val="20"/>
                <w:lang w:eastAsia="el-GR"/>
              </w:rPr>
              <w:t>ΣΥΝΟΛΟ</w:t>
            </w:r>
          </w:p>
        </w:tc>
        <w:tc>
          <w:tcPr>
            <w:tcW w:w="1627" w:type="dxa"/>
            <w:vAlign w:val="center"/>
          </w:tcPr>
          <w:p w14:paraId="0EDAF2C7"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c>
          <w:tcPr>
            <w:tcW w:w="675" w:type="dxa"/>
            <w:vAlign w:val="center"/>
          </w:tcPr>
          <w:p w14:paraId="00A070AC"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c>
          <w:tcPr>
            <w:tcW w:w="1056" w:type="dxa"/>
            <w:vAlign w:val="center"/>
          </w:tcPr>
          <w:p w14:paraId="260F28B0"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r>
      <w:tr w:rsidR="00BD112B" w:rsidRPr="00AA0251" w14:paraId="54AB261B" w14:textId="77777777" w:rsidTr="00D770E7">
        <w:trPr>
          <w:trHeight w:val="294"/>
          <w:jc w:val="center"/>
        </w:trPr>
        <w:tc>
          <w:tcPr>
            <w:tcW w:w="10463" w:type="dxa"/>
            <w:gridSpan w:val="9"/>
            <w:shd w:val="clear" w:color="000000" w:fill="F2F2F2"/>
            <w:vAlign w:val="center"/>
          </w:tcPr>
          <w:p w14:paraId="33942062" w14:textId="77777777" w:rsidR="00BD112B" w:rsidRPr="00576156" w:rsidRDefault="00BD112B" w:rsidP="00262ECF">
            <w:pPr>
              <w:suppressAutoHyphens w:val="0"/>
              <w:spacing w:after="0"/>
              <w:jc w:val="center"/>
              <w:rPr>
                <w:rFonts w:eastAsia="Times New Roman"/>
                <w:b/>
                <w:bCs/>
                <w:color w:val="000000"/>
                <w:lang w:val="el-GR" w:eastAsia="el-GR"/>
              </w:rPr>
            </w:pPr>
            <w:r>
              <w:rPr>
                <w:rFonts w:eastAsia="Times New Roman"/>
                <w:b/>
                <w:bCs/>
                <w:szCs w:val="22"/>
                <w:lang w:val="el-GR" w:eastAsia="el-GR"/>
              </w:rPr>
              <w:t>ΒΥΣ</w:t>
            </w:r>
          </w:p>
        </w:tc>
      </w:tr>
      <w:tr w:rsidR="00BD112B" w:rsidRPr="00AA0251" w14:paraId="14AFE142" w14:textId="77777777" w:rsidTr="005536D5">
        <w:trPr>
          <w:trHeight w:val="470"/>
          <w:jc w:val="center"/>
        </w:trPr>
        <w:tc>
          <w:tcPr>
            <w:tcW w:w="514" w:type="dxa"/>
            <w:vAlign w:val="center"/>
          </w:tcPr>
          <w:p w14:paraId="44E1BB7A"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AA0251">
              <w:rPr>
                <w:rFonts w:eastAsia="Times New Roman" w:cs="Calibri-Bold"/>
                <w:b/>
                <w:bCs/>
                <w:color w:val="000000"/>
                <w:sz w:val="18"/>
                <w:szCs w:val="18"/>
                <w:lang w:val="en-US" w:eastAsia="el-GR"/>
              </w:rPr>
              <w:t>1</w:t>
            </w:r>
          </w:p>
        </w:tc>
        <w:tc>
          <w:tcPr>
            <w:tcW w:w="2125" w:type="dxa"/>
            <w:vAlign w:val="center"/>
          </w:tcPr>
          <w:p w14:paraId="22E21B6D" w14:textId="77777777" w:rsidR="00BD112B" w:rsidRPr="00AA0251" w:rsidRDefault="00BD112B" w:rsidP="00262ECF">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Οδοντόκρεμα /75-100ml</w:t>
            </w:r>
          </w:p>
        </w:tc>
        <w:tc>
          <w:tcPr>
            <w:tcW w:w="726" w:type="dxa"/>
            <w:vAlign w:val="center"/>
          </w:tcPr>
          <w:p w14:paraId="5742F1D9" w14:textId="77777777" w:rsidR="00BD112B" w:rsidRPr="00AA0251" w:rsidRDefault="00BD112B" w:rsidP="00262ECF">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3E44F616" w14:textId="77777777" w:rsidR="00BD112B" w:rsidRPr="00AA0251" w:rsidRDefault="00BD112B" w:rsidP="00262ECF">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589</w:t>
            </w:r>
          </w:p>
        </w:tc>
        <w:tc>
          <w:tcPr>
            <w:tcW w:w="1387" w:type="dxa"/>
            <w:vAlign w:val="center"/>
          </w:tcPr>
          <w:p w14:paraId="76A1852D" w14:textId="77777777" w:rsidR="00BD112B" w:rsidRPr="004400FC" w:rsidRDefault="00BD112B" w:rsidP="00262ECF">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2D7F11B9" w14:textId="77777777" w:rsidR="00BD112B" w:rsidRDefault="00BD112B" w:rsidP="00262ECF">
            <w:pPr>
              <w:suppressAutoHyphens w:val="0"/>
              <w:spacing w:after="0"/>
              <w:jc w:val="center"/>
              <w:rPr>
                <w:color w:val="000000"/>
                <w:sz w:val="20"/>
                <w:szCs w:val="20"/>
              </w:rPr>
            </w:pPr>
          </w:p>
        </w:tc>
        <w:tc>
          <w:tcPr>
            <w:tcW w:w="1627" w:type="dxa"/>
            <w:vAlign w:val="center"/>
          </w:tcPr>
          <w:p w14:paraId="7ED7C224" w14:textId="77777777" w:rsidR="00BD112B" w:rsidRPr="00AA0251" w:rsidRDefault="00BD112B" w:rsidP="00262ECF">
            <w:pPr>
              <w:suppressAutoHyphens w:val="0"/>
              <w:spacing w:after="0"/>
              <w:jc w:val="center"/>
              <w:rPr>
                <w:rFonts w:eastAsia="Times New Roman"/>
                <w:color w:val="000000"/>
                <w:sz w:val="18"/>
                <w:szCs w:val="18"/>
                <w:lang w:val="el-GR" w:eastAsia="el-GR"/>
              </w:rPr>
            </w:pPr>
          </w:p>
        </w:tc>
        <w:tc>
          <w:tcPr>
            <w:tcW w:w="675" w:type="dxa"/>
            <w:vAlign w:val="center"/>
          </w:tcPr>
          <w:p w14:paraId="363FDA69" w14:textId="77777777" w:rsidR="00BD112B" w:rsidRPr="00AA0251" w:rsidRDefault="00BD112B" w:rsidP="00262ECF">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24</w:t>
            </w:r>
            <w:r w:rsidRPr="00D770E7">
              <w:rPr>
                <w:rFonts w:eastAsia="Times New Roman"/>
                <w:color w:val="000000"/>
                <w:sz w:val="18"/>
                <w:szCs w:val="18"/>
                <w:lang w:eastAsia="el-GR"/>
              </w:rPr>
              <w:t>%</w:t>
            </w:r>
            <w:r w:rsidRPr="00AA0251">
              <w:rPr>
                <w:rFonts w:eastAsia="Times New Roman"/>
                <w:color w:val="000000"/>
                <w:sz w:val="18"/>
                <w:szCs w:val="18"/>
                <w:lang w:eastAsia="el-GR"/>
              </w:rPr>
              <w:t> </w:t>
            </w:r>
          </w:p>
        </w:tc>
        <w:tc>
          <w:tcPr>
            <w:tcW w:w="1056" w:type="dxa"/>
            <w:vAlign w:val="center"/>
          </w:tcPr>
          <w:p w14:paraId="4AAAC762" w14:textId="77777777" w:rsidR="00BD112B" w:rsidRPr="00AA0251" w:rsidRDefault="00BD112B" w:rsidP="00262ECF">
            <w:pPr>
              <w:suppressAutoHyphens w:val="0"/>
              <w:spacing w:after="0"/>
              <w:jc w:val="center"/>
              <w:rPr>
                <w:rFonts w:eastAsia="Times New Roman"/>
                <w:color w:val="000000"/>
                <w:sz w:val="18"/>
                <w:szCs w:val="18"/>
                <w:lang w:val="el-GR" w:eastAsia="el-GR"/>
              </w:rPr>
            </w:pPr>
          </w:p>
        </w:tc>
      </w:tr>
      <w:tr w:rsidR="00BD112B" w:rsidRPr="00AA0251" w14:paraId="58CD243C" w14:textId="77777777" w:rsidTr="005536D5">
        <w:trPr>
          <w:trHeight w:val="706"/>
          <w:jc w:val="center"/>
        </w:trPr>
        <w:tc>
          <w:tcPr>
            <w:tcW w:w="514" w:type="dxa"/>
            <w:vAlign w:val="center"/>
          </w:tcPr>
          <w:p w14:paraId="3A614E9C"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2</w:t>
            </w:r>
          </w:p>
        </w:tc>
        <w:tc>
          <w:tcPr>
            <w:tcW w:w="2125" w:type="dxa"/>
            <w:vAlign w:val="center"/>
          </w:tcPr>
          <w:p w14:paraId="421181E6"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 xml:space="preserve">Καθαριστικό υγρό γενικής χρήσης /1000ml </w:t>
            </w:r>
          </w:p>
        </w:tc>
        <w:tc>
          <w:tcPr>
            <w:tcW w:w="726" w:type="dxa"/>
            <w:vAlign w:val="center"/>
          </w:tcPr>
          <w:p w14:paraId="34B13C7B"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0E6A120E"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589</w:t>
            </w:r>
          </w:p>
        </w:tc>
        <w:tc>
          <w:tcPr>
            <w:tcW w:w="1387" w:type="dxa"/>
            <w:vAlign w:val="center"/>
          </w:tcPr>
          <w:p w14:paraId="16434E9F"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2F2BF1B2" w14:textId="77777777" w:rsidR="00BD112B" w:rsidRDefault="00BD112B" w:rsidP="00D770E7">
            <w:pPr>
              <w:suppressAutoHyphens w:val="0"/>
              <w:spacing w:after="0"/>
              <w:jc w:val="center"/>
              <w:rPr>
                <w:color w:val="000000"/>
                <w:sz w:val="20"/>
                <w:szCs w:val="20"/>
              </w:rPr>
            </w:pPr>
          </w:p>
        </w:tc>
        <w:tc>
          <w:tcPr>
            <w:tcW w:w="1627" w:type="dxa"/>
            <w:vAlign w:val="center"/>
          </w:tcPr>
          <w:p w14:paraId="43E3FB87"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75" w:type="dxa"/>
            <w:vAlign w:val="center"/>
          </w:tcPr>
          <w:p w14:paraId="1C3536EC" w14:textId="77777777" w:rsidR="00BD112B" w:rsidRPr="00D770E7" w:rsidRDefault="00BD112B" w:rsidP="00D770E7">
            <w:pPr>
              <w:suppressAutoHyphens w:val="0"/>
              <w:spacing w:after="0"/>
              <w:jc w:val="center"/>
              <w:rPr>
                <w:rFonts w:eastAsia="Times New Roman"/>
                <w:color w:val="000000"/>
                <w:sz w:val="20"/>
                <w:szCs w:val="20"/>
                <w:lang w:val="el-GR" w:eastAsia="el-GR"/>
              </w:rPr>
            </w:pPr>
            <w:r w:rsidRPr="00D770E7">
              <w:rPr>
                <w:sz w:val="20"/>
                <w:szCs w:val="20"/>
              </w:rPr>
              <w:t xml:space="preserve">24% </w:t>
            </w:r>
          </w:p>
        </w:tc>
        <w:tc>
          <w:tcPr>
            <w:tcW w:w="1056" w:type="dxa"/>
            <w:vAlign w:val="center"/>
          </w:tcPr>
          <w:p w14:paraId="4088BD26"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3DD15D2B" w14:textId="77777777" w:rsidTr="005536D5">
        <w:trPr>
          <w:trHeight w:val="941"/>
          <w:jc w:val="center"/>
        </w:trPr>
        <w:tc>
          <w:tcPr>
            <w:tcW w:w="514" w:type="dxa"/>
            <w:vAlign w:val="center"/>
          </w:tcPr>
          <w:p w14:paraId="50F3EBEF"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3</w:t>
            </w:r>
          </w:p>
        </w:tc>
        <w:tc>
          <w:tcPr>
            <w:tcW w:w="2125" w:type="dxa"/>
            <w:vAlign w:val="center"/>
          </w:tcPr>
          <w:p w14:paraId="38AF1D5F"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Υγρό απορρυπαντικό πιάτων /τουλάχιστον 450ml</w:t>
            </w:r>
          </w:p>
        </w:tc>
        <w:tc>
          <w:tcPr>
            <w:tcW w:w="726" w:type="dxa"/>
            <w:vAlign w:val="center"/>
          </w:tcPr>
          <w:p w14:paraId="31068E6B"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63926E98"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589</w:t>
            </w:r>
          </w:p>
        </w:tc>
        <w:tc>
          <w:tcPr>
            <w:tcW w:w="1387" w:type="dxa"/>
            <w:vAlign w:val="center"/>
          </w:tcPr>
          <w:p w14:paraId="03A9A141"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1D9BDA89" w14:textId="77777777" w:rsidR="00BD112B" w:rsidRDefault="00BD112B" w:rsidP="00D770E7">
            <w:pPr>
              <w:suppressAutoHyphens w:val="0"/>
              <w:spacing w:after="0"/>
              <w:jc w:val="center"/>
              <w:rPr>
                <w:color w:val="000000"/>
                <w:sz w:val="20"/>
                <w:szCs w:val="20"/>
              </w:rPr>
            </w:pPr>
          </w:p>
        </w:tc>
        <w:tc>
          <w:tcPr>
            <w:tcW w:w="1627" w:type="dxa"/>
            <w:vAlign w:val="center"/>
          </w:tcPr>
          <w:p w14:paraId="7F1B7BC7"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75" w:type="dxa"/>
            <w:vAlign w:val="center"/>
          </w:tcPr>
          <w:p w14:paraId="5C688278" w14:textId="77777777" w:rsidR="00BD112B" w:rsidRPr="00D770E7" w:rsidRDefault="00BD112B" w:rsidP="00D770E7">
            <w:pPr>
              <w:suppressAutoHyphens w:val="0"/>
              <w:spacing w:after="0"/>
              <w:jc w:val="center"/>
              <w:rPr>
                <w:rFonts w:eastAsia="Times New Roman"/>
                <w:color w:val="000000"/>
                <w:sz w:val="20"/>
                <w:szCs w:val="20"/>
                <w:lang w:val="el-GR" w:eastAsia="el-GR"/>
              </w:rPr>
            </w:pPr>
            <w:r w:rsidRPr="00D770E7">
              <w:rPr>
                <w:sz w:val="20"/>
                <w:szCs w:val="20"/>
              </w:rPr>
              <w:t xml:space="preserve">24% </w:t>
            </w:r>
          </w:p>
        </w:tc>
        <w:tc>
          <w:tcPr>
            <w:tcW w:w="1056" w:type="dxa"/>
            <w:vAlign w:val="center"/>
          </w:tcPr>
          <w:p w14:paraId="30621521"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14C4C5D4" w14:textId="77777777" w:rsidTr="00D770E7">
        <w:trPr>
          <w:trHeight w:val="309"/>
          <w:jc w:val="center"/>
        </w:trPr>
        <w:tc>
          <w:tcPr>
            <w:tcW w:w="7105" w:type="dxa"/>
            <w:gridSpan w:val="6"/>
            <w:vAlign w:val="center"/>
          </w:tcPr>
          <w:p w14:paraId="23F00DB8" w14:textId="77777777" w:rsidR="00BD112B" w:rsidRDefault="00BD112B" w:rsidP="00262ECF">
            <w:pPr>
              <w:suppressAutoHyphens w:val="0"/>
              <w:spacing w:after="0"/>
              <w:jc w:val="center"/>
              <w:rPr>
                <w:rFonts w:eastAsia="Times New Roman"/>
                <w:b/>
                <w:bCs/>
                <w:color w:val="000000"/>
                <w:sz w:val="20"/>
                <w:szCs w:val="20"/>
                <w:lang w:val="el-GR" w:eastAsia="el-GR"/>
              </w:rPr>
            </w:pPr>
            <w:r w:rsidRPr="00AA0251">
              <w:rPr>
                <w:rFonts w:eastAsia="Times New Roman"/>
                <w:b/>
                <w:bCs/>
                <w:color w:val="000000"/>
                <w:sz w:val="20"/>
                <w:szCs w:val="20"/>
                <w:lang w:eastAsia="el-GR"/>
              </w:rPr>
              <w:t>ΣΥΝΟΛΟ</w:t>
            </w:r>
          </w:p>
        </w:tc>
        <w:tc>
          <w:tcPr>
            <w:tcW w:w="1627" w:type="dxa"/>
            <w:vAlign w:val="center"/>
          </w:tcPr>
          <w:p w14:paraId="4B4B102E"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675" w:type="dxa"/>
            <w:vAlign w:val="center"/>
          </w:tcPr>
          <w:p w14:paraId="19B8815E"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1056" w:type="dxa"/>
            <w:vAlign w:val="center"/>
          </w:tcPr>
          <w:p w14:paraId="56479FA8"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r>
      <w:tr w:rsidR="00BD112B" w:rsidRPr="00AA0251" w14:paraId="2ACA7F82" w14:textId="77777777" w:rsidTr="00D770E7">
        <w:trPr>
          <w:trHeight w:val="309"/>
          <w:jc w:val="center"/>
        </w:trPr>
        <w:tc>
          <w:tcPr>
            <w:tcW w:w="7105" w:type="dxa"/>
            <w:gridSpan w:val="6"/>
            <w:vAlign w:val="center"/>
          </w:tcPr>
          <w:p w14:paraId="5BE608AA" w14:textId="77777777" w:rsidR="00BD112B" w:rsidRPr="00AA0251" w:rsidRDefault="00BD112B" w:rsidP="00262ECF">
            <w:pPr>
              <w:suppressAutoHyphens w:val="0"/>
              <w:spacing w:after="0"/>
              <w:jc w:val="center"/>
              <w:rPr>
                <w:rFonts w:eastAsia="Times New Roman"/>
                <w:b/>
                <w:bCs/>
                <w:color w:val="000000"/>
                <w:sz w:val="20"/>
                <w:szCs w:val="20"/>
                <w:lang w:eastAsia="el-GR"/>
              </w:rPr>
            </w:pPr>
            <w:r>
              <w:rPr>
                <w:rFonts w:eastAsia="Times New Roman"/>
                <w:b/>
                <w:bCs/>
                <w:color w:val="000000"/>
                <w:sz w:val="20"/>
                <w:szCs w:val="20"/>
                <w:lang w:val="el-GR" w:eastAsia="el-GR"/>
              </w:rPr>
              <w:t xml:space="preserve">ΓΕΝΙΚΟ </w:t>
            </w:r>
            <w:r w:rsidRPr="00AA0251">
              <w:rPr>
                <w:rFonts w:eastAsia="Times New Roman"/>
                <w:b/>
                <w:bCs/>
                <w:color w:val="000000"/>
                <w:sz w:val="20"/>
                <w:szCs w:val="20"/>
                <w:lang w:eastAsia="el-GR"/>
              </w:rPr>
              <w:t>ΣΥΝΟΛΟ</w:t>
            </w:r>
          </w:p>
        </w:tc>
        <w:tc>
          <w:tcPr>
            <w:tcW w:w="1627" w:type="dxa"/>
            <w:vAlign w:val="center"/>
          </w:tcPr>
          <w:p w14:paraId="22E759DF"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675" w:type="dxa"/>
            <w:vAlign w:val="center"/>
          </w:tcPr>
          <w:p w14:paraId="206F7A02"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1056" w:type="dxa"/>
            <w:vAlign w:val="center"/>
          </w:tcPr>
          <w:p w14:paraId="6FA868D4"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r>
    </w:tbl>
    <w:p w14:paraId="358A66AF" w14:textId="77777777" w:rsidR="00BD112B" w:rsidRDefault="00BD112B" w:rsidP="00D52B31">
      <w:pPr>
        <w:suppressAutoHyphens w:val="0"/>
        <w:autoSpaceDE w:val="0"/>
        <w:spacing w:before="57" w:after="57"/>
        <w:jc w:val="center"/>
        <w:rPr>
          <w:b/>
          <w:szCs w:val="22"/>
          <w:lang w:val="el-GR"/>
        </w:rPr>
      </w:pPr>
    </w:p>
    <w:p w14:paraId="199213DB" w14:textId="77777777" w:rsidR="00BD112B" w:rsidRPr="00355E87" w:rsidRDefault="00BD112B" w:rsidP="00D52B31">
      <w:pPr>
        <w:suppressAutoHyphens w:val="0"/>
        <w:autoSpaceDE w:val="0"/>
        <w:spacing w:before="57" w:after="57"/>
        <w:jc w:val="center"/>
        <w:rPr>
          <w:b/>
          <w:szCs w:val="22"/>
          <w:lang w:val="el-GR"/>
        </w:rPr>
      </w:pPr>
      <w:r w:rsidRPr="00355E87">
        <w:rPr>
          <w:b/>
          <w:szCs w:val="22"/>
          <w:lang w:val="el-GR"/>
        </w:rPr>
        <w:lastRenderedPageBreak/>
        <w:t xml:space="preserve">««ΑΠΟΚΕΝΤΡΩΜΕΝΕΣ ΠΡΟΜΗΘΕΙΣ ΤΡΟΦΙΜΩΝ ΚΑΙ ΒΑΣΙΚΗΣ ΥΛΙΚΗΣ ΣΥΝΔΡΟΜΗΣ, ΔΙΟΙΚΗΤΙΚΕΣ ΔΑΠΑΝΕΣ ΚΑΙ ΠΑΡΟΧΗ ΣΥΝΟΔΕΥΤΙΚΩΝ ΜΕΤΡΩΝ 2015-2016» - Κ.Σ. Π.Ε. </w:t>
      </w:r>
      <w:r>
        <w:rPr>
          <w:b/>
          <w:szCs w:val="22"/>
          <w:lang w:val="el-GR"/>
        </w:rPr>
        <w:t>ΚΕΝΤΡΙΚΟΥ</w:t>
      </w:r>
      <w:r w:rsidRPr="00355E87">
        <w:rPr>
          <w:b/>
          <w:szCs w:val="22"/>
          <w:lang w:val="el-GR"/>
        </w:rPr>
        <w:t xml:space="preserve"> ΤΟΜΕΑ</w:t>
      </w:r>
      <w:r>
        <w:rPr>
          <w:b/>
          <w:szCs w:val="22"/>
          <w:lang w:val="el-GR"/>
        </w:rPr>
        <w:t xml:space="preserve"> </w:t>
      </w:r>
      <w:r w:rsidRPr="00355E87">
        <w:rPr>
          <w:b/>
          <w:szCs w:val="22"/>
          <w:lang w:val="el-GR"/>
        </w:rPr>
        <w:t xml:space="preserve">/ ΠΕΡΙΦΕΡΕΙΑ ΑΤΤΙΚΗΣ» </w:t>
      </w:r>
    </w:p>
    <w:p w14:paraId="14106897" w14:textId="77777777" w:rsidR="00BD112B" w:rsidRDefault="00BD112B" w:rsidP="00D52B31">
      <w:pPr>
        <w:suppressAutoHyphens w:val="0"/>
        <w:autoSpaceDE w:val="0"/>
        <w:spacing w:before="57" w:after="57"/>
        <w:jc w:val="center"/>
        <w:rPr>
          <w:b/>
          <w:szCs w:val="22"/>
          <w:lang w:val="el-GR"/>
        </w:rPr>
      </w:pPr>
      <w:r w:rsidRPr="00355E87">
        <w:rPr>
          <w:b/>
          <w:szCs w:val="22"/>
          <w:lang w:val="el-GR"/>
        </w:rPr>
        <w:t>με Κωδικό ΟΠΣ 500022</w:t>
      </w:r>
      <w:r>
        <w:rPr>
          <w:b/>
          <w:szCs w:val="22"/>
          <w:lang w:val="el-GR"/>
        </w:rPr>
        <w:t>9</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
        <w:gridCol w:w="2026"/>
        <w:gridCol w:w="933"/>
        <w:gridCol w:w="967"/>
        <w:gridCol w:w="1387"/>
        <w:gridCol w:w="1386"/>
        <w:gridCol w:w="1585"/>
        <w:gridCol w:w="659"/>
        <w:gridCol w:w="1006"/>
      </w:tblGrid>
      <w:tr w:rsidR="00BD112B" w:rsidRPr="00AA0251" w14:paraId="2D8BFDF9" w14:textId="77777777" w:rsidTr="00D770E7">
        <w:trPr>
          <w:trHeight w:val="294"/>
          <w:jc w:val="center"/>
        </w:trPr>
        <w:tc>
          <w:tcPr>
            <w:tcW w:w="10463" w:type="dxa"/>
            <w:gridSpan w:val="9"/>
            <w:shd w:val="clear" w:color="000000" w:fill="F2F2F2"/>
            <w:vAlign w:val="center"/>
          </w:tcPr>
          <w:p w14:paraId="54892CE4" w14:textId="77777777" w:rsidR="00BD112B" w:rsidRPr="00AA0251" w:rsidRDefault="00BD112B" w:rsidP="00262ECF">
            <w:pPr>
              <w:suppressAutoHyphens w:val="0"/>
              <w:spacing w:after="0"/>
              <w:jc w:val="center"/>
              <w:rPr>
                <w:rFonts w:eastAsia="Times New Roman"/>
                <w:b/>
                <w:bCs/>
                <w:color w:val="000000"/>
                <w:lang w:val="el-GR" w:eastAsia="el-GR"/>
              </w:rPr>
            </w:pPr>
            <w:r w:rsidRPr="00AA0251">
              <w:rPr>
                <w:rFonts w:eastAsia="Times New Roman"/>
                <w:b/>
                <w:bCs/>
                <w:szCs w:val="22"/>
                <w:lang w:eastAsia="el-GR"/>
              </w:rPr>
              <w:t>ΤΡΟΦΙΜΑ</w:t>
            </w:r>
          </w:p>
        </w:tc>
      </w:tr>
      <w:tr w:rsidR="00BD112B" w:rsidRPr="00AA0251" w14:paraId="6317F98D" w14:textId="77777777" w:rsidTr="00D770E7">
        <w:trPr>
          <w:trHeight w:val="708"/>
          <w:jc w:val="center"/>
        </w:trPr>
        <w:tc>
          <w:tcPr>
            <w:tcW w:w="514" w:type="dxa"/>
            <w:vAlign w:val="center"/>
          </w:tcPr>
          <w:p w14:paraId="6E9AF672"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AA0251">
              <w:rPr>
                <w:rFonts w:eastAsia="Times New Roman"/>
                <w:b/>
                <w:bCs/>
                <w:color w:val="000000"/>
                <w:sz w:val="18"/>
                <w:szCs w:val="18"/>
                <w:lang w:val="en-US" w:eastAsia="el-GR"/>
              </w:rPr>
              <w:t>A/A</w:t>
            </w:r>
          </w:p>
        </w:tc>
        <w:tc>
          <w:tcPr>
            <w:tcW w:w="2026" w:type="dxa"/>
            <w:vAlign w:val="center"/>
          </w:tcPr>
          <w:p w14:paraId="49ED6E12"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Περιγρ</w:t>
            </w:r>
            <w:proofErr w:type="spellEnd"/>
            <w:r w:rsidRPr="00AA0251">
              <w:rPr>
                <w:rFonts w:eastAsia="Times New Roman"/>
                <w:b/>
                <w:bCs/>
                <w:color w:val="000000"/>
                <w:sz w:val="18"/>
                <w:szCs w:val="18"/>
                <w:lang w:eastAsia="el-GR"/>
              </w:rPr>
              <w:t xml:space="preserve">αφή </w:t>
            </w:r>
            <w:proofErr w:type="spellStart"/>
            <w:r w:rsidRPr="00AA0251">
              <w:rPr>
                <w:rFonts w:eastAsia="Times New Roman"/>
                <w:b/>
                <w:bCs/>
                <w:color w:val="000000"/>
                <w:sz w:val="18"/>
                <w:szCs w:val="18"/>
                <w:lang w:eastAsia="el-GR"/>
              </w:rPr>
              <w:t>Είδους</w:t>
            </w:r>
            <w:proofErr w:type="spellEnd"/>
          </w:p>
        </w:tc>
        <w:tc>
          <w:tcPr>
            <w:tcW w:w="933" w:type="dxa"/>
            <w:vAlign w:val="center"/>
          </w:tcPr>
          <w:p w14:paraId="34A48FB7"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Μονάδ</w:t>
            </w:r>
            <w:proofErr w:type="spellEnd"/>
            <w:r w:rsidRPr="00AA0251">
              <w:rPr>
                <w:rFonts w:eastAsia="Times New Roman"/>
                <w:b/>
                <w:bCs/>
                <w:color w:val="000000"/>
                <w:sz w:val="18"/>
                <w:szCs w:val="18"/>
                <w:lang w:eastAsia="el-GR"/>
              </w:rPr>
              <w:t xml:space="preserve">α </w:t>
            </w:r>
            <w:proofErr w:type="spellStart"/>
            <w:r w:rsidRPr="00AA0251">
              <w:rPr>
                <w:rFonts w:eastAsia="Times New Roman"/>
                <w:b/>
                <w:bCs/>
                <w:color w:val="000000"/>
                <w:sz w:val="18"/>
                <w:szCs w:val="18"/>
                <w:lang w:eastAsia="el-GR"/>
              </w:rPr>
              <w:t>μέτρησης</w:t>
            </w:r>
            <w:proofErr w:type="spellEnd"/>
          </w:p>
        </w:tc>
        <w:tc>
          <w:tcPr>
            <w:tcW w:w="967" w:type="dxa"/>
            <w:vAlign w:val="center"/>
          </w:tcPr>
          <w:p w14:paraId="282A3DE4"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Ποσότητ</w:t>
            </w:r>
            <w:proofErr w:type="spellEnd"/>
            <w:r w:rsidRPr="00AA0251">
              <w:rPr>
                <w:rFonts w:eastAsia="Times New Roman"/>
                <w:b/>
                <w:bCs/>
                <w:color w:val="000000"/>
                <w:sz w:val="18"/>
                <w:szCs w:val="18"/>
                <w:lang w:eastAsia="el-GR"/>
              </w:rPr>
              <w:t>α</w:t>
            </w:r>
          </w:p>
        </w:tc>
        <w:tc>
          <w:tcPr>
            <w:tcW w:w="1387" w:type="dxa"/>
            <w:vAlign w:val="center"/>
          </w:tcPr>
          <w:p w14:paraId="77952892"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Pr>
                <w:rFonts w:eastAsia="Times New Roman"/>
                <w:b/>
                <w:bCs/>
                <w:color w:val="000000"/>
                <w:sz w:val="18"/>
                <w:szCs w:val="18"/>
                <w:lang w:val="el-GR" w:eastAsia="el-GR"/>
              </w:rPr>
              <w:t>Προσφερόμενη</w:t>
            </w:r>
            <w:r w:rsidRPr="00D52B31">
              <w:rPr>
                <w:rFonts w:eastAsia="Times New Roman"/>
                <w:b/>
                <w:bCs/>
                <w:color w:val="000000"/>
                <w:sz w:val="18"/>
                <w:szCs w:val="18"/>
                <w:lang w:val="el-GR" w:eastAsia="el-GR"/>
              </w:rPr>
              <w:t xml:space="preserve"> Τιμή μονάδος χωρίς ΦΠΑ </w:t>
            </w:r>
          </w:p>
        </w:tc>
        <w:tc>
          <w:tcPr>
            <w:tcW w:w="1386" w:type="dxa"/>
            <w:vAlign w:val="center"/>
          </w:tcPr>
          <w:p w14:paraId="30425397"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Προσφερόμενο</w:t>
            </w:r>
          </w:p>
          <w:p w14:paraId="7B8D86B8"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ποσοστό</w:t>
            </w:r>
          </w:p>
          <w:p w14:paraId="7F7629E4"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έκπτωσης (%)</w:t>
            </w:r>
          </w:p>
        </w:tc>
        <w:tc>
          <w:tcPr>
            <w:tcW w:w="1585" w:type="dxa"/>
            <w:vAlign w:val="center"/>
          </w:tcPr>
          <w:p w14:paraId="73320324"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Σύνολο</w:t>
            </w:r>
          </w:p>
          <w:p w14:paraId="60AF6AE5"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(Ποσότητα *</w:t>
            </w:r>
          </w:p>
          <w:p w14:paraId="44A4C5E8"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Προσφερόμενη</w:t>
            </w:r>
          </w:p>
          <w:p w14:paraId="004932A5"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τιμή) χωρίς</w:t>
            </w:r>
            <w:r>
              <w:rPr>
                <w:rFonts w:eastAsia="Times New Roman"/>
                <w:b/>
                <w:bCs/>
                <w:color w:val="000000"/>
                <w:sz w:val="18"/>
                <w:szCs w:val="18"/>
                <w:lang w:val="el-GR" w:eastAsia="el-GR"/>
              </w:rPr>
              <w:t xml:space="preserve"> </w:t>
            </w:r>
            <w:r w:rsidRPr="00576156">
              <w:rPr>
                <w:rFonts w:eastAsia="Times New Roman"/>
                <w:b/>
                <w:bCs/>
                <w:color w:val="000000"/>
                <w:sz w:val="18"/>
                <w:szCs w:val="18"/>
                <w:lang w:val="el-GR" w:eastAsia="el-GR"/>
              </w:rPr>
              <w:t>ΦΠΑ</w:t>
            </w:r>
          </w:p>
        </w:tc>
        <w:tc>
          <w:tcPr>
            <w:tcW w:w="659" w:type="dxa"/>
            <w:vAlign w:val="center"/>
          </w:tcPr>
          <w:p w14:paraId="1328A3DC"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AA0251">
              <w:rPr>
                <w:rFonts w:eastAsia="Times New Roman"/>
                <w:b/>
                <w:bCs/>
                <w:color w:val="000000"/>
                <w:sz w:val="18"/>
                <w:szCs w:val="18"/>
                <w:lang w:eastAsia="el-GR"/>
              </w:rPr>
              <w:t xml:space="preserve">ΦΠΑ </w:t>
            </w:r>
          </w:p>
        </w:tc>
        <w:tc>
          <w:tcPr>
            <w:tcW w:w="1006" w:type="dxa"/>
            <w:vAlign w:val="center"/>
          </w:tcPr>
          <w:p w14:paraId="1922E014" w14:textId="77777777" w:rsidR="00BD112B" w:rsidRPr="00576156" w:rsidRDefault="00BD112B" w:rsidP="00262ECF">
            <w:pPr>
              <w:suppressAutoHyphens w:val="0"/>
              <w:spacing w:after="0"/>
              <w:jc w:val="center"/>
              <w:rPr>
                <w:rFonts w:eastAsia="Times New Roman"/>
                <w:b/>
                <w:bCs/>
                <w:color w:val="000000"/>
                <w:sz w:val="18"/>
                <w:szCs w:val="18"/>
                <w:lang w:eastAsia="el-GR"/>
              </w:rPr>
            </w:pPr>
            <w:proofErr w:type="spellStart"/>
            <w:r w:rsidRPr="00576156">
              <w:rPr>
                <w:rFonts w:eastAsia="Times New Roman"/>
                <w:b/>
                <w:bCs/>
                <w:color w:val="000000"/>
                <w:sz w:val="18"/>
                <w:szCs w:val="18"/>
                <w:lang w:eastAsia="el-GR"/>
              </w:rPr>
              <w:t>Σύνολο</w:t>
            </w:r>
            <w:proofErr w:type="spellEnd"/>
            <w:r w:rsidRPr="00576156">
              <w:rPr>
                <w:rFonts w:eastAsia="Times New Roman"/>
                <w:b/>
                <w:bCs/>
                <w:color w:val="000000"/>
                <w:sz w:val="18"/>
                <w:szCs w:val="18"/>
                <w:lang w:eastAsia="el-GR"/>
              </w:rPr>
              <w:t xml:space="preserve"> </w:t>
            </w:r>
            <w:proofErr w:type="spellStart"/>
            <w:r w:rsidRPr="00576156">
              <w:rPr>
                <w:rFonts w:eastAsia="Times New Roman"/>
                <w:b/>
                <w:bCs/>
                <w:color w:val="000000"/>
                <w:sz w:val="18"/>
                <w:szCs w:val="18"/>
                <w:lang w:eastAsia="el-GR"/>
              </w:rPr>
              <w:t>με</w:t>
            </w:r>
            <w:proofErr w:type="spellEnd"/>
          </w:p>
          <w:p w14:paraId="69FB271A"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eastAsia="el-GR"/>
              </w:rPr>
              <w:t>ΦΠΑ</w:t>
            </w:r>
          </w:p>
        </w:tc>
      </w:tr>
      <w:tr w:rsidR="00BD112B" w:rsidRPr="00AA0251" w14:paraId="498921CA" w14:textId="77777777" w:rsidTr="00D770E7">
        <w:trPr>
          <w:trHeight w:val="500"/>
          <w:jc w:val="center"/>
        </w:trPr>
        <w:tc>
          <w:tcPr>
            <w:tcW w:w="514" w:type="dxa"/>
            <w:vAlign w:val="center"/>
          </w:tcPr>
          <w:p w14:paraId="29CD71DD"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1</w:t>
            </w:r>
          </w:p>
        </w:tc>
        <w:tc>
          <w:tcPr>
            <w:tcW w:w="2026" w:type="dxa"/>
            <w:vAlign w:val="center"/>
          </w:tcPr>
          <w:p w14:paraId="4995E461"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color w:val="000000"/>
                <w:sz w:val="20"/>
                <w:szCs w:val="20"/>
                <w:lang w:val="el-GR"/>
              </w:rPr>
              <w:t>Ελαιόλαδο / 1</w:t>
            </w:r>
            <w:proofErr w:type="spellStart"/>
            <w:r>
              <w:rPr>
                <w:color w:val="000000"/>
                <w:sz w:val="20"/>
                <w:szCs w:val="20"/>
                <w:lang w:val="en-US"/>
              </w:rPr>
              <w:t>lt</w:t>
            </w:r>
            <w:proofErr w:type="spellEnd"/>
          </w:p>
        </w:tc>
        <w:tc>
          <w:tcPr>
            <w:tcW w:w="933" w:type="dxa"/>
            <w:vAlign w:val="center"/>
          </w:tcPr>
          <w:p w14:paraId="166746D1" w14:textId="77777777" w:rsidR="00BD112B" w:rsidRPr="00162F91" w:rsidRDefault="00BD112B" w:rsidP="00D770E7">
            <w:pPr>
              <w:suppressAutoHyphens w:val="0"/>
              <w:spacing w:after="0"/>
              <w:jc w:val="center"/>
              <w:rPr>
                <w:rFonts w:eastAsia="Times New Roman"/>
                <w:color w:val="000000"/>
                <w:sz w:val="20"/>
                <w:szCs w:val="20"/>
                <w:lang w:val="el-GR" w:eastAsia="el-GR"/>
              </w:rPr>
            </w:pPr>
            <w:r>
              <w:rPr>
                <w:rFonts w:eastAsia="Times New Roman"/>
                <w:color w:val="000000"/>
                <w:sz w:val="20"/>
                <w:szCs w:val="20"/>
                <w:lang w:val="el-GR" w:eastAsia="el-GR"/>
              </w:rPr>
              <w:t>Λίτρο</w:t>
            </w:r>
          </w:p>
        </w:tc>
        <w:tc>
          <w:tcPr>
            <w:tcW w:w="967" w:type="dxa"/>
            <w:vAlign w:val="center"/>
          </w:tcPr>
          <w:p w14:paraId="131470C8"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9980</w:t>
            </w:r>
          </w:p>
        </w:tc>
        <w:tc>
          <w:tcPr>
            <w:tcW w:w="1387" w:type="dxa"/>
            <w:vAlign w:val="center"/>
          </w:tcPr>
          <w:p w14:paraId="12376C9F"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vAlign w:val="center"/>
          </w:tcPr>
          <w:p w14:paraId="734EB992" w14:textId="77777777" w:rsidR="00BD112B" w:rsidRDefault="00BD112B" w:rsidP="00D770E7">
            <w:pPr>
              <w:suppressAutoHyphens w:val="0"/>
              <w:spacing w:after="0"/>
              <w:jc w:val="center"/>
              <w:rPr>
                <w:color w:val="000000"/>
                <w:sz w:val="20"/>
                <w:szCs w:val="20"/>
              </w:rPr>
            </w:pPr>
          </w:p>
        </w:tc>
        <w:tc>
          <w:tcPr>
            <w:tcW w:w="1585" w:type="dxa"/>
            <w:vAlign w:val="center"/>
          </w:tcPr>
          <w:p w14:paraId="2E31FD84"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4ED784F2"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3D142981"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148BDBBB" w14:textId="77777777" w:rsidTr="005536D5">
        <w:trPr>
          <w:trHeight w:val="470"/>
          <w:jc w:val="center"/>
        </w:trPr>
        <w:tc>
          <w:tcPr>
            <w:tcW w:w="514" w:type="dxa"/>
            <w:vAlign w:val="center"/>
          </w:tcPr>
          <w:p w14:paraId="2CE219C0" w14:textId="77777777" w:rsidR="00BD112B" w:rsidRPr="008E3B48"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2</w:t>
            </w:r>
          </w:p>
        </w:tc>
        <w:tc>
          <w:tcPr>
            <w:tcW w:w="2026" w:type="dxa"/>
            <w:vAlign w:val="center"/>
          </w:tcPr>
          <w:p w14:paraId="7902ACA5"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3F10CE">
              <w:rPr>
                <w:color w:val="000000"/>
                <w:sz w:val="20"/>
                <w:szCs w:val="20"/>
                <w:lang w:val="el-GR"/>
              </w:rPr>
              <w:t xml:space="preserve">Αλεύρι για όλες τις χρήσεις /1.000 </w:t>
            </w:r>
            <w:r>
              <w:rPr>
                <w:color w:val="000000"/>
                <w:sz w:val="20"/>
                <w:szCs w:val="20"/>
              </w:rPr>
              <w:t>gr</w:t>
            </w:r>
          </w:p>
        </w:tc>
        <w:tc>
          <w:tcPr>
            <w:tcW w:w="933" w:type="dxa"/>
            <w:vAlign w:val="center"/>
          </w:tcPr>
          <w:p w14:paraId="76A6243C" w14:textId="77777777" w:rsidR="00BD112B" w:rsidRPr="004F28D7" w:rsidRDefault="00BD112B" w:rsidP="00D770E7">
            <w:pPr>
              <w:suppressAutoHyphens w:val="0"/>
              <w:spacing w:after="0"/>
              <w:jc w:val="left"/>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5EC8FA05"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9980</w:t>
            </w:r>
          </w:p>
        </w:tc>
        <w:tc>
          <w:tcPr>
            <w:tcW w:w="1387" w:type="dxa"/>
            <w:vAlign w:val="center"/>
          </w:tcPr>
          <w:p w14:paraId="5F2C8521"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49FC31BB" w14:textId="77777777" w:rsidR="00BD112B" w:rsidRDefault="00BD112B" w:rsidP="00D770E7">
            <w:pPr>
              <w:suppressAutoHyphens w:val="0"/>
              <w:spacing w:after="0"/>
              <w:jc w:val="center"/>
              <w:rPr>
                <w:color w:val="000000"/>
                <w:sz w:val="20"/>
                <w:szCs w:val="20"/>
              </w:rPr>
            </w:pPr>
          </w:p>
        </w:tc>
        <w:tc>
          <w:tcPr>
            <w:tcW w:w="1585" w:type="dxa"/>
            <w:vAlign w:val="center"/>
          </w:tcPr>
          <w:p w14:paraId="6B0CBE9A"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62F91AD2"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0986D451"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5AC70305" w14:textId="77777777" w:rsidTr="005536D5">
        <w:trPr>
          <w:trHeight w:val="470"/>
          <w:jc w:val="center"/>
        </w:trPr>
        <w:tc>
          <w:tcPr>
            <w:tcW w:w="514" w:type="dxa"/>
            <w:vAlign w:val="center"/>
          </w:tcPr>
          <w:p w14:paraId="5479402B"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3</w:t>
            </w:r>
          </w:p>
        </w:tc>
        <w:tc>
          <w:tcPr>
            <w:tcW w:w="2026" w:type="dxa"/>
            <w:vAlign w:val="center"/>
          </w:tcPr>
          <w:p w14:paraId="4A9F840B"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Γάλ</w:t>
            </w:r>
            <w:proofErr w:type="spellEnd"/>
            <w:r>
              <w:rPr>
                <w:color w:val="000000"/>
                <w:sz w:val="20"/>
                <w:szCs w:val="20"/>
              </w:rPr>
              <w:t>α εβαπ</w:t>
            </w:r>
            <w:proofErr w:type="spellStart"/>
            <w:r>
              <w:rPr>
                <w:color w:val="000000"/>
                <w:sz w:val="20"/>
                <w:szCs w:val="20"/>
              </w:rPr>
              <w:t>ορέ</w:t>
            </w:r>
            <w:proofErr w:type="spellEnd"/>
            <w:r>
              <w:rPr>
                <w:color w:val="000000"/>
                <w:sz w:val="20"/>
                <w:szCs w:val="20"/>
              </w:rPr>
              <w:t xml:space="preserve"> /</w:t>
            </w:r>
            <w:proofErr w:type="spellStart"/>
            <w:r>
              <w:rPr>
                <w:color w:val="000000"/>
                <w:sz w:val="20"/>
                <w:szCs w:val="20"/>
              </w:rPr>
              <w:t>τουλάχιστον</w:t>
            </w:r>
            <w:proofErr w:type="spellEnd"/>
            <w:r>
              <w:rPr>
                <w:color w:val="000000"/>
                <w:sz w:val="20"/>
                <w:szCs w:val="20"/>
              </w:rPr>
              <w:t xml:space="preserve"> 400 gr</w:t>
            </w:r>
          </w:p>
        </w:tc>
        <w:tc>
          <w:tcPr>
            <w:tcW w:w="933" w:type="dxa"/>
            <w:vAlign w:val="center"/>
          </w:tcPr>
          <w:p w14:paraId="64996C57"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6CDE3758"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9980</w:t>
            </w:r>
          </w:p>
        </w:tc>
        <w:tc>
          <w:tcPr>
            <w:tcW w:w="1387" w:type="dxa"/>
            <w:vAlign w:val="center"/>
          </w:tcPr>
          <w:p w14:paraId="23FE20D5"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673E5A93" w14:textId="77777777" w:rsidR="00BD112B" w:rsidRDefault="00BD112B" w:rsidP="00D770E7">
            <w:pPr>
              <w:suppressAutoHyphens w:val="0"/>
              <w:spacing w:after="0"/>
              <w:jc w:val="center"/>
              <w:rPr>
                <w:color w:val="000000"/>
                <w:sz w:val="20"/>
                <w:szCs w:val="20"/>
              </w:rPr>
            </w:pPr>
          </w:p>
        </w:tc>
        <w:tc>
          <w:tcPr>
            <w:tcW w:w="1585" w:type="dxa"/>
            <w:vAlign w:val="center"/>
          </w:tcPr>
          <w:p w14:paraId="5E25B961"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6845A15E"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524C78E6"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10A11C92" w14:textId="77777777" w:rsidTr="005536D5">
        <w:trPr>
          <w:trHeight w:val="470"/>
          <w:jc w:val="center"/>
        </w:trPr>
        <w:tc>
          <w:tcPr>
            <w:tcW w:w="514" w:type="dxa"/>
            <w:vAlign w:val="center"/>
          </w:tcPr>
          <w:p w14:paraId="1FCBAD23"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4</w:t>
            </w:r>
          </w:p>
        </w:tc>
        <w:tc>
          <w:tcPr>
            <w:tcW w:w="2026" w:type="dxa"/>
            <w:vAlign w:val="center"/>
          </w:tcPr>
          <w:p w14:paraId="63BDD4C8"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color w:val="000000"/>
                <w:sz w:val="20"/>
                <w:szCs w:val="20"/>
              </w:rPr>
              <w:t>Φα</w:t>
            </w:r>
            <w:proofErr w:type="spellStart"/>
            <w:r>
              <w:rPr>
                <w:color w:val="000000"/>
                <w:sz w:val="20"/>
                <w:szCs w:val="20"/>
              </w:rPr>
              <w:t>σόλι</w:t>
            </w:r>
            <w:proofErr w:type="spellEnd"/>
            <w:r>
              <w:rPr>
                <w:color w:val="000000"/>
                <w:sz w:val="20"/>
                <w:szCs w:val="20"/>
              </w:rPr>
              <w:t>α /500gr</w:t>
            </w:r>
          </w:p>
        </w:tc>
        <w:tc>
          <w:tcPr>
            <w:tcW w:w="933" w:type="dxa"/>
            <w:vAlign w:val="center"/>
          </w:tcPr>
          <w:p w14:paraId="0498D7EC"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76A03559"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9980</w:t>
            </w:r>
          </w:p>
        </w:tc>
        <w:tc>
          <w:tcPr>
            <w:tcW w:w="1387" w:type="dxa"/>
            <w:vAlign w:val="center"/>
          </w:tcPr>
          <w:p w14:paraId="7B2B9582"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521397EF" w14:textId="77777777" w:rsidR="00BD112B" w:rsidRDefault="00BD112B" w:rsidP="00D770E7">
            <w:pPr>
              <w:suppressAutoHyphens w:val="0"/>
              <w:spacing w:after="0"/>
              <w:jc w:val="center"/>
              <w:rPr>
                <w:color w:val="000000"/>
                <w:sz w:val="20"/>
                <w:szCs w:val="20"/>
              </w:rPr>
            </w:pPr>
          </w:p>
        </w:tc>
        <w:tc>
          <w:tcPr>
            <w:tcW w:w="1585" w:type="dxa"/>
            <w:vAlign w:val="center"/>
          </w:tcPr>
          <w:p w14:paraId="54B88177"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454BA3AC"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01D2D77A"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7652A1E9" w14:textId="77777777" w:rsidTr="005536D5">
        <w:trPr>
          <w:trHeight w:val="294"/>
          <w:jc w:val="center"/>
        </w:trPr>
        <w:tc>
          <w:tcPr>
            <w:tcW w:w="514" w:type="dxa"/>
            <w:vAlign w:val="center"/>
          </w:tcPr>
          <w:p w14:paraId="0FD1B7D4"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5</w:t>
            </w:r>
          </w:p>
        </w:tc>
        <w:tc>
          <w:tcPr>
            <w:tcW w:w="2026" w:type="dxa"/>
            <w:vAlign w:val="center"/>
          </w:tcPr>
          <w:p w14:paraId="7B85FFA0"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color w:val="000000"/>
                <w:sz w:val="20"/>
                <w:szCs w:val="20"/>
              </w:rPr>
              <w:t>Φα</w:t>
            </w:r>
            <w:proofErr w:type="spellStart"/>
            <w:r>
              <w:rPr>
                <w:color w:val="000000"/>
                <w:sz w:val="20"/>
                <w:szCs w:val="20"/>
              </w:rPr>
              <w:t>κές</w:t>
            </w:r>
            <w:proofErr w:type="spellEnd"/>
            <w:r>
              <w:rPr>
                <w:color w:val="000000"/>
                <w:sz w:val="20"/>
                <w:szCs w:val="20"/>
              </w:rPr>
              <w:t xml:space="preserve"> /500gr </w:t>
            </w:r>
          </w:p>
        </w:tc>
        <w:tc>
          <w:tcPr>
            <w:tcW w:w="933" w:type="dxa"/>
            <w:vAlign w:val="center"/>
          </w:tcPr>
          <w:p w14:paraId="5EACA57E"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2055C318"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9980</w:t>
            </w:r>
          </w:p>
        </w:tc>
        <w:tc>
          <w:tcPr>
            <w:tcW w:w="1387" w:type="dxa"/>
            <w:vAlign w:val="center"/>
          </w:tcPr>
          <w:p w14:paraId="152A2DEA"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0E301458" w14:textId="77777777" w:rsidR="00BD112B" w:rsidRDefault="00BD112B" w:rsidP="00D770E7">
            <w:pPr>
              <w:suppressAutoHyphens w:val="0"/>
              <w:spacing w:after="0"/>
              <w:jc w:val="center"/>
              <w:rPr>
                <w:color w:val="000000"/>
                <w:sz w:val="20"/>
                <w:szCs w:val="20"/>
              </w:rPr>
            </w:pPr>
          </w:p>
        </w:tc>
        <w:tc>
          <w:tcPr>
            <w:tcW w:w="1585" w:type="dxa"/>
            <w:vAlign w:val="center"/>
          </w:tcPr>
          <w:p w14:paraId="65893F7F"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5D55C892"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3EFC7649"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69B9C60A" w14:textId="77777777" w:rsidTr="005536D5">
        <w:trPr>
          <w:trHeight w:val="294"/>
          <w:jc w:val="center"/>
        </w:trPr>
        <w:tc>
          <w:tcPr>
            <w:tcW w:w="514" w:type="dxa"/>
            <w:vAlign w:val="center"/>
          </w:tcPr>
          <w:p w14:paraId="5B1A6E37"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6</w:t>
            </w:r>
          </w:p>
        </w:tc>
        <w:tc>
          <w:tcPr>
            <w:tcW w:w="2026" w:type="dxa"/>
            <w:vAlign w:val="center"/>
          </w:tcPr>
          <w:p w14:paraId="20031683"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Ρύζι</w:t>
            </w:r>
            <w:proofErr w:type="spellEnd"/>
            <w:r>
              <w:rPr>
                <w:color w:val="000000"/>
                <w:sz w:val="20"/>
                <w:szCs w:val="20"/>
              </w:rPr>
              <w:t xml:space="preserve"> /500 gr</w:t>
            </w:r>
          </w:p>
        </w:tc>
        <w:tc>
          <w:tcPr>
            <w:tcW w:w="933" w:type="dxa"/>
            <w:vAlign w:val="center"/>
          </w:tcPr>
          <w:p w14:paraId="318373F6"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1B046C13"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9980</w:t>
            </w:r>
          </w:p>
        </w:tc>
        <w:tc>
          <w:tcPr>
            <w:tcW w:w="1387" w:type="dxa"/>
            <w:vAlign w:val="center"/>
          </w:tcPr>
          <w:p w14:paraId="13B2E83A"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5183ABF2" w14:textId="77777777" w:rsidR="00BD112B" w:rsidRDefault="00BD112B" w:rsidP="00D770E7">
            <w:pPr>
              <w:suppressAutoHyphens w:val="0"/>
              <w:spacing w:after="0"/>
              <w:jc w:val="center"/>
              <w:rPr>
                <w:color w:val="000000"/>
                <w:sz w:val="20"/>
                <w:szCs w:val="20"/>
              </w:rPr>
            </w:pPr>
          </w:p>
        </w:tc>
        <w:tc>
          <w:tcPr>
            <w:tcW w:w="1585" w:type="dxa"/>
            <w:vAlign w:val="center"/>
          </w:tcPr>
          <w:p w14:paraId="43684991"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12DB13AC"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798E78B6"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17925163" w14:textId="77777777" w:rsidTr="005536D5">
        <w:trPr>
          <w:trHeight w:val="412"/>
          <w:jc w:val="center"/>
        </w:trPr>
        <w:tc>
          <w:tcPr>
            <w:tcW w:w="514" w:type="dxa"/>
            <w:vAlign w:val="center"/>
          </w:tcPr>
          <w:p w14:paraId="16EF6B71"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7</w:t>
            </w:r>
          </w:p>
        </w:tc>
        <w:tc>
          <w:tcPr>
            <w:tcW w:w="2026" w:type="dxa"/>
            <w:vAlign w:val="center"/>
          </w:tcPr>
          <w:p w14:paraId="79F9808D"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Ζυμ</w:t>
            </w:r>
            <w:proofErr w:type="spellEnd"/>
            <w:r>
              <w:rPr>
                <w:color w:val="000000"/>
                <w:sz w:val="20"/>
                <w:szCs w:val="20"/>
              </w:rPr>
              <w:t>αρικά (σπα</w:t>
            </w:r>
            <w:proofErr w:type="spellStart"/>
            <w:r>
              <w:rPr>
                <w:color w:val="000000"/>
                <w:sz w:val="20"/>
                <w:szCs w:val="20"/>
              </w:rPr>
              <w:t>γγέτι</w:t>
            </w:r>
            <w:proofErr w:type="spellEnd"/>
            <w:r>
              <w:rPr>
                <w:color w:val="000000"/>
                <w:sz w:val="20"/>
                <w:szCs w:val="20"/>
              </w:rPr>
              <w:t xml:space="preserve"> </w:t>
            </w:r>
            <w:proofErr w:type="spellStart"/>
            <w:r>
              <w:rPr>
                <w:color w:val="000000"/>
                <w:sz w:val="20"/>
                <w:szCs w:val="20"/>
              </w:rPr>
              <w:t>Νο</w:t>
            </w:r>
            <w:proofErr w:type="spellEnd"/>
            <w:r>
              <w:rPr>
                <w:color w:val="000000"/>
                <w:sz w:val="20"/>
                <w:szCs w:val="20"/>
              </w:rPr>
              <w:t xml:space="preserve"> 6)/500 gr</w:t>
            </w:r>
          </w:p>
        </w:tc>
        <w:tc>
          <w:tcPr>
            <w:tcW w:w="933" w:type="dxa"/>
            <w:vAlign w:val="center"/>
          </w:tcPr>
          <w:p w14:paraId="73C58B65"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7C818A5D"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9980</w:t>
            </w:r>
          </w:p>
        </w:tc>
        <w:tc>
          <w:tcPr>
            <w:tcW w:w="1387" w:type="dxa"/>
            <w:vAlign w:val="center"/>
          </w:tcPr>
          <w:p w14:paraId="10A6088D"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4CA2B8F4" w14:textId="77777777" w:rsidR="00BD112B" w:rsidRDefault="00BD112B" w:rsidP="00D770E7">
            <w:pPr>
              <w:suppressAutoHyphens w:val="0"/>
              <w:spacing w:after="0"/>
              <w:jc w:val="center"/>
              <w:rPr>
                <w:color w:val="000000"/>
                <w:sz w:val="20"/>
                <w:szCs w:val="20"/>
              </w:rPr>
            </w:pPr>
          </w:p>
        </w:tc>
        <w:tc>
          <w:tcPr>
            <w:tcW w:w="1585" w:type="dxa"/>
            <w:vAlign w:val="center"/>
          </w:tcPr>
          <w:p w14:paraId="199E372B"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65B72DE2"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3F6818F5"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7FE5D621" w14:textId="77777777" w:rsidTr="005536D5">
        <w:trPr>
          <w:trHeight w:val="470"/>
          <w:jc w:val="center"/>
        </w:trPr>
        <w:tc>
          <w:tcPr>
            <w:tcW w:w="514" w:type="dxa"/>
            <w:vAlign w:val="center"/>
          </w:tcPr>
          <w:p w14:paraId="63490965"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8</w:t>
            </w:r>
          </w:p>
        </w:tc>
        <w:tc>
          <w:tcPr>
            <w:tcW w:w="2026" w:type="dxa"/>
            <w:vAlign w:val="center"/>
          </w:tcPr>
          <w:p w14:paraId="03FA5E02"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Κριθ</w:t>
            </w:r>
            <w:proofErr w:type="spellEnd"/>
            <w:r>
              <w:rPr>
                <w:color w:val="000000"/>
                <w:sz w:val="20"/>
                <w:szCs w:val="20"/>
              </w:rPr>
              <w:t xml:space="preserve">αράκι </w:t>
            </w:r>
            <w:proofErr w:type="spellStart"/>
            <w:r>
              <w:rPr>
                <w:color w:val="000000"/>
                <w:sz w:val="20"/>
                <w:szCs w:val="20"/>
              </w:rPr>
              <w:t>μέτριο</w:t>
            </w:r>
            <w:proofErr w:type="spellEnd"/>
            <w:r>
              <w:rPr>
                <w:color w:val="000000"/>
                <w:sz w:val="20"/>
                <w:szCs w:val="20"/>
              </w:rPr>
              <w:t xml:space="preserve"> 500γρ</w:t>
            </w:r>
          </w:p>
        </w:tc>
        <w:tc>
          <w:tcPr>
            <w:tcW w:w="933" w:type="dxa"/>
            <w:vAlign w:val="center"/>
          </w:tcPr>
          <w:p w14:paraId="36F51EEF" w14:textId="77777777" w:rsidR="00BD112B" w:rsidRPr="004F28D7" w:rsidRDefault="00BD112B" w:rsidP="00D770E7">
            <w:pPr>
              <w:suppressAutoHyphens w:val="0"/>
              <w:spacing w:after="0"/>
              <w:jc w:val="left"/>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74B0971B"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9980</w:t>
            </w:r>
          </w:p>
        </w:tc>
        <w:tc>
          <w:tcPr>
            <w:tcW w:w="1387" w:type="dxa"/>
            <w:vAlign w:val="center"/>
          </w:tcPr>
          <w:p w14:paraId="35A1D04F"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1BC136F3" w14:textId="77777777" w:rsidR="00BD112B" w:rsidRDefault="00BD112B" w:rsidP="00D770E7">
            <w:pPr>
              <w:suppressAutoHyphens w:val="0"/>
              <w:spacing w:after="0"/>
              <w:jc w:val="center"/>
              <w:rPr>
                <w:color w:val="000000"/>
                <w:sz w:val="20"/>
                <w:szCs w:val="20"/>
              </w:rPr>
            </w:pPr>
          </w:p>
        </w:tc>
        <w:tc>
          <w:tcPr>
            <w:tcW w:w="1585" w:type="dxa"/>
            <w:vAlign w:val="center"/>
          </w:tcPr>
          <w:p w14:paraId="5E65D05B"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02F72939"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5EF53457"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74268F8B" w14:textId="77777777" w:rsidTr="005536D5">
        <w:trPr>
          <w:trHeight w:val="530"/>
          <w:jc w:val="center"/>
        </w:trPr>
        <w:tc>
          <w:tcPr>
            <w:tcW w:w="514" w:type="dxa"/>
            <w:vAlign w:val="center"/>
          </w:tcPr>
          <w:p w14:paraId="2F54AFBE"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9</w:t>
            </w:r>
          </w:p>
        </w:tc>
        <w:tc>
          <w:tcPr>
            <w:tcW w:w="2026" w:type="dxa"/>
            <w:vAlign w:val="center"/>
          </w:tcPr>
          <w:p w14:paraId="5EE6DA52" w14:textId="77777777" w:rsidR="00BD112B" w:rsidRPr="00E71B8A" w:rsidRDefault="00BD112B" w:rsidP="00D770E7">
            <w:pPr>
              <w:suppressAutoHyphens w:val="0"/>
              <w:spacing w:after="0"/>
              <w:jc w:val="center"/>
              <w:rPr>
                <w:rFonts w:eastAsia="Times New Roman"/>
                <w:color w:val="000000"/>
                <w:sz w:val="18"/>
                <w:szCs w:val="18"/>
                <w:lang w:val="el-GR" w:eastAsia="el-GR"/>
              </w:rPr>
            </w:pPr>
            <w:r w:rsidRPr="00E71B8A">
              <w:rPr>
                <w:bCs/>
                <w:sz w:val="20"/>
                <w:szCs w:val="20"/>
                <w:lang w:val="el-GR" w:eastAsia="el-GR"/>
              </w:rPr>
              <w:t>Ελαφρά συμπυκνωμένος χυμός τομάτας</w:t>
            </w:r>
            <w:r w:rsidRPr="00E71B8A">
              <w:rPr>
                <w:color w:val="000000"/>
                <w:sz w:val="20"/>
                <w:szCs w:val="20"/>
                <w:lang w:val="el-GR"/>
              </w:rPr>
              <w:t xml:space="preserve"> 500 </w:t>
            </w:r>
            <w:proofErr w:type="spellStart"/>
            <w:r w:rsidRPr="00E71B8A">
              <w:rPr>
                <w:color w:val="000000"/>
                <w:sz w:val="20"/>
                <w:szCs w:val="20"/>
                <w:lang w:val="el-GR"/>
              </w:rPr>
              <w:t>γρ</w:t>
            </w:r>
            <w:proofErr w:type="spellEnd"/>
          </w:p>
        </w:tc>
        <w:tc>
          <w:tcPr>
            <w:tcW w:w="933" w:type="dxa"/>
            <w:vAlign w:val="center"/>
          </w:tcPr>
          <w:p w14:paraId="595274DF"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4B5A7D3B"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9980</w:t>
            </w:r>
          </w:p>
        </w:tc>
        <w:tc>
          <w:tcPr>
            <w:tcW w:w="1387" w:type="dxa"/>
            <w:vAlign w:val="center"/>
          </w:tcPr>
          <w:p w14:paraId="698321B0"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66B0544C" w14:textId="77777777" w:rsidR="00BD112B" w:rsidRDefault="00BD112B" w:rsidP="00D770E7">
            <w:pPr>
              <w:suppressAutoHyphens w:val="0"/>
              <w:spacing w:after="0"/>
              <w:jc w:val="center"/>
              <w:rPr>
                <w:color w:val="000000"/>
                <w:sz w:val="20"/>
                <w:szCs w:val="20"/>
              </w:rPr>
            </w:pPr>
          </w:p>
        </w:tc>
        <w:tc>
          <w:tcPr>
            <w:tcW w:w="1585" w:type="dxa"/>
            <w:vAlign w:val="center"/>
          </w:tcPr>
          <w:p w14:paraId="159ECF03"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0878730B"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0FE23561"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61C4EF3B" w14:textId="77777777" w:rsidTr="00D770E7">
        <w:trPr>
          <w:trHeight w:val="353"/>
          <w:jc w:val="center"/>
        </w:trPr>
        <w:tc>
          <w:tcPr>
            <w:tcW w:w="7213" w:type="dxa"/>
            <w:gridSpan w:val="6"/>
            <w:vAlign w:val="center"/>
          </w:tcPr>
          <w:p w14:paraId="065DC860" w14:textId="77777777" w:rsidR="00BD112B" w:rsidRDefault="00BD112B" w:rsidP="00262ECF">
            <w:pPr>
              <w:suppressAutoHyphens w:val="0"/>
              <w:spacing w:after="0"/>
              <w:jc w:val="center"/>
              <w:rPr>
                <w:rFonts w:eastAsia="Times New Roman"/>
                <w:b/>
                <w:bCs/>
                <w:color w:val="000000"/>
                <w:sz w:val="20"/>
                <w:szCs w:val="20"/>
                <w:lang w:val="el-GR" w:eastAsia="el-GR"/>
              </w:rPr>
            </w:pPr>
            <w:r w:rsidRPr="00AA0251">
              <w:rPr>
                <w:rFonts w:eastAsia="Times New Roman"/>
                <w:b/>
                <w:bCs/>
                <w:color w:val="000000"/>
                <w:sz w:val="20"/>
                <w:szCs w:val="20"/>
                <w:lang w:eastAsia="el-GR"/>
              </w:rPr>
              <w:t>ΣΥΝΟΛΟ</w:t>
            </w:r>
          </w:p>
        </w:tc>
        <w:tc>
          <w:tcPr>
            <w:tcW w:w="1585" w:type="dxa"/>
            <w:vAlign w:val="center"/>
          </w:tcPr>
          <w:p w14:paraId="56DCCE89"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c>
          <w:tcPr>
            <w:tcW w:w="659" w:type="dxa"/>
            <w:vAlign w:val="center"/>
          </w:tcPr>
          <w:p w14:paraId="6FEC386E"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c>
          <w:tcPr>
            <w:tcW w:w="1006" w:type="dxa"/>
            <w:vAlign w:val="center"/>
          </w:tcPr>
          <w:p w14:paraId="543DCBEC"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r>
      <w:tr w:rsidR="00BD112B" w:rsidRPr="00AA0251" w14:paraId="233D2402" w14:textId="77777777" w:rsidTr="00D770E7">
        <w:trPr>
          <w:trHeight w:val="294"/>
          <w:jc w:val="center"/>
        </w:trPr>
        <w:tc>
          <w:tcPr>
            <w:tcW w:w="10463" w:type="dxa"/>
            <w:gridSpan w:val="9"/>
            <w:shd w:val="clear" w:color="000000" w:fill="F2F2F2"/>
            <w:vAlign w:val="center"/>
          </w:tcPr>
          <w:p w14:paraId="5B1A83BF" w14:textId="77777777" w:rsidR="00BD112B" w:rsidRPr="00576156" w:rsidRDefault="00BD112B" w:rsidP="00262ECF">
            <w:pPr>
              <w:suppressAutoHyphens w:val="0"/>
              <w:spacing w:after="0"/>
              <w:jc w:val="center"/>
              <w:rPr>
                <w:rFonts w:eastAsia="Times New Roman"/>
                <w:b/>
                <w:bCs/>
                <w:color w:val="000000"/>
                <w:lang w:val="el-GR" w:eastAsia="el-GR"/>
              </w:rPr>
            </w:pPr>
            <w:r>
              <w:rPr>
                <w:rFonts w:eastAsia="Times New Roman"/>
                <w:b/>
                <w:bCs/>
                <w:szCs w:val="22"/>
                <w:lang w:val="el-GR" w:eastAsia="el-GR"/>
              </w:rPr>
              <w:t>ΒΥΣ</w:t>
            </w:r>
          </w:p>
        </w:tc>
      </w:tr>
      <w:tr w:rsidR="00BD112B" w:rsidRPr="00AA0251" w14:paraId="1789772C" w14:textId="77777777" w:rsidTr="005536D5">
        <w:trPr>
          <w:trHeight w:val="470"/>
          <w:jc w:val="center"/>
        </w:trPr>
        <w:tc>
          <w:tcPr>
            <w:tcW w:w="514" w:type="dxa"/>
            <w:vAlign w:val="center"/>
          </w:tcPr>
          <w:p w14:paraId="7B9B3099"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sidRPr="00AA0251">
              <w:rPr>
                <w:rFonts w:eastAsia="Times New Roman" w:cs="Calibri-Bold"/>
                <w:b/>
                <w:bCs/>
                <w:color w:val="000000"/>
                <w:sz w:val="18"/>
                <w:szCs w:val="18"/>
                <w:lang w:val="en-US" w:eastAsia="el-GR"/>
              </w:rPr>
              <w:t>1</w:t>
            </w:r>
          </w:p>
        </w:tc>
        <w:tc>
          <w:tcPr>
            <w:tcW w:w="2026" w:type="dxa"/>
            <w:vAlign w:val="center"/>
          </w:tcPr>
          <w:p w14:paraId="0BA44F8D"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Οδοντόκρεμα /75-100ml</w:t>
            </w:r>
          </w:p>
        </w:tc>
        <w:tc>
          <w:tcPr>
            <w:tcW w:w="933" w:type="dxa"/>
            <w:vAlign w:val="center"/>
          </w:tcPr>
          <w:p w14:paraId="398C9257"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60D6DD55"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11.238</w:t>
            </w:r>
          </w:p>
        </w:tc>
        <w:tc>
          <w:tcPr>
            <w:tcW w:w="1387" w:type="dxa"/>
            <w:vAlign w:val="center"/>
          </w:tcPr>
          <w:p w14:paraId="2DF5FBE4"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50CD36E3" w14:textId="77777777" w:rsidR="00BD112B" w:rsidRDefault="00BD112B" w:rsidP="00D770E7">
            <w:pPr>
              <w:suppressAutoHyphens w:val="0"/>
              <w:spacing w:after="0"/>
              <w:jc w:val="center"/>
              <w:rPr>
                <w:color w:val="000000"/>
                <w:sz w:val="20"/>
                <w:szCs w:val="20"/>
              </w:rPr>
            </w:pPr>
          </w:p>
        </w:tc>
        <w:tc>
          <w:tcPr>
            <w:tcW w:w="1585" w:type="dxa"/>
            <w:vAlign w:val="center"/>
          </w:tcPr>
          <w:p w14:paraId="6BBF933B"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59" w:type="dxa"/>
            <w:vAlign w:val="center"/>
          </w:tcPr>
          <w:p w14:paraId="2F80266F"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24</w:t>
            </w:r>
            <w:r w:rsidRPr="00D770E7">
              <w:rPr>
                <w:rFonts w:eastAsia="Times New Roman"/>
                <w:color w:val="000000"/>
                <w:sz w:val="18"/>
                <w:szCs w:val="18"/>
                <w:lang w:eastAsia="el-GR"/>
              </w:rPr>
              <w:t>%</w:t>
            </w:r>
            <w:r w:rsidRPr="00AA0251">
              <w:rPr>
                <w:rFonts w:eastAsia="Times New Roman"/>
                <w:color w:val="000000"/>
                <w:sz w:val="18"/>
                <w:szCs w:val="18"/>
                <w:lang w:eastAsia="el-GR"/>
              </w:rPr>
              <w:t> </w:t>
            </w:r>
          </w:p>
        </w:tc>
        <w:tc>
          <w:tcPr>
            <w:tcW w:w="1006" w:type="dxa"/>
            <w:vAlign w:val="center"/>
          </w:tcPr>
          <w:p w14:paraId="624F4EA8"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33F11875" w14:textId="77777777" w:rsidTr="005536D5">
        <w:trPr>
          <w:trHeight w:val="706"/>
          <w:jc w:val="center"/>
        </w:trPr>
        <w:tc>
          <w:tcPr>
            <w:tcW w:w="514" w:type="dxa"/>
            <w:vAlign w:val="center"/>
          </w:tcPr>
          <w:p w14:paraId="0FAD9B4B"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2</w:t>
            </w:r>
          </w:p>
        </w:tc>
        <w:tc>
          <w:tcPr>
            <w:tcW w:w="2026" w:type="dxa"/>
            <w:vAlign w:val="center"/>
          </w:tcPr>
          <w:p w14:paraId="122B4A97"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 xml:space="preserve">Καθαριστικό υγρό γενικής χρήσης /1000ml </w:t>
            </w:r>
          </w:p>
        </w:tc>
        <w:tc>
          <w:tcPr>
            <w:tcW w:w="933" w:type="dxa"/>
            <w:vAlign w:val="center"/>
          </w:tcPr>
          <w:p w14:paraId="21D93B21"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25BE2447"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11.238</w:t>
            </w:r>
          </w:p>
        </w:tc>
        <w:tc>
          <w:tcPr>
            <w:tcW w:w="1387" w:type="dxa"/>
            <w:vAlign w:val="center"/>
          </w:tcPr>
          <w:p w14:paraId="0A826F9E"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4900C03D" w14:textId="77777777" w:rsidR="00BD112B" w:rsidRDefault="00BD112B" w:rsidP="00D770E7">
            <w:pPr>
              <w:suppressAutoHyphens w:val="0"/>
              <w:spacing w:after="0"/>
              <w:jc w:val="center"/>
              <w:rPr>
                <w:color w:val="000000"/>
                <w:sz w:val="20"/>
                <w:szCs w:val="20"/>
              </w:rPr>
            </w:pPr>
          </w:p>
        </w:tc>
        <w:tc>
          <w:tcPr>
            <w:tcW w:w="1585" w:type="dxa"/>
            <w:vAlign w:val="center"/>
          </w:tcPr>
          <w:p w14:paraId="3CDBB4B5"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59" w:type="dxa"/>
            <w:vAlign w:val="center"/>
          </w:tcPr>
          <w:p w14:paraId="53B067B5" w14:textId="77777777" w:rsidR="00BD112B" w:rsidRPr="00D770E7" w:rsidRDefault="00BD112B" w:rsidP="00D770E7">
            <w:pPr>
              <w:suppressAutoHyphens w:val="0"/>
              <w:spacing w:after="0"/>
              <w:jc w:val="center"/>
              <w:rPr>
                <w:rFonts w:eastAsia="Times New Roman"/>
                <w:color w:val="000000"/>
                <w:sz w:val="20"/>
                <w:szCs w:val="20"/>
                <w:lang w:val="el-GR" w:eastAsia="el-GR"/>
              </w:rPr>
            </w:pPr>
            <w:r w:rsidRPr="00D770E7">
              <w:rPr>
                <w:sz w:val="20"/>
                <w:szCs w:val="20"/>
              </w:rPr>
              <w:t xml:space="preserve">24% </w:t>
            </w:r>
          </w:p>
        </w:tc>
        <w:tc>
          <w:tcPr>
            <w:tcW w:w="1006" w:type="dxa"/>
            <w:vAlign w:val="center"/>
          </w:tcPr>
          <w:p w14:paraId="3187706F"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10A9D587" w14:textId="77777777" w:rsidTr="005536D5">
        <w:trPr>
          <w:trHeight w:val="941"/>
          <w:jc w:val="center"/>
        </w:trPr>
        <w:tc>
          <w:tcPr>
            <w:tcW w:w="514" w:type="dxa"/>
            <w:vAlign w:val="center"/>
          </w:tcPr>
          <w:p w14:paraId="43441AF1"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3</w:t>
            </w:r>
          </w:p>
        </w:tc>
        <w:tc>
          <w:tcPr>
            <w:tcW w:w="2026" w:type="dxa"/>
            <w:vAlign w:val="center"/>
          </w:tcPr>
          <w:p w14:paraId="26CA729C"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Υγρό απορρυπαντικό πιάτων /τουλάχιστον 450ml</w:t>
            </w:r>
          </w:p>
        </w:tc>
        <w:tc>
          <w:tcPr>
            <w:tcW w:w="933" w:type="dxa"/>
            <w:vAlign w:val="center"/>
          </w:tcPr>
          <w:p w14:paraId="3F9B8318"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4C0100F1"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11.238</w:t>
            </w:r>
          </w:p>
        </w:tc>
        <w:tc>
          <w:tcPr>
            <w:tcW w:w="1387" w:type="dxa"/>
            <w:vAlign w:val="center"/>
          </w:tcPr>
          <w:p w14:paraId="5D8DF37E"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29C30FBA" w14:textId="77777777" w:rsidR="00BD112B" w:rsidRDefault="00BD112B" w:rsidP="00D770E7">
            <w:pPr>
              <w:suppressAutoHyphens w:val="0"/>
              <w:spacing w:after="0"/>
              <w:jc w:val="center"/>
              <w:rPr>
                <w:color w:val="000000"/>
                <w:sz w:val="20"/>
                <w:szCs w:val="20"/>
              </w:rPr>
            </w:pPr>
          </w:p>
        </w:tc>
        <w:tc>
          <w:tcPr>
            <w:tcW w:w="1585" w:type="dxa"/>
            <w:vAlign w:val="center"/>
          </w:tcPr>
          <w:p w14:paraId="3B3F1C13"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59" w:type="dxa"/>
            <w:vAlign w:val="center"/>
          </w:tcPr>
          <w:p w14:paraId="7F24E602" w14:textId="77777777" w:rsidR="00BD112B" w:rsidRPr="00D770E7" w:rsidRDefault="00BD112B" w:rsidP="00D770E7">
            <w:pPr>
              <w:suppressAutoHyphens w:val="0"/>
              <w:spacing w:after="0"/>
              <w:jc w:val="center"/>
              <w:rPr>
                <w:rFonts w:eastAsia="Times New Roman"/>
                <w:color w:val="000000"/>
                <w:sz w:val="20"/>
                <w:szCs w:val="20"/>
                <w:lang w:val="el-GR" w:eastAsia="el-GR"/>
              </w:rPr>
            </w:pPr>
            <w:r w:rsidRPr="00D770E7">
              <w:rPr>
                <w:sz w:val="20"/>
                <w:szCs w:val="20"/>
              </w:rPr>
              <w:t xml:space="preserve">24% </w:t>
            </w:r>
          </w:p>
        </w:tc>
        <w:tc>
          <w:tcPr>
            <w:tcW w:w="1006" w:type="dxa"/>
            <w:vAlign w:val="center"/>
          </w:tcPr>
          <w:p w14:paraId="4598C427"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2F09DD71" w14:textId="77777777" w:rsidTr="00D770E7">
        <w:trPr>
          <w:trHeight w:val="309"/>
          <w:jc w:val="center"/>
        </w:trPr>
        <w:tc>
          <w:tcPr>
            <w:tcW w:w="7213" w:type="dxa"/>
            <w:gridSpan w:val="6"/>
            <w:vAlign w:val="center"/>
          </w:tcPr>
          <w:p w14:paraId="5E7148D9" w14:textId="77777777" w:rsidR="00BD112B" w:rsidRDefault="00BD112B" w:rsidP="00262ECF">
            <w:pPr>
              <w:suppressAutoHyphens w:val="0"/>
              <w:spacing w:after="0"/>
              <w:jc w:val="center"/>
              <w:rPr>
                <w:rFonts w:eastAsia="Times New Roman"/>
                <w:b/>
                <w:bCs/>
                <w:color w:val="000000"/>
                <w:sz w:val="20"/>
                <w:szCs w:val="20"/>
                <w:lang w:val="el-GR" w:eastAsia="el-GR"/>
              </w:rPr>
            </w:pPr>
            <w:r w:rsidRPr="00AA0251">
              <w:rPr>
                <w:rFonts w:eastAsia="Times New Roman"/>
                <w:b/>
                <w:bCs/>
                <w:color w:val="000000"/>
                <w:sz w:val="20"/>
                <w:szCs w:val="20"/>
                <w:lang w:eastAsia="el-GR"/>
              </w:rPr>
              <w:t>ΣΥΝΟΛΟ</w:t>
            </w:r>
          </w:p>
        </w:tc>
        <w:tc>
          <w:tcPr>
            <w:tcW w:w="1585" w:type="dxa"/>
            <w:vAlign w:val="center"/>
          </w:tcPr>
          <w:p w14:paraId="3B049E80"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659" w:type="dxa"/>
            <w:vAlign w:val="center"/>
          </w:tcPr>
          <w:p w14:paraId="3B415D08"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1006" w:type="dxa"/>
            <w:vAlign w:val="center"/>
          </w:tcPr>
          <w:p w14:paraId="559ACF27"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r>
      <w:tr w:rsidR="00BD112B" w:rsidRPr="00AA0251" w14:paraId="46B8EA2D" w14:textId="77777777" w:rsidTr="00D770E7">
        <w:trPr>
          <w:trHeight w:val="309"/>
          <w:jc w:val="center"/>
        </w:trPr>
        <w:tc>
          <w:tcPr>
            <w:tcW w:w="7213" w:type="dxa"/>
            <w:gridSpan w:val="6"/>
            <w:vAlign w:val="center"/>
          </w:tcPr>
          <w:p w14:paraId="2880FC76" w14:textId="77777777" w:rsidR="00BD112B" w:rsidRPr="00AA0251" w:rsidRDefault="00BD112B" w:rsidP="00262ECF">
            <w:pPr>
              <w:suppressAutoHyphens w:val="0"/>
              <w:spacing w:after="0"/>
              <w:jc w:val="center"/>
              <w:rPr>
                <w:rFonts w:eastAsia="Times New Roman"/>
                <w:b/>
                <w:bCs/>
                <w:color w:val="000000"/>
                <w:sz w:val="20"/>
                <w:szCs w:val="20"/>
                <w:lang w:eastAsia="el-GR"/>
              </w:rPr>
            </w:pPr>
            <w:r>
              <w:rPr>
                <w:rFonts w:eastAsia="Times New Roman"/>
                <w:b/>
                <w:bCs/>
                <w:color w:val="000000"/>
                <w:sz w:val="20"/>
                <w:szCs w:val="20"/>
                <w:lang w:val="el-GR" w:eastAsia="el-GR"/>
              </w:rPr>
              <w:t xml:space="preserve">ΓΕΝΙΚΟ </w:t>
            </w:r>
            <w:r w:rsidRPr="00AA0251">
              <w:rPr>
                <w:rFonts w:eastAsia="Times New Roman"/>
                <w:b/>
                <w:bCs/>
                <w:color w:val="000000"/>
                <w:sz w:val="20"/>
                <w:szCs w:val="20"/>
                <w:lang w:eastAsia="el-GR"/>
              </w:rPr>
              <w:t>ΣΥΝΟΛΟ</w:t>
            </w:r>
          </w:p>
        </w:tc>
        <w:tc>
          <w:tcPr>
            <w:tcW w:w="1585" w:type="dxa"/>
            <w:vAlign w:val="center"/>
          </w:tcPr>
          <w:p w14:paraId="77620E7C"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659" w:type="dxa"/>
            <w:vAlign w:val="center"/>
          </w:tcPr>
          <w:p w14:paraId="07D2A02A"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1006" w:type="dxa"/>
            <w:vAlign w:val="center"/>
          </w:tcPr>
          <w:p w14:paraId="36571B23"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r>
    </w:tbl>
    <w:p w14:paraId="3EFC9FBB" w14:textId="77777777" w:rsidR="00BD112B" w:rsidRDefault="00BD112B" w:rsidP="00D52B31">
      <w:pPr>
        <w:suppressAutoHyphens w:val="0"/>
        <w:autoSpaceDE w:val="0"/>
        <w:spacing w:before="57" w:after="57"/>
        <w:jc w:val="center"/>
        <w:rPr>
          <w:b/>
          <w:szCs w:val="22"/>
          <w:lang w:val="el-GR"/>
        </w:rPr>
      </w:pPr>
    </w:p>
    <w:p w14:paraId="7C88AB89" w14:textId="77777777" w:rsidR="00BD112B" w:rsidRDefault="00BD112B" w:rsidP="00D52B31">
      <w:pPr>
        <w:suppressAutoHyphens w:val="0"/>
        <w:autoSpaceDE w:val="0"/>
        <w:spacing w:before="57" w:after="57"/>
        <w:jc w:val="center"/>
        <w:rPr>
          <w:b/>
          <w:szCs w:val="22"/>
          <w:lang w:val="el-GR"/>
        </w:rPr>
      </w:pPr>
    </w:p>
    <w:p w14:paraId="2229A879" w14:textId="77777777" w:rsidR="00BD112B" w:rsidRDefault="00BD112B" w:rsidP="00D52B31">
      <w:pPr>
        <w:suppressAutoHyphens w:val="0"/>
        <w:autoSpaceDE w:val="0"/>
        <w:spacing w:before="57" w:after="57"/>
        <w:jc w:val="center"/>
        <w:rPr>
          <w:b/>
          <w:szCs w:val="22"/>
          <w:lang w:val="el-GR"/>
        </w:rPr>
      </w:pPr>
    </w:p>
    <w:p w14:paraId="3330ED9E" w14:textId="77777777" w:rsidR="00BD112B" w:rsidRDefault="00BD112B" w:rsidP="00D52B31">
      <w:pPr>
        <w:suppressAutoHyphens w:val="0"/>
        <w:autoSpaceDE w:val="0"/>
        <w:spacing w:before="57" w:after="57"/>
        <w:jc w:val="center"/>
        <w:rPr>
          <w:b/>
          <w:szCs w:val="22"/>
          <w:lang w:val="el-GR"/>
        </w:rPr>
      </w:pPr>
    </w:p>
    <w:p w14:paraId="7718A10F" w14:textId="77777777" w:rsidR="00BD112B" w:rsidRDefault="00BD112B" w:rsidP="00D52B31">
      <w:pPr>
        <w:suppressAutoHyphens w:val="0"/>
        <w:autoSpaceDE w:val="0"/>
        <w:spacing w:before="57" w:after="57"/>
        <w:jc w:val="center"/>
        <w:rPr>
          <w:b/>
          <w:szCs w:val="22"/>
          <w:lang w:val="el-GR"/>
        </w:rPr>
      </w:pPr>
    </w:p>
    <w:p w14:paraId="06E7B46A" w14:textId="77777777" w:rsidR="00BD112B" w:rsidRPr="00355E87" w:rsidRDefault="00BD112B" w:rsidP="00D52B31">
      <w:pPr>
        <w:suppressAutoHyphens w:val="0"/>
        <w:autoSpaceDE w:val="0"/>
        <w:spacing w:before="57" w:after="57"/>
        <w:jc w:val="center"/>
        <w:rPr>
          <w:b/>
          <w:szCs w:val="22"/>
          <w:lang w:val="el-GR"/>
        </w:rPr>
      </w:pPr>
      <w:r w:rsidRPr="00355E87">
        <w:rPr>
          <w:b/>
          <w:szCs w:val="22"/>
          <w:lang w:val="el-GR"/>
        </w:rPr>
        <w:lastRenderedPageBreak/>
        <w:t xml:space="preserve">««ΑΠΟΚΕΝΤΡΩΜΕΝΕΣ ΠΡΟΜΗΘΕΙΣ ΤΡΟΦΙΜΩΝ ΚΑΙ ΒΑΣΙΚΗΣ ΥΛΙΚΗΣ ΣΥΝΔΡΟΜΗΣ, ΔΙΟΙΚΗΤΙΚΕΣ ΔΑΠΑΝΕΣ ΚΑΙ ΠΑΡΟΧΗ ΣΥΝΟΔΕΥΤΙΚΩΝ ΜΕΤΡΩΝ 2015-2016» - Κ.Σ. Π.Ε. </w:t>
      </w:r>
      <w:r>
        <w:rPr>
          <w:b/>
          <w:szCs w:val="22"/>
          <w:lang w:val="el-GR"/>
        </w:rPr>
        <w:t>ΝΟΤΙΟΥ</w:t>
      </w:r>
      <w:r w:rsidRPr="00355E87">
        <w:rPr>
          <w:b/>
          <w:szCs w:val="22"/>
          <w:lang w:val="el-GR"/>
        </w:rPr>
        <w:t xml:space="preserve"> ΤΟΜΕΑ</w:t>
      </w:r>
      <w:r>
        <w:rPr>
          <w:b/>
          <w:szCs w:val="22"/>
          <w:lang w:val="el-GR"/>
        </w:rPr>
        <w:t xml:space="preserve"> </w:t>
      </w:r>
      <w:r w:rsidRPr="00355E87">
        <w:rPr>
          <w:b/>
          <w:szCs w:val="22"/>
          <w:lang w:val="el-GR"/>
        </w:rPr>
        <w:t xml:space="preserve">/ ΠΕΡΙΦΕΡΕΙΑ ΑΤΤΙΚΗΣ» </w:t>
      </w:r>
    </w:p>
    <w:p w14:paraId="0200F2A5" w14:textId="77777777" w:rsidR="00BD112B" w:rsidRDefault="00BD112B" w:rsidP="00D52B31">
      <w:pPr>
        <w:suppressAutoHyphens w:val="0"/>
        <w:autoSpaceDE w:val="0"/>
        <w:spacing w:before="57" w:after="57"/>
        <w:jc w:val="center"/>
        <w:rPr>
          <w:b/>
          <w:szCs w:val="22"/>
          <w:lang w:val="el-GR"/>
        </w:rPr>
      </w:pPr>
      <w:r w:rsidRPr="00355E87">
        <w:rPr>
          <w:b/>
          <w:szCs w:val="22"/>
          <w:lang w:val="el-GR"/>
        </w:rPr>
        <w:t>με Κωδικό ΟΠΣ 500022</w:t>
      </w:r>
      <w:r>
        <w:rPr>
          <w:b/>
          <w:szCs w:val="22"/>
          <w:lang w:val="el-GR"/>
        </w:rPr>
        <w:t>8</w:t>
      </w:r>
    </w:p>
    <w:p w14:paraId="796956E4" w14:textId="77777777" w:rsidR="00BD112B" w:rsidRDefault="00BD112B" w:rsidP="00D52B31">
      <w:pPr>
        <w:suppressAutoHyphens w:val="0"/>
        <w:autoSpaceDE w:val="0"/>
        <w:spacing w:before="57" w:after="57"/>
        <w:jc w:val="center"/>
        <w:rPr>
          <w:b/>
          <w:szCs w:val="22"/>
          <w:lang w:val="el-GR"/>
        </w:rPr>
      </w:pP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
        <w:gridCol w:w="2026"/>
        <w:gridCol w:w="933"/>
        <w:gridCol w:w="967"/>
        <w:gridCol w:w="1387"/>
        <w:gridCol w:w="1386"/>
        <w:gridCol w:w="1585"/>
        <w:gridCol w:w="659"/>
        <w:gridCol w:w="1006"/>
      </w:tblGrid>
      <w:tr w:rsidR="00BD112B" w:rsidRPr="00AA0251" w14:paraId="3AFC60A8" w14:textId="77777777" w:rsidTr="00262ECF">
        <w:trPr>
          <w:trHeight w:val="294"/>
          <w:jc w:val="center"/>
        </w:trPr>
        <w:tc>
          <w:tcPr>
            <w:tcW w:w="10463" w:type="dxa"/>
            <w:gridSpan w:val="9"/>
            <w:shd w:val="clear" w:color="000000" w:fill="F2F2F2"/>
            <w:vAlign w:val="center"/>
          </w:tcPr>
          <w:p w14:paraId="59375673" w14:textId="77777777" w:rsidR="00BD112B" w:rsidRPr="00AA0251" w:rsidRDefault="00BD112B" w:rsidP="00262ECF">
            <w:pPr>
              <w:suppressAutoHyphens w:val="0"/>
              <w:spacing w:after="0"/>
              <w:jc w:val="center"/>
              <w:rPr>
                <w:rFonts w:eastAsia="Times New Roman"/>
                <w:b/>
                <w:bCs/>
                <w:color w:val="000000"/>
                <w:lang w:val="el-GR" w:eastAsia="el-GR"/>
              </w:rPr>
            </w:pPr>
            <w:r w:rsidRPr="00AA0251">
              <w:rPr>
                <w:rFonts w:eastAsia="Times New Roman"/>
                <w:b/>
                <w:bCs/>
                <w:szCs w:val="22"/>
                <w:lang w:eastAsia="el-GR"/>
              </w:rPr>
              <w:t>ΤΡΟΦΙΜΑ</w:t>
            </w:r>
          </w:p>
        </w:tc>
      </w:tr>
      <w:tr w:rsidR="00BD112B" w:rsidRPr="00AA0251" w14:paraId="3F37311B" w14:textId="77777777" w:rsidTr="00262ECF">
        <w:trPr>
          <w:trHeight w:val="708"/>
          <w:jc w:val="center"/>
        </w:trPr>
        <w:tc>
          <w:tcPr>
            <w:tcW w:w="514" w:type="dxa"/>
            <w:vAlign w:val="center"/>
          </w:tcPr>
          <w:p w14:paraId="7F14CF90"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AA0251">
              <w:rPr>
                <w:rFonts w:eastAsia="Times New Roman"/>
                <w:b/>
                <w:bCs/>
                <w:color w:val="000000"/>
                <w:sz w:val="18"/>
                <w:szCs w:val="18"/>
                <w:lang w:val="en-US" w:eastAsia="el-GR"/>
              </w:rPr>
              <w:t>A/A</w:t>
            </w:r>
          </w:p>
        </w:tc>
        <w:tc>
          <w:tcPr>
            <w:tcW w:w="2026" w:type="dxa"/>
            <w:vAlign w:val="center"/>
          </w:tcPr>
          <w:p w14:paraId="5C6BD2E7"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Περιγρ</w:t>
            </w:r>
            <w:proofErr w:type="spellEnd"/>
            <w:r w:rsidRPr="00AA0251">
              <w:rPr>
                <w:rFonts w:eastAsia="Times New Roman"/>
                <w:b/>
                <w:bCs/>
                <w:color w:val="000000"/>
                <w:sz w:val="18"/>
                <w:szCs w:val="18"/>
                <w:lang w:eastAsia="el-GR"/>
              </w:rPr>
              <w:t xml:space="preserve">αφή </w:t>
            </w:r>
            <w:proofErr w:type="spellStart"/>
            <w:r w:rsidRPr="00AA0251">
              <w:rPr>
                <w:rFonts w:eastAsia="Times New Roman"/>
                <w:b/>
                <w:bCs/>
                <w:color w:val="000000"/>
                <w:sz w:val="18"/>
                <w:szCs w:val="18"/>
                <w:lang w:eastAsia="el-GR"/>
              </w:rPr>
              <w:t>Είδους</w:t>
            </w:r>
            <w:proofErr w:type="spellEnd"/>
          </w:p>
        </w:tc>
        <w:tc>
          <w:tcPr>
            <w:tcW w:w="933" w:type="dxa"/>
            <w:vAlign w:val="center"/>
          </w:tcPr>
          <w:p w14:paraId="2F86D10B"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Μονάδ</w:t>
            </w:r>
            <w:proofErr w:type="spellEnd"/>
            <w:r w:rsidRPr="00AA0251">
              <w:rPr>
                <w:rFonts w:eastAsia="Times New Roman"/>
                <w:b/>
                <w:bCs/>
                <w:color w:val="000000"/>
                <w:sz w:val="18"/>
                <w:szCs w:val="18"/>
                <w:lang w:eastAsia="el-GR"/>
              </w:rPr>
              <w:t xml:space="preserve">α </w:t>
            </w:r>
            <w:proofErr w:type="spellStart"/>
            <w:r w:rsidRPr="00AA0251">
              <w:rPr>
                <w:rFonts w:eastAsia="Times New Roman"/>
                <w:b/>
                <w:bCs/>
                <w:color w:val="000000"/>
                <w:sz w:val="18"/>
                <w:szCs w:val="18"/>
                <w:lang w:eastAsia="el-GR"/>
              </w:rPr>
              <w:t>μέτρησης</w:t>
            </w:r>
            <w:proofErr w:type="spellEnd"/>
          </w:p>
        </w:tc>
        <w:tc>
          <w:tcPr>
            <w:tcW w:w="967" w:type="dxa"/>
            <w:vAlign w:val="center"/>
          </w:tcPr>
          <w:p w14:paraId="620E66C4"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Ποσότητ</w:t>
            </w:r>
            <w:proofErr w:type="spellEnd"/>
            <w:r w:rsidRPr="00AA0251">
              <w:rPr>
                <w:rFonts w:eastAsia="Times New Roman"/>
                <w:b/>
                <w:bCs/>
                <w:color w:val="000000"/>
                <w:sz w:val="18"/>
                <w:szCs w:val="18"/>
                <w:lang w:eastAsia="el-GR"/>
              </w:rPr>
              <w:t>α</w:t>
            </w:r>
          </w:p>
        </w:tc>
        <w:tc>
          <w:tcPr>
            <w:tcW w:w="1387" w:type="dxa"/>
            <w:vAlign w:val="center"/>
          </w:tcPr>
          <w:p w14:paraId="5D8949E3"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Pr>
                <w:rFonts w:eastAsia="Times New Roman"/>
                <w:b/>
                <w:bCs/>
                <w:color w:val="000000"/>
                <w:sz w:val="18"/>
                <w:szCs w:val="18"/>
                <w:lang w:val="el-GR" w:eastAsia="el-GR"/>
              </w:rPr>
              <w:t>Προσφερόμενη</w:t>
            </w:r>
            <w:r w:rsidRPr="00D52B31">
              <w:rPr>
                <w:rFonts w:eastAsia="Times New Roman"/>
                <w:b/>
                <w:bCs/>
                <w:color w:val="000000"/>
                <w:sz w:val="18"/>
                <w:szCs w:val="18"/>
                <w:lang w:val="el-GR" w:eastAsia="el-GR"/>
              </w:rPr>
              <w:t xml:space="preserve"> Τιμή μονάδος χωρίς ΦΠΑ </w:t>
            </w:r>
          </w:p>
        </w:tc>
        <w:tc>
          <w:tcPr>
            <w:tcW w:w="1386" w:type="dxa"/>
            <w:vAlign w:val="center"/>
          </w:tcPr>
          <w:p w14:paraId="76E47DC0"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Προσφερόμενο</w:t>
            </w:r>
          </w:p>
          <w:p w14:paraId="36B92B5B"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ποσοστό</w:t>
            </w:r>
          </w:p>
          <w:p w14:paraId="78C11E98"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έκπτωσης (%)</w:t>
            </w:r>
          </w:p>
        </w:tc>
        <w:tc>
          <w:tcPr>
            <w:tcW w:w="1585" w:type="dxa"/>
            <w:vAlign w:val="center"/>
          </w:tcPr>
          <w:p w14:paraId="23BF9393"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Σύνολο</w:t>
            </w:r>
          </w:p>
          <w:p w14:paraId="078D26AD"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(Ποσότητα *</w:t>
            </w:r>
          </w:p>
          <w:p w14:paraId="4D117E22"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Προσφερόμενη</w:t>
            </w:r>
          </w:p>
          <w:p w14:paraId="3320BC8A"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τιμή) χωρίς</w:t>
            </w:r>
            <w:r>
              <w:rPr>
                <w:rFonts w:eastAsia="Times New Roman"/>
                <w:b/>
                <w:bCs/>
                <w:color w:val="000000"/>
                <w:sz w:val="18"/>
                <w:szCs w:val="18"/>
                <w:lang w:val="el-GR" w:eastAsia="el-GR"/>
              </w:rPr>
              <w:t xml:space="preserve"> </w:t>
            </w:r>
            <w:r w:rsidRPr="00576156">
              <w:rPr>
                <w:rFonts w:eastAsia="Times New Roman"/>
                <w:b/>
                <w:bCs/>
                <w:color w:val="000000"/>
                <w:sz w:val="18"/>
                <w:szCs w:val="18"/>
                <w:lang w:val="el-GR" w:eastAsia="el-GR"/>
              </w:rPr>
              <w:t>ΦΠΑ</w:t>
            </w:r>
          </w:p>
        </w:tc>
        <w:tc>
          <w:tcPr>
            <w:tcW w:w="659" w:type="dxa"/>
            <w:vAlign w:val="center"/>
          </w:tcPr>
          <w:p w14:paraId="09EDB9FA"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AA0251">
              <w:rPr>
                <w:rFonts w:eastAsia="Times New Roman"/>
                <w:b/>
                <w:bCs/>
                <w:color w:val="000000"/>
                <w:sz w:val="18"/>
                <w:szCs w:val="18"/>
                <w:lang w:eastAsia="el-GR"/>
              </w:rPr>
              <w:t xml:space="preserve">ΦΠΑ </w:t>
            </w:r>
          </w:p>
        </w:tc>
        <w:tc>
          <w:tcPr>
            <w:tcW w:w="1006" w:type="dxa"/>
            <w:vAlign w:val="center"/>
          </w:tcPr>
          <w:p w14:paraId="00045602" w14:textId="77777777" w:rsidR="00BD112B" w:rsidRPr="00576156" w:rsidRDefault="00BD112B" w:rsidP="00262ECF">
            <w:pPr>
              <w:suppressAutoHyphens w:val="0"/>
              <w:spacing w:after="0"/>
              <w:jc w:val="center"/>
              <w:rPr>
                <w:rFonts w:eastAsia="Times New Roman"/>
                <w:b/>
                <w:bCs/>
                <w:color w:val="000000"/>
                <w:sz w:val="18"/>
                <w:szCs w:val="18"/>
                <w:lang w:eastAsia="el-GR"/>
              </w:rPr>
            </w:pPr>
            <w:proofErr w:type="spellStart"/>
            <w:r w:rsidRPr="00576156">
              <w:rPr>
                <w:rFonts w:eastAsia="Times New Roman"/>
                <w:b/>
                <w:bCs/>
                <w:color w:val="000000"/>
                <w:sz w:val="18"/>
                <w:szCs w:val="18"/>
                <w:lang w:eastAsia="el-GR"/>
              </w:rPr>
              <w:t>Σύνολο</w:t>
            </w:r>
            <w:proofErr w:type="spellEnd"/>
            <w:r w:rsidRPr="00576156">
              <w:rPr>
                <w:rFonts w:eastAsia="Times New Roman"/>
                <w:b/>
                <w:bCs/>
                <w:color w:val="000000"/>
                <w:sz w:val="18"/>
                <w:szCs w:val="18"/>
                <w:lang w:eastAsia="el-GR"/>
              </w:rPr>
              <w:t xml:space="preserve"> </w:t>
            </w:r>
            <w:proofErr w:type="spellStart"/>
            <w:r w:rsidRPr="00576156">
              <w:rPr>
                <w:rFonts w:eastAsia="Times New Roman"/>
                <w:b/>
                <w:bCs/>
                <w:color w:val="000000"/>
                <w:sz w:val="18"/>
                <w:szCs w:val="18"/>
                <w:lang w:eastAsia="el-GR"/>
              </w:rPr>
              <w:t>με</w:t>
            </w:r>
            <w:proofErr w:type="spellEnd"/>
          </w:p>
          <w:p w14:paraId="41644851"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eastAsia="el-GR"/>
              </w:rPr>
              <w:t>ΦΠΑ</w:t>
            </w:r>
          </w:p>
        </w:tc>
      </w:tr>
      <w:tr w:rsidR="00BD112B" w:rsidRPr="00AA0251" w14:paraId="68CF3C89" w14:textId="77777777" w:rsidTr="00262ECF">
        <w:trPr>
          <w:trHeight w:val="500"/>
          <w:jc w:val="center"/>
        </w:trPr>
        <w:tc>
          <w:tcPr>
            <w:tcW w:w="514" w:type="dxa"/>
            <w:vAlign w:val="center"/>
          </w:tcPr>
          <w:p w14:paraId="4363ACCE"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1</w:t>
            </w:r>
          </w:p>
        </w:tc>
        <w:tc>
          <w:tcPr>
            <w:tcW w:w="2026" w:type="dxa"/>
            <w:vAlign w:val="center"/>
          </w:tcPr>
          <w:p w14:paraId="61E92610"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color w:val="000000"/>
                <w:sz w:val="20"/>
                <w:szCs w:val="20"/>
                <w:lang w:val="el-GR"/>
              </w:rPr>
              <w:t>Ελαιόλαδο / 1</w:t>
            </w:r>
            <w:proofErr w:type="spellStart"/>
            <w:r>
              <w:rPr>
                <w:color w:val="000000"/>
                <w:sz w:val="20"/>
                <w:szCs w:val="20"/>
                <w:lang w:val="en-US"/>
              </w:rPr>
              <w:t>lt</w:t>
            </w:r>
            <w:proofErr w:type="spellEnd"/>
          </w:p>
        </w:tc>
        <w:tc>
          <w:tcPr>
            <w:tcW w:w="933" w:type="dxa"/>
            <w:vAlign w:val="center"/>
          </w:tcPr>
          <w:p w14:paraId="48661BBD" w14:textId="77777777" w:rsidR="00BD112B" w:rsidRPr="00162F91" w:rsidRDefault="00BD112B" w:rsidP="00D770E7">
            <w:pPr>
              <w:suppressAutoHyphens w:val="0"/>
              <w:spacing w:after="0"/>
              <w:jc w:val="center"/>
              <w:rPr>
                <w:rFonts w:eastAsia="Times New Roman"/>
                <w:color w:val="000000"/>
                <w:sz w:val="20"/>
                <w:szCs w:val="20"/>
                <w:lang w:val="el-GR" w:eastAsia="el-GR"/>
              </w:rPr>
            </w:pPr>
            <w:r>
              <w:rPr>
                <w:rFonts w:eastAsia="Times New Roman"/>
                <w:color w:val="000000"/>
                <w:sz w:val="20"/>
                <w:szCs w:val="20"/>
                <w:lang w:val="el-GR" w:eastAsia="el-GR"/>
              </w:rPr>
              <w:t>Λίτρο</w:t>
            </w:r>
          </w:p>
        </w:tc>
        <w:tc>
          <w:tcPr>
            <w:tcW w:w="967" w:type="dxa"/>
            <w:vAlign w:val="center"/>
          </w:tcPr>
          <w:p w14:paraId="1042F908"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10</w:t>
            </w:r>
            <w:r>
              <w:rPr>
                <w:color w:val="000000"/>
                <w:sz w:val="20"/>
                <w:szCs w:val="20"/>
              </w:rPr>
              <w:t>.</w:t>
            </w:r>
            <w:r w:rsidRPr="0020231C">
              <w:rPr>
                <w:color w:val="000000"/>
                <w:sz w:val="20"/>
                <w:szCs w:val="20"/>
              </w:rPr>
              <w:t>224</w:t>
            </w:r>
          </w:p>
        </w:tc>
        <w:tc>
          <w:tcPr>
            <w:tcW w:w="1387" w:type="dxa"/>
            <w:vAlign w:val="center"/>
          </w:tcPr>
          <w:p w14:paraId="74585370"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vAlign w:val="center"/>
          </w:tcPr>
          <w:p w14:paraId="7B85DDFB" w14:textId="77777777" w:rsidR="00BD112B" w:rsidRDefault="00BD112B" w:rsidP="00D770E7">
            <w:pPr>
              <w:suppressAutoHyphens w:val="0"/>
              <w:spacing w:after="0"/>
              <w:jc w:val="center"/>
              <w:rPr>
                <w:color w:val="000000"/>
                <w:sz w:val="20"/>
                <w:szCs w:val="20"/>
              </w:rPr>
            </w:pPr>
          </w:p>
        </w:tc>
        <w:tc>
          <w:tcPr>
            <w:tcW w:w="1585" w:type="dxa"/>
            <w:vAlign w:val="center"/>
          </w:tcPr>
          <w:p w14:paraId="59A1CE68"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2F785F19"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37E50A77"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3DE50D85" w14:textId="77777777" w:rsidTr="005536D5">
        <w:trPr>
          <w:trHeight w:val="470"/>
          <w:jc w:val="center"/>
        </w:trPr>
        <w:tc>
          <w:tcPr>
            <w:tcW w:w="514" w:type="dxa"/>
            <w:vAlign w:val="center"/>
          </w:tcPr>
          <w:p w14:paraId="715254A5" w14:textId="77777777" w:rsidR="00BD112B" w:rsidRPr="008E3B48"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2</w:t>
            </w:r>
          </w:p>
        </w:tc>
        <w:tc>
          <w:tcPr>
            <w:tcW w:w="2026" w:type="dxa"/>
            <w:vAlign w:val="center"/>
          </w:tcPr>
          <w:p w14:paraId="7E8627F6"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3F10CE">
              <w:rPr>
                <w:color w:val="000000"/>
                <w:sz w:val="20"/>
                <w:szCs w:val="20"/>
                <w:lang w:val="el-GR"/>
              </w:rPr>
              <w:t xml:space="preserve">Αλεύρι για όλες τις χρήσεις /1.000 </w:t>
            </w:r>
            <w:r>
              <w:rPr>
                <w:color w:val="000000"/>
                <w:sz w:val="20"/>
                <w:szCs w:val="20"/>
              </w:rPr>
              <w:t>gr</w:t>
            </w:r>
          </w:p>
        </w:tc>
        <w:tc>
          <w:tcPr>
            <w:tcW w:w="933" w:type="dxa"/>
            <w:vAlign w:val="center"/>
          </w:tcPr>
          <w:p w14:paraId="7BB80977" w14:textId="77777777" w:rsidR="00BD112B" w:rsidRPr="004F28D7" w:rsidRDefault="00BD112B" w:rsidP="00D770E7">
            <w:pPr>
              <w:suppressAutoHyphens w:val="0"/>
              <w:spacing w:after="0"/>
              <w:jc w:val="left"/>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5E50193B"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10</w:t>
            </w:r>
            <w:r>
              <w:rPr>
                <w:color w:val="000000"/>
                <w:sz w:val="20"/>
                <w:szCs w:val="20"/>
              </w:rPr>
              <w:t>.</w:t>
            </w:r>
            <w:r w:rsidRPr="0020231C">
              <w:rPr>
                <w:color w:val="000000"/>
                <w:sz w:val="20"/>
                <w:szCs w:val="20"/>
              </w:rPr>
              <w:t>224</w:t>
            </w:r>
          </w:p>
        </w:tc>
        <w:tc>
          <w:tcPr>
            <w:tcW w:w="1387" w:type="dxa"/>
            <w:vAlign w:val="center"/>
          </w:tcPr>
          <w:p w14:paraId="41E4E824"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05AA82A6" w14:textId="77777777" w:rsidR="00BD112B" w:rsidRDefault="00BD112B" w:rsidP="00D770E7">
            <w:pPr>
              <w:suppressAutoHyphens w:val="0"/>
              <w:spacing w:after="0"/>
              <w:jc w:val="center"/>
              <w:rPr>
                <w:color w:val="000000"/>
                <w:sz w:val="20"/>
                <w:szCs w:val="20"/>
              </w:rPr>
            </w:pPr>
          </w:p>
        </w:tc>
        <w:tc>
          <w:tcPr>
            <w:tcW w:w="1585" w:type="dxa"/>
            <w:vAlign w:val="center"/>
          </w:tcPr>
          <w:p w14:paraId="7962DE69"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60FB669E"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279C9AA2"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2DDD64E7" w14:textId="77777777" w:rsidTr="005536D5">
        <w:trPr>
          <w:trHeight w:val="470"/>
          <w:jc w:val="center"/>
        </w:trPr>
        <w:tc>
          <w:tcPr>
            <w:tcW w:w="514" w:type="dxa"/>
            <w:vAlign w:val="center"/>
          </w:tcPr>
          <w:p w14:paraId="17448AE6"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3</w:t>
            </w:r>
          </w:p>
        </w:tc>
        <w:tc>
          <w:tcPr>
            <w:tcW w:w="2026" w:type="dxa"/>
            <w:vAlign w:val="center"/>
          </w:tcPr>
          <w:p w14:paraId="3B915C64"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Γάλ</w:t>
            </w:r>
            <w:proofErr w:type="spellEnd"/>
            <w:r>
              <w:rPr>
                <w:color w:val="000000"/>
                <w:sz w:val="20"/>
                <w:szCs w:val="20"/>
              </w:rPr>
              <w:t>α εβαπ</w:t>
            </w:r>
            <w:proofErr w:type="spellStart"/>
            <w:r>
              <w:rPr>
                <w:color w:val="000000"/>
                <w:sz w:val="20"/>
                <w:szCs w:val="20"/>
              </w:rPr>
              <w:t>ορέ</w:t>
            </w:r>
            <w:proofErr w:type="spellEnd"/>
            <w:r>
              <w:rPr>
                <w:color w:val="000000"/>
                <w:sz w:val="20"/>
                <w:szCs w:val="20"/>
              </w:rPr>
              <w:t xml:space="preserve"> /</w:t>
            </w:r>
            <w:proofErr w:type="spellStart"/>
            <w:r>
              <w:rPr>
                <w:color w:val="000000"/>
                <w:sz w:val="20"/>
                <w:szCs w:val="20"/>
              </w:rPr>
              <w:t>τουλάχιστον</w:t>
            </w:r>
            <w:proofErr w:type="spellEnd"/>
            <w:r>
              <w:rPr>
                <w:color w:val="000000"/>
                <w:sz w:val="20"/>
                <w:szCs w:val="20"/>
              </w:rPr>
              <w:t xml:space="preserve"> 400 gr</w:t>
            </w:r>
          </w:p>
        </w:tc>
        <w:tc>
          <w:tcPr>
            <w:tcW w:w="933" w:type="dxa"/>
            <w:vAlign w:val="center"/>
          </w:tcPr>
          <w:p w14:paraId="52924311"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5023BBBE"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10</w:t>
            </w:r>
            <w:r>
              <w:rPr>
                <w:color w:val="000000"/>
                <w:sz w:val="20"/>
                <w:szCs w:val="20"/>
              </w:rPr>
              <w:t>.</w:t>
            </w:r>
            <w:r w:rsidRPr="0020231C">
              <w:rPr>
                <w:color w:val="000000"/>
                <w:sz w:val="20"/>
                <w:szCs w:val="20"/>
              </w:rPr>
              <w:t>224</w:t>
            </w:r>
          </w:p>
        </w:tc>
        <w:tc>
          <w:tcPr>
            <w:tcW w:w="1387" w:type="dxa"/>
            <w:vAlign w:val="center"/>
          </w:tcPr>
          <w:p w14:paraId="05E63654"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6BBEE0DF" w14:textId="77777777" w:rsidR="00BD112B" w:rsidRDefault="00BD112B" w:rsidP="00D770E7">
            <w:pPr>
              <w:suppressAutoHyphens w:val="0"/>
              <w:spacing w:after="0"/>
              <w:jc w:val="center"/>
              <w:rPr>
                <w:color w:val="000000"/>
                <w:sz w:val="20"/>
                <w:szCs w:val="20"/>
              </w:rPr>
            </w:pPr>
          </w:p>
        </w:tc>
        <w:tc>
          <w:tcPr>
            <w:tcW w:w="1585" w:type="dxa"/>
            <w:vAlign w:val="center"/>
          </w:tcPr>
          <w:p w14:paraId="14C5B93C"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005FEDC5"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7B31502A"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4649C6C3" w14:textId="77777777" w:rsidTr="005536D5">
        <w:trPr>
          <w:trHeight w:val="470"/>
          <w:jc w:val="center"/>
        </w:trPr>
        <w:tc>
          <w:tcPr>
            <w:tcW w:w="514" w:type="dxa"/>
            <w:vAlign w:val="center"/>
          </w:tcPr>
          <w:p w14:paraId="2174CDB5"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4</w:t>
            </w:r>
          </w:p>
        </w:tc>
        <w:tc>
          <w:tcPr>
            <w:tcW w:w="2026" w:type="dxa"/>
            <w:vAlign w:val="center"/>
          </w:tcPr>
          <w:p w14:paraId="19045FCA"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color w:val="000000"/>
                <w:sz w:val="20"/>
                <w:szCs w:val="20"/>
              </w:rPr>
              <w:t>Φα</w:t>
            </w:r>
            <w:proofErr w:type="spellStart"/>
            <w:r>
              <w:rPr>
                <w:color w:val="000000"/>
                <w:sz w:val="20"/>
                <w:szCs w:val="20"/>
              </w:rPr>
              <w:t>σόλι</w:t>
            </w:r>
            <w:proofErr w:type="spellEnd"/>
            <w:r>
              <w:rPr>
                <w:color w:val="000000"/>
                <w:sz w:val="20"/>
                <w:szCs w:val="20"/>
              </w:rPr>
              <w:t>α /500gr</w:t>
            </w:r>
          </w:p>
        </w:tc>
        <w:tc>
          <w:tcPr>
            <w:tcW w:w="933" w:type="dxa"/>
            <w:vAlign w:val="center"/>
          </w:tcPr>
          <w:p w14:paraId="57DB835A"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1B4AEBAA"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10</w:t>
            </w:r>
            <w:r>
              <w:rPr>
                <w:color w:val="000000"/>
                <w:sz w:val="20"/>
                <w:szCs w:val="20"/>
              </w:rPr>
              <w:t>.</w:t>
            </w:r>
            <w:r w:rsidRPr="0020231C">
              <w:rPr>
                <w:color w:val="000000"/>
                <w:sz w:val="20"/>
                <w:szCs w:val="20"/>
              </w:rPr>
              <w:t>224</w:t>
            </w:r>
          </w:p>
        </w:tc>
        <w:tc>
          <w:tcPr>
            <w:tcW w:w="1387" w:type="dxa"/>
            <w:vAlign w:val="center"/>
          </w:tcPr>
          <w:p w14:paraId="243F95AD"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365DDB2D" w14:textId="77777777" w:rsidR="00BD112B" w:rsidRDefault="00BD112B" w:rsidP="00D770E7">
            <w:pPr>
              <w:suppressAutoHyphens w:val="0"/>
              <w:spacing w:after="0"/>
              <w:jc w:val="center"/>
              <w:rPr>
                <w:color w:val="000000"/>
                <w:sz w:val="20"/>
                <w:szCs w:val="20"/>
              </w:rPr>
            </w:pPr>
          </w:p>
        </w:tc>
        <w:tc>
          <w:tcPr>
            <w:tcW w:w="1585" w:type="dxa"/>
            <w:vAlign w:val="center"/>
          </w:tcPr>
          <w:p w14:paraId="49AE1235"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35FD5252"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524BF02D"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0434FBE4" w14:textId="77777777" w:rsidTr="005536D5">
        <w:trPr>
          <w:trHeight w:val="294"/>
          <w:jc w:val="center"/>
        </w:trPr>
        <w:tc>
          <w:tcPr>
            <w:tcW w:w="514" w:type="dxa"/>
            <w:vAlign w:val="center"/>
          </w:tcPr>
          <w:p w14:paraId="175B0D92"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5</w:t>
            </w:r>
          </w:p>
        </w:tc>
        <w:tc>
          <w:tcPr>
            <w:tcW w:w="2026" w:type="dxa"/>
            <w:vAlign w:val="center"/>
          </w:tcPr>
          <w:p w14:paraId="1B244EA4"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color w:val="000000"/>
                <w:sz w:val="20"/>
                <w:szCs w:val="20"/>
              </w:rPr>
              <w:t>Φα</w:t>
            </w:r>
            <w:proofErr w:type="spellStart"/>
            <w:r>
              <w:rPr>
                <w:color w:val="000000"/>
                <w:sz w:val="20"/>
                <w:szCs w:val="20"/>
              </w:rPr>
              <w:t>κές</w:t>
            </w:r>
            <w:proofErr w:type="spellEnd"/>
            <w:r>
              <w:rPr>
                <w:color w:val="000000"/>
                <w:sz w:val="20"/>
                <w:szCs w:val="20"/>
              </w:rPr>
              <w:t xml:space="preserve"> /500gr </w:t>
            </w:r>
          </w:p>
        </w:tc>
        <w:tc>
          <w:tcPr>
            <w:tcW w:w="933" w:type="dxa"/>
            <w:vAlign w:val="center"/>
          </w:tcPr>
          <w:p w14:paraId="5AE9B0AF"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522C11E0"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10</w:t>
            </w:r>
            <w:r>
              <w:rPr>
                <w:color w:val="000000"/>
                <w:sz w:val="20"/>
                <w:szCs w:val="20"/>
              </w:rPr>
              <w:t>.</w:t>
            </w:r>
            <w:r w:rsidRPr="0020231C">
              <w:rPr>
                <w:color w:val="000000"/>
                <w:sz w:val="20"/>
                <w:szCs w:val="20"/>
              </w:rPr>
              <w:t>224</w:t>
            </w:r>
          </w:p>
        </w:tc>
        <w:tc>
          <w:tcPr>
            <w:tcW w:w="1387" w:type="dxa"/>
            <w:vAlign w:val="center"/>
          </w:tcPr>
          <w:p w14:paraId="7FB69237"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1A145200" w14:textId="77777777" w:rsidR="00BD112B" w:rsidRDefault="00BD112B" w:rsidP="00D770E7">
            <w:pPr>
              <w:suppressAutoHyphens w:val="0"/>
              <w:spacing w:after="0"/>
              <w:jc w:val="center"/>
              <w:rPr>
                <w:color w:val="000000"/>
                <w:sz w:val="20"/>
                <w:szCs w:val="20"/>
              </w:rPr>
            </w:pPr>
          </w:p>
        </w:tc>
        <w:tc>
          <w:tcPr>
            <w:tcW w:w="1585" w:type="dxa"/>
            <w:vAlign w:val="center"/>
          </w:tcPr>
          <w:p w14:paraId="189A93F5"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7D2ADC31"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704E3ADC"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1C318BB5" w14:textId="77777777" w:rsidTr="005536D5">
        <w:trPr>
          <w:trHeight w:val="294"/>
          <w:jc w:val="center"/>
        </w:trPr>
        <w:tc>
          <w:tcPr>
            <w:tcW w:w="514" w:type="dxa"/>
            <w:vAlign w:val="center"/>
          </w:tcPr>
          <w:p w14:paraId="7FB017F1"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6</w:t>
            </w:r>
          </w:p>
        </w:tc>
        <w:tc>
          <w:tcPr>
            <w:tcW w:w="2026" w:type="dxa"/>
            <w:vAlign w:val="center"/>
          </w:tcPr>
          <w:p w14:paraId="219368A5"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Ρύζι</w:t>
            </w:r>
            <w:proofErr w:type="spellEnd"/>
            <w:r>
              <w:rPr>
                <w:color w:val="000000"/>
                <w:sz w:val="20"/>
                <w:szCs w:val="20"/>
              </w:rPr>
              <w:t xml:space="preserve"> /500 gr</w:t>
            </w:r>
          </w:p>
        </w:tc>
        <w:tc>
          <w:tcPr>
            <w:tcW w:w="933" w:type="dxa"/>
            <w:vAlign w:val="center"/>
          </w:tcPr>
          <w:p w14:paraId="2F225197"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52A0EAEA"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10</w:t>
            </w:r>
            <w:r>
              <w:rPr>
                <w:color w:val="000000"/>
                <w:sz w:val="20"/>
                <w:szCs w:val="20"/>
              </w:rPr>
              <w:t>.</w:t>
            </w:r>
            <w:r w:rsidRPr="0020231C">
              <w:rPr>
                <w:color w:val="000000"/>
                <w:sz w:val="20"/>
                <w:szCs w:val="20"/>
              </w:rPr>
              <w:t>224</w:t>
            </w:r>
          </w:p>
        </w:tc>
        <w:tc>
          <w:tcPr>
            <w:tcW w:w="1387" w:type="dxa"/>
            <w:vAlign w:val="center"/>
          </w:tcPr>
          <w:p w14:paraId="026103C7"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5EDAAAEE" w14:textId="77777777" w:rsidR="00BD112B" w:rsidRDefault="00BD112B" w:rsidP="00D770E7">
            <w:pPr>
              <w:suppressAutoHyphens w:val="0"/>
              <w:spacing w:after="0"/>
              <w:jc w:val="center"/>
              <w:rPr>
                <w:color w:val="000000"/>
                <w:sz w:val="20"/>
                <w:szCs w:val="20"/>
              </w:rPr>
            </w:pPr>
          </w:p>
        </w:tc>
        <w:tc>
          <w:tcPr>
            <w:tcW w:w="1585" w:type="dxa"/>
            <w:vAlign w:val="center"/>
          </w:tcPr>
          <w:p w14:paraId="05DC4ACD"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6F2E58E3"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6014E211"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3BACD460" w14:textId="77777777" w:rsidTr="005536D5">
        <w:trPr>
          <w:trHeight w:val="412"/>
          <w:jc w:val="center"/>
        </w:trPr>
        <w:tc>
          <w:tcPr>
            <w:tcW w:w="514" w:type="dxa"/>
            <w:vAlign w:val="center"/>
          </w:tcPr>
          <w:p w14:paraId="33C956F4"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7</w:t>
            </w:r>
          </w:p>
        </w:tc>
        <w:tc>
          <w:tcPr>
            <w:tcW w:w="2026" w:type="dxa"/>
            <w:vAlign w:val="center"/>
          </w:tcPr>
          <w:p w14:paraId="4E198AF5"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Ζυμ</w:t>
            </w:r>
            <w:proofErr w:type="spellEnd"/>
            <w:r>
              <w:rPr>
                <w:color w:val="000000"/>
                <w:sz w:val="20"/>
                <w:szCs w:val="20"/>
              </w:rPr>
              <w:t>αρικά (σπα</w:t>
            </w:r>
            <w:proofErr w:type="spellStart"/>
            <w:r>
              <w:rPr>
                <w:color w:val="000000"/>
                <w:sz w:val="20"/>
                <w:szCs w:val="20"/>
              </w:rPr>
              <w:t>γγέτι</w:t>
            </w:r>
            <w:proofErr w:type="spellEnd"/>
            <w:r>
              <w:rPr>
                <w:color w:val="000000"/>
                <w:sz w:val="20"/>
                <w:szCs w:val="20"/>
              </w:rPr>
              <w:t xml:space="preserve"> </w:t>
            </w:r>
            <w:proofErr w:type="spellStart"/>
            <w:r>
              <w:rPr>
                <w:color w:val="000000"/>
                <w:sz w:val="20"/>
                <w:szCs w:val="20"/>
              </w:rPr>
              <w:t>Νο</w:t>
            </w:r>
            <w:proofErr w:type="spellEnd"/>
            <w:r>
              <w:rPr>
                <w:color w:val="000000"/>
                <w:sz w:val="20"/>
                <w:szCs w:val="20"/>
              </w:rPr>
              <w:t xml:space="preserve"> 6)/500 gr</w:t>
            </w:r>
          </w:p>
        </w:tc>
        <w:tc>
          <w:tcPr>
            <w:tcW w:w="933" w:type="dxa"/>
            <w:vAlign w:val="center"/>
          </w:tcPr>
          <w:p w14:paraId="44F4BB4F"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7BC2AB86"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10</w:t>
            </w:r>
            <w:r>
              <w:rPr>
                <w:color w:val="000000"/>
                <w:sz w:val="20"/>
                <w:szCs w:val="20"/>
              </w:rPr>
              <w:t>.</w:t>
            </w:r>
            <w:r w:rsidRPr="0020231C">
              <w:rPr>
                <w:color w:val="000000"/>
                <w:sz w:val="20"/>
                <w:szCs w:val="20"/>
              </w:rPr>
              <w:t>224</w:t>
            </w:r>
          </w:p>
        </w:tc>
        <w:tc>
          <w:tcPr>
            <w:tcW w:w="1387" w:type="dxa"/>
            <w:vAlign w:val="center"/>
          </w:tcPr>
          <w:p w14:paraId="763B2E1C"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5764E0E1" w14:textId="77777777" w:rsidR="00BD112B" w:rsidRDefault="00BD112B" w:rsidP="00D770E7">
            <w:pPr>
              <w:suppressAutoHyphens w:val="0"/>
              <w:spacing w:after="0"/>
              <w:jc w:val="center"/>
              <w:rPr>
                <w:color w:val="000000"/>
                <w:sz w:val="20"/>
                <w:szCs w:val="20"/>
              </w:rPr>
            </w:pPr>
          </w:p>
        </w:tc>
        <w:tc>
          <w:tcPr>
            <w:tcW w:w="1585" w:type="dxa"/>
            <w:vAlign w:val="center"/>
          </w:tcPr>
          <w:p w14:paraId="5414098E"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1FBF630E"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0C47DB18"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636EC8AC" w14:textId="77777777" w:rsidTr="005536D5">
        <w:trPr>
          <w:trHeight w:val="470"/>
          <w:jc w:val="center"/>
        </w:trPr>
        <w:tc>
          <w:tcPr>
            <w:tcW w:w="514" w:type="dxa"/>
            <w:vAlign w:val="center"/>
          </w:tcPr>
          <w:p w14:paraId="705C4A9A"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8</w:t>
            </w:r>
          </w:p>
        </w:tc>
        <w:tc>
          <w:tcPr>
            <w:tcW w:w="2026" w:type="dxa"/>
            <w:vAlign w:val="center"/>
          </w:tcPr>
          <w:p w14:paraId="1FA6ED15"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Κριθ</w:t>
            </w:r>
            <w:proofErr w:type="spellEnd"/>
            <w:r>
              <w:rPr>
                <w:color w:val="000000"/>
                <w:sz w:val="20"/>
                <w:szCs w:val="20"/>
              </w:rPr>
              <w:t xml:space="preserve">αράκι </w:t>
            </w:r>
            <w:proofErr w:type="spellStart"/>
            <w:r>
              <w:rPr>
                <w:color w:val="000000"/>
                <w:sz w:val="20"/>
                <w:szCs w:val="20"/>
              </w:rPr>
              <w:t>μέτριο</w:t>
            </w:r>
            <w:proofErr w:type="spellEnd"/>
            <w:r>
              <w:rPr>
                <w:color w:val="000000"/>
                <w:sz w:val="20"/>
                <w:szCs w:val="20"/>
              </w:rPr>
              <w:t xml:space="preserve"> 500γρ</w:t>
            </w:r>
          </w:p>
        </w:tc>
        <w:tc>
          <w:tcPr>
            <w:tcW w:w="933" w:type="dxa"/>
            <w:vAlign w:val="center"/>
          </w:tcPr>
          <w:p w14:paraId="61E21146" w14:textId="77777777" w:rsidR="00BD112B" w:rsidRPr="004F28D7" w:rsidRDefault="00BD112B" w:rsidP="00D770E7">
            <w:pPr>
              <w:suppressAutoHyphens w:val="0"/>
              <w:spacing w:after="0"/>
              <w:jc w:val="left"/>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38BD91AF"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10</w:t>
            </w:r>
            <w:r>
              <w:rPr>
                <w:color w:val="000000"/>
                <w:sz w:val="20"/>
                <w:szCs w:val="20"/>
              </w:rPr>
              <w:t>.</w:t>
            </w:r>
            <w:r w:rsidRPr="0020231C">
              <w:rPr>
                <w:color w:val="000000"/>
                <w:sz w:val="20"/>
                <w:szCs w:val="20"/>
              </w:rPr>
              <w:t>224</w:t>
            </w:r>
          </w:p>
        </w:tc>
        <w:tc>
          <w:tcPr>
            <w:tcW w:w="1387" w:type="dxa"/>
            <w:vAlign w:val="center"/>
          </w:tcPr>
          <w:p w14:paraId="5B8AA596"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70FF627A" w14:textId="77777777" w:rsidR="00BD112B" w:rsidRDefault="00BD112B" w:rsidP="00D770E7">
            <w:pPr>
              <w:suppressAutoHyphens w:val="0"/>
              <w:spacing w:after="0"/>
              <w:jc w:val="center"/>
              <w:rPr>
                <w:color w:val="000000"/>
                <w:sz w:val="20"/>
                <w:szCs w:val="20"/>
              </w:rPr>
            </w:pPr>
          </w:p>
        </w:tc>
        <w:tc>
          <w:tcPr>
            <w:tcW w:w="1585" w:type="dxa"/>
            <w:vAlign w:val="center"/>
          </w:tcPr>
          <w:p w14:paraId="1071CD3F"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78DBA527"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1D5BBD02"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22C113E5" w14:textId="77777777" w:rsidTr="005536D5">
        <w:trPr>
          <w:trHeight w:val="530"/>
          <w:jc w:val="center"/>
        </w:trPr>
        <w:tc>
          <w:tcPr>
            <w:tcW w:w="514" w:type="dxa"/>
            <w:vAlign w:val="center"/>
          </w:tcPr>
          <w:p w14:paraId="2C154B3F"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9</w:t>
            </w:r>
          </w:p>
        </w:tc>
        <w:tc>
          <w:tcPr>
            <w:tcW w:w="2026" w:type="dxa"/>
            <w:vAlign w:val="center"/>
          </w:tcPr>
          <w:p w14:paraId="47F484C8" w14:textId="77777777" w:rsidR="00BD112B" w:rsidRPr="00E71B8A" w:rsidRDefault="00BD112B" w:rsidP="00D770E7">
            <w:pPr>
              <w:suppressAutoHyphens w:val="0"/>
              <w:spacing w:after="0"/>
              <w:jc w:val="center"/>
              <w:rPr>
                <w:rFonts w:eastAsia="Times New Roman"/>
                <w:color w:val="000000"/>
                <w:sz w:val="18"/>
                <w:szCs w:val="18"/>
                <w:lang w:val="el-GR" w:eastAsia="el-GR"/>
              </w:rPr>
            </w:pPr>
            <w:r w:rsidRPr="00E71B8A">
              <w:rPr>
                <w:bCs/>
                <w:sz w:val="20"/>
                <w:szCs w:val="20"/>
                <w:lang w:val="el-GR" w:eastAsia="el-GR"/>
              </w:rPr>
              <w:t>Ελαφρά συμπυκνωμένος χυμός τομάτας</w:t>
            </w:r>
            <w:r w:rsidRPr="00E71B8A">
              <w:rPr>
                <w:color w:val="000000"/>
                <w:sz w:val="20"/>
                <w:szCs w:val="20"/>
                <w:lang w:val="el-GR"/>
              </w:rPr>
              <w:t xml:space="preserve"> 500 </w:t>
            </w:r>
            <w:proofErr w:type="spellStart"/>
            <w:r w:rsidRPr="00E71B8A">
              <w:rPr>
                <w:color w:val="000000"/>
                <w:sz w:val="20"/>
                <w:szCs w:val="20"/>
                <w:lang w:val="el-GR"/>
              </w:rPr>
              <w:t>γρ</w:t>
            </w:r>
            <w:proofErr w:type="spellEnd"/>
          </w:p>
        </w:tc>
        <w:tc>
          <w:tcPr>
            <w:tcW w:w="933" w:type="dxa"/>
            <w:vAlign w:val="center"/>
          </w:tcPr>
          <w:p w14:paraId="0A96BEC8"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5421B521"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20231C">
              <w:rPr>
                <w:color w:val="000000"/>
                <w:sz w:val="20"/>
                <w:szCs w:val="20"/>
              </w:rPr>
              <w:t>10</w:t>
            </w:r>
            <w:r>
              <w:rPr>
                <w:color w:val="000000"/>
                <w:sz w:val="20"/>
                <w:szCs w:val="20"/>
              </w:rPr>
              <w:t>.</w:t>
            </w:r>
            <w:r w:rsidRPr="0020231C">
              <w:rPr>
                <w:color w:val="000000"/>
                <w:sz w:val="20"/>
                <w:szCs w:val="20"/>
              </w:rPr>
              <w:t>224</w:t>
            </w:r>
          </w:p>
        </w:tc>
        <w:tc>
          <w:tcPr>
            <w:tcW w:w="1387" w:type="dxa"/>
            <w:vAlign w:val="center"/>
          </w:tcPr>
          <w:p w14:paraId="2C2E8EDA"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112B0F33" w14:textId="77777777" w:rsidR="00BD112B" w:rsidRDefault="00BD112B" w:rsidP="00D770E7">
            <w:pPr>
              <w:suppressAutoHyphens w:val="0"/>
              <w:spacing w:after="0"/>
              <w:jc w:val="center"/>
              <w:rPr>
                <w:color w:val="000000"/>
                <w:sz w:val="20"/>
                <w:szCs w:val="20"/>
              </w:rPr>
            </w:pPr>
          </w:p>
        </w:tc>
        <w:tc>
          <w:tcPr>
            <w:tcW w:w="1585" w:type="dxa"/>
            <w:vAlign w:val="center"/>
          </w:tcPr>
          <w:p w14:paraId="3BF2CE60"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6CE41137"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04754ABE"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087F32C6" w14:textId="77777777" w:rsidTr="00262ECF">
        <w:trPr>
          <w:trHeight w:val="353"/>
          <w:jc w:val="center"/>
        </w:trPr>
        <w:tc>
          <w:tcPr>
            <w:tcW w:w="7213" w:type="dxa"/>
            <w:gridSpan w:val="6"/>
            <w:vAlign w:val="center"/>
          </w:tcPr>
          <w:p w14:paraId="64250CDC" w14:textId="77777777" w:rsidR="00BD112B" w:rsidRDefault="00BD112B" w:rsidP="00262ECF">
            <w:pPr>
              <w:suppressAutoHyphens w:val="0"/>
              <w:spacing w:after="0"/>
              <w:jc w:val="center"/>
              <w:rPr>
                <w:rFonts w:eastAsia="Times New Roman"/>
                <w:b/>
                <w:bCs/>
                <w:color w:val="000000"/>
                <w:sz w:val="20"/>
                <w:szCs w:val="20"/>
                <w:lang w:val="el-GR" w:eastAsia="el-GR"/>
              </w:rPr>
            </w:pPr>
            <w:r w:rsidRPr="00AA0251">
              <w:rPr>
                <w:rFonts w:eastAsia="Times New Roman"/>
                <w:b/>
                <w:bCs/>
                <w:color w:val="000000"/>
                <w:sz w:val="20"/>
                <w:szCs w:val="20"/>
                <w:lang w:eastAsia="el-GR"/>
              </w:rPr>
              <w:t>ΣΥΝΟΛΟ</w:t>
            </w:r>
          </w:p>
        </w:tc>
        <w:tc>
          <w:tcPr>
            <w:tcW w:w="1585" w:type="dxa"/>
            <w:vAlign w:val="center"/>
          </w:tcPr>
          <w:p w14:paraId="7C6B3780"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c>
          <w:tcPr>
            <w:tcW w:w="659" w:type="dxa"/>
            <w:vAlign w:val="center"/>
          </w:tcPr>
          <w:p w14:paraId="383D12B3"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c>
          <w:tcPr>
            <w:tcW w:w="1006" w:type="dxa"/>
            <w:vAlign w:val="center"/>
          </w:tcPr>
          <w:p w14:paraId="1A0337C5"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r>
      <w:tr w:rsidR="00BD112B" w:rsidRPr="00AA0251" w14:paraId="23A8805F" w14:textId="77777777" w:rsidTr="00262ECF">
        <w:trPr>
          <w:trHeight w:val="294"/>
          <w:jc w:val="center"/>
        </w:trPr>
        <w:tc>
          <w:tcPr>
            <w:tcW w:w="10463" w:type="dxa"/>
            <w:gridSpan w:val="9"/>
            <w:shd w:val="clear" w:color="000000" w:fill="F2F2F2"/>
            <w:vAlign w:val="center"/>
          </w:tcPr>
          <w:p w14:paraId="12CB7DDF" w14:textId="77777777" w:rsidR="00BD112B" w:rsidRPr="00576156" w:rsidRDefault="00BD112B" w:rsidP="00262ECF">
            <w:pPr>
              <w:suppressAutoHyphens w:val="0"/>
              <w:spacing w:after="0"/>
              <w:jc w:val="center"/>
              <w:rPr>
                <w:rFonts w:eastAsia="Times New Roman"/>
                <w:b/>
                <w:bCs/>
                <w:color w:val="000000"/>
                <w:lang w:val="el-GR" w:eastAsia="el-GR"/>
              </w:rPr>
            </w:pPr>
            <w:r>
              <w:rPr>
                <w:rFonts w:eastAsia="Times New Roman"/>
                <w:b/>
                <w:bCs/>
                <w:szCs w:val="22"/>
                <w:lang w:val="el-GR" w:eastAsia="el-GR"/>
              </w:rPr>
              <w:t>ΒΥΣ</w:t>
            </w:r>
          </w:p>
        </w:tc>
      </w:tr>
      <w:tr w:rsidR="00BD112B" w:rsidRPr="00AA0251" w14:paraId="39EAE2B8" w14:textId="77777777" w:rsidTr="005536D5">
        <w:trPr>
          <w:trHeight w:val="470"/>
          <w:jc w:val="center"/>
        </w:trPr>
        <w:tc>
          <w:tcPr>
            <w:tcW w:w="514" w:type="dxa"/>
            <w:vAlign w:val="center"/>
          </w:tcPr>
          <w:p w14:paraId="1251845F"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sidRPr="00AA0251">
              <w:rPr>
                <w:rFonts w:eastAsia="Times New Roman" w:cs="Calibri-Bold"/>
                <w:b/>
                <w:bCs/>
                <w:color w:val="000000"/>
                <w:sz w:val="18"/>
                <w:szCs w:val="18"/>
                <w:lang w:val="en-US" w:eastAsia="el-GR"/>
              </w:rPr>
              <w:t>1</w:t>
            </w:r>
          </w:p>
        </w:tc>
        <w:tc>
          <w:tcPr>
            <w:tcW w:w="2026" w:type="dxa"/>
            <w:vAlign w:val="center"/>
          </w:tcPr>
          <w:p w14:paraId="5C4FEB67"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Οδοντόκρεμα /75-100ml</w:t>
            </w:r>
          </w:p>
        </w:tc>
        <w:tc>
          <w:tcPr>
            <w:tcW w:w="933" w:type="dxa"/>
            <w:vAlign w:val="center"/>
          </w:tcPr>
          <w:p w14:paraId="0106C5C8"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7BDE4AB1"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3.898</w:t>
            </w:r>
          </w:p>
        </w:tc>
        <w:tc>
          <w:tcPr>
            <w:tcW w:w="1387" w:type="dxa"/>
            <w:vAlign w:val="center"/>
          </w:tcPr>
          <w:p w14:paraId="19E45B9F"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689B9064" w14:textId="77777777" w:rsidR="00BD112B" w:rsidRDefault="00BD112B" w:rsidP="00D770E7">
            <w:pPr>
              <w:suppressAutoHyphens w:val="0"/>
              <w:spacing w:after="0"/>
              <w:jc w:val="center"/>
              <w:rPr>
                <w:color w:val="000000"/>
                <w:sz w:val="20"/>
                <w:szCs w:val="20"/>
              </w:rPr>
            </w:pPr>
          </w:p>
        </w:tc>
        <w:tc>
          <w:tcPr>
            <w:tcW w:w="1585" w:type="dxa"/>
            <w:vAlign w:val="center"/>
          </w:tcPr>
          <w:p w14:paraId="32FF3DEC"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59" w:type="dxa"/>
            <w:vAlign w:val="center"/>
          </w:tcPr>
          <w:p w14:paraId="04F7484D"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24</w:t>
            </w:r>
            <w:r w:rsidRPr="00D770E7">
              <w:rPr>
                <w:rFonts w:eastAsia="Times New Roman"/>
                <w:color w:val="000000"/>
                <w:sz w:val="18"/>
                <w:szCs w:val="18"/>
                <w:lang w:eastAsia="el-GR"/>
              </w:rPr>
              <w:t>%</w:t>
            </w:r>
            <w:r w:rsidRPr="00AA0251">
              <w:rPr>
                <w:rFonts w:eastAsia="Times New Roman"/>
                <w:color w:val="000000"/>
                <w:sz w:val="18"/>
                <w:szCs w:val="18"/>
                <w:lang w:eastAsia="el-GR"/>
              </w:rPr>
              <w:t> </w:t>
            </w:r>
          </w:p>
        </w:tc>
        <w:tc>
          <w:tcPr>
            <w:tcW w:w="1006" w:type="dxa"/>
            <w:vAlign w:val="center"/>
          </w:tcPr>
          <w:p w14:paraId="1D9D62FA"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4E74F6E0" w14:textId="77777777" w:rsidTr="005536D5">
        <w:trPr>
          <w:trHeight w:val="706"/>
          <w:jc w:val="center"/>
        </w:trPr>
        <w:tc>
          <w:tcPr>
            <w:tcW w:w="514" w:type="dxa"/>
            <w:vAlign w:val="center"/>
          </w:tcPr>
          <w:p w14:paraId="030874C7"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2</w:t>
            </w:r>
          </w:p>
        </w:tc>
        <w:tc>
          <w:tcPr>
            <w:tcW w:w="2026" w:type="dxa"/>
            <w:vAlign w:val="center"/>
          </w:tcPr>
          <w:p w14:paraId="7674B827"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 xml:space="preserve">Καθαριστικό υγρό γενικής χρήσης /1000ml </w:t>
            </w:r>
          </w:p>
        </w:tc>
        <w:tc>
          <w:tcPr>
            <w:tcW w:w="933" w:type="dxa"/>
            <w:vAlign w:val="center"/>
          </w:tcPr>
          <w:p w14:paraId="76C9A368"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308ECBA3"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3.898</w:t>
            </w:r>
          </w:p>
        </w:tc>
        <w:tc>
          <w:tcPr>
            <w:tcW w:w="1387" w:type="dxa"/>
            <w:vAlign w:val="center"/>
          </w:tcPr>
          <w:p w14:paraId="7126F39E"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7E5CF892" w14:textId="77777777" w:rsidR="00BD112B" w:rsidRDefault="00BD112B" w:rsidP="00D770E7">
            <w:pPr>
              <w:suppressAutoHyphens w:val="0"/>
              <w:spacing w:after="0"/>
              <w:jc w:val="center"/>
              <w:rPr>
                <w:color w:val="000000"/>
                <w:sz w:val="20"/>
                <w:szCs w:val="20"/>
              </w:rPr>
            </w:pPr>
          </w:p>
        </w:tc>
        <w:tc>
          <w:tcPr>
            <w:tcW w:w="1585" w:type="dxa"/>
            <w:vAlign w:val="center"/>
          </w:tcPr>
          <w:p w14:paraId="4FB8E2C3"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59" w:type="dxa"/>
            <w:vAlign w:val="center"/>
          </w:tcPr>
          <w:p w14:paraId="02E03812" w14:textId="77777777" w:rsidR="00BD112B" w:rsidRPr="00D770E7" w:rsidRDefault="00BD112B" w:rsidP="00D770E7">
            <w:pPr>
              <w:suppressAutoHyphens w:val="0"/>
              <w:spacing w:after="0"/>
              <w:jc w:val="center"/>
              <w:rPr>
                <w:rFonts w:eastAsia="Times New Roman"/>
                <w:color w:val="000000"/>
                <w:sz w:val="20"/>
                <w:szCs w:val="20"/>
                <w:lang w:val="el-GR" w:eastAsia="el-GR"/>
              </w:rPr>
            </w:pPr>
            <w:r w:rsidRPr="00D770E7">
              <w:rPr>
                <w:sz w:val="20"/>
                <w:szCs w:val="20"/>
              </w:rPr>
              <w:t xml:space="preserve">24% </w:t>
            </w:r>
          </w:p>
        </w:tc>
        <w:tc>
          <w:tcPr>
            <w:tcW w:w="1006" w:type="dxa"/>
            <w:vAlign w:val="center"/>
          </w:tcPr>
          <w:p w14:paraId="6ED3CD39"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07EC7E51" w14:textId="77777777" w:rsidTr="005536D5">
        <w:trPr>
          <w:trHeight w:val="941"/>
          <w:jc w:val="center"/>
        </w:trPr>
        <w:tc>
          <w:tcPr>
            <w:tcW w:w="514" w:type="dxa"/>
            <w:vAlign w:val="center"/>
          </w:tcPr>
          <w:p w14:paraId="782FC0D2"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3</w:t>
            </w:r>
          </w:p>
        </w:tc>
        <w:tc>
          <w:tcPr>
            <w:tcW w:w="2026" w:type="dxa"/>
            <w:vAlign w:val="center"/>
          </w:tcPr>
          <w:p w14:paraId="5B052323"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Υγρό απορρυπαντικό πιάτων /τουλάχιστον 450ml</w:t>
            </w:r>
          </w:p>
        </w:tc>
        <w:tc>
          <w:tcPr>
            <w:tcW w:w="933" w:type="dxa"/>
            <w:vAlign w:val="center"/>
          </w:tcPr>
          <w:p w14:paraId="6F21D073"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7F46CAB4"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3.898</w:t>
            </w:r>
          </w:p>
        </w:tc>
        <w:tc>
          <w:tcPr>
            <w:tcW w:w="1387" w:type="dxa"/>
            <w:vAlign w:val="center"/>
          </w:tcPr>
          <w:p w14:paraId="59DB5034"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4DA0BB9F" w14:textId="77777777" w:rsidR="00BD112B" w:rsidRDefault="00BD112B" w:rsidP="00D770E7">
            <w:pPr>
              <w:suppressAutoHyphens w:val="0"/>
              <w:spacing w:after="0"/>
              <w:jc w:val="center"/>
              <w:rPr>
                <w:color w:val="000000"/>
                <w:sz w:val="20"/>
                <w:szCs w:val="20"/>
              </w:rPr>
            </w:pPr>
          </w:p>
        </w:tc>
        <w:tc>
          <w:tcPr>
            <w:tcW w:w="1585" w:type="dxa"/>
            <w:vAlign w:val="center"/>
          </w:tcPr>
          <w:p w14:paraId="2A4AAFB6"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59" w:type="dxa"/>
            <w:vAlign w:val="center"/>
          </w:tcPr>
          <w:p w14:paraId="0E4390A4" w14:textId="77777777" w:rsidR="00BD112B" w:rsidRPr="00D770E7" w:rsidRDefault="00BD112B" w:rsidP="00D770E7">
            <w:pPr>
              <w:suppressAutoHyphens w:val="0"/>
              <w:spacing w:after="0"/>
              <w:jc w:val="center"/>
              <w:rPr>
                <w:rFonts w:eastAsia="Times New Roman"/>
                <w:color w:val="000000"/>
                <w:sz w:val="20"/>
                <w:szCs w:val="20"/>
                <w:lang w:val="el-GR" w:eastAsia="el-GR"/>
              </w:rPr>
            </w:pPr>
            <w:r w:rsidRPr="00D770E7">
              <w:rPr>
                <w:sz w:val="20"/>
                <w:szCs w:val="20"/>
              </w:rPr>
              <w:t xml:space="preserve">24% </w:t>
            </w:r>
          </w:p>
        </w:tc>
        <w:tc>
          <w:tcPr>
            <w:tcW w:w="1006" w:type="dxa"/>
            <w:vAlign w:val="center"/>
          </w:tcPr>
          <w:p w14:paraId="5110ADE8"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572C17B9" w14:textId="77777777" w:rsidTr="00262ECF">
        <w:trPr>
          <w:trHeight w:val="309"/>
          <w:jc w:val="center"/>
        </w:trPr>
        <w:tc>
          <w:tcPr>
            <w:tcW w:w="7213" w:type="dxa"/>
            <w:gridSpan w:val="6"/>
            <w:vAlign w:val="center"/>
          </w:tcPr>
          <w:p w14:paraId="16B6A585" w14:textId="77777777" w:rsidR="00BD112B" w:rsidRDefault="00BD112B" w:rsidP="00262ECF">
            <w:pPr>
              <w:suppressAutoHyphens w:val="0"/>
              <w:spacing w:after="0"/>
              <w:jc w:val="center"/>
              <w:rPr>
                <w:rFonts w:eastAsia="Times New Roman"/>
                <w:b/>
                <w:bCs/>
                <w:color w:val="000000"/>
                <w:sz w:val="20"/>
                <w:szCs w:val="20"/>
                <w:lang w:val="el-GR" w:eastAsia="el-GR"/>
              </w:rPr>
            </w:pPr>
            <w:r w:rsidRPr="00AA0251">
              <w:rPr>
                <w:rFonts w:eastAsia="Times New Roman"/>
                <w:b/>
                <w:bCs/>
                <w:color w:val="000000"/>
                <w:sz w:val="20"/>
                <w:szCs w:val="20"/>
                <w:lang w:eastAsia="el-GR"/>
              </w:rPr>
              <w:t>ΣΥΝΟΛΟ</w:t>
            </w:r>
          </w:p>
        </w:tc>
        <w:tc>
          <w:tcPr>
            <w:tcW w:w="1585" w:type="dxa"/>
            <w:vAlign w:val="center"/>
          </w:tcPr>
          <w:p w14:paraId="77F8ACB7"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659" w:type="dxa"/>
            <w:vAlign w:val="center"/>
          </w:tcPr>
          <w:p w14:paraId="1A06DAAC"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1006" w:type="dxa"/>
            <w:vAlign w:val="center"/>
          </w:tcPr>
          <w:p w14:paraId="13FFCB6F"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r>
      <w:tr w:rsidR="00BD112B" w:rsidRPr="00AA0251" w14:paraId="285BF425" w14:textId="77777777" w:rsidTr="00262ECF">
        <w:trPr>
          <w:trHeight w:val="309"/>
          <w:jc w:val="center"/>
        </w:trPr>
        <w:tc>
          <w:tcPr>
            <w:tcW w:w="7213" w:type="dxa"/>
            <w:gridSpan w:val="6"/>
            <w:vAlign w:val="center"/>
          </w:tcPr>
          <w:p w14:paraId="5196E91A" w14:textId="77777777" w:rsidR="00BD112B" w:rsidRPr="00AA0251" w:rsidRDefault="00BD112B" w:rsidP="00262ECF">
            <w:pPr>
              <w:suppressAutoHyphens w:val="0"/>
              <w:spacing w:after="0"/>
              <w:jc w:val="center"/>
              <w:rPr>
                <w:rFonts w:eastAsia="Times New Roman"/>
                <w:b/>
                <w:bCs/>
                <w:color w:val="000000"/>
                <w:sz w:val="20"/>
                <w:szCs w:val="20"/>
                <w:lang w:eastAsia="el-GR"/>
              </w:rPr>
            </w:pPr>
            <w:r>
              <w:rPr>
                <w:rFonts w:eastAsia="Times New Roman"/>
                <w:b/>
                <w:bCs/>
                <w:color w:val="000000"/>
                <w:sz w:val="20"/>
                <w:szCs w:val="20"/>
                <w:lang w:val="el-GR" w:eastAsia="el-GR"/>
              </w:rPr>
              <w:t xml:space="preserve">ΓΕΝΙΚΟ </w:t>
            </w:r>
            <w:r w:rsidRPr="00AA0251">
              <w:rPr>
                <w:rFonts w:eastAsia="Times New Roman"/>
                <w:b/>
                <w:bCs/>
                <w:color w:val="000000"/>
                <w:sz w:val="20"/>
                <w:szCs w:val="20"/>
                <w:lang w:eastAsia="el-GR"/>
              </w:rPr>
              <w:t>ΣΥΝΟΛΟ</w:t>
            </w:r>
          </w:p>
        </w:tc>
        <w:tc>
          <w:tcPr>
            <w:tcW w:w="1585" w:type="dxa"/>
            <w:vAlign w:val="center"/>
          </w:tcPr>
          <w:p w14:paraId="25795C92"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659" w:type="dxa"/>
            <w:vAlign w:val="center"/>
          </w:tcPr>
          <w:p w14:paraId="3BE10383"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1006" w:type="dxa"/>
            <w:vAlign w:val="center"/>
          </w:tcPr>
          <w:p w14:paraId="42509474"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r>
    </w:tbl>
    <w:p w14:paraId="6AB1E649" w14:textId="77777777" w:rsidR="00BD112B" w:rsidRDefault="00BD112B" w:rsidP="00D52B31">
      <w:pPr>
        <w:suppressAutoHyphens w:val="0"/>
        <w:autoSpaceDE w:val="0"/>
        <w:spacing w:before="57" w:after="57"/>
        <w:jc w:val="center"/>
        <w:rPr>
          <w:b/>
          <w:szCs w:val="22"/>
          <w:lang w:val="el-GR"/>
        </w:rPr>
      </w:pPr>
    </w:p>
    <w:p w14:paraId="45DC7D39" w14:textId="77777777" w:rsidR="00BD112B" w:rsidRDefault="00BD112B" w:rsidP="00D52B31">
      <w:pPr>
        <w:suppressAutoHyphens w:val="0"/>
        <w:autoSpaceDE w:val="0"/>
        <w:spacing w:before="57" w:after="57"/>
        <w:jc w:val="center"/>
        <w:rPr>
          <w:b/>
          <w:szCs w:val="22"/>
          <w:lang w:val="el-GR"/>
        </w:rPr>
      </w:pPr>
    </w:p>
    <w:p w14:paraId="36BCD377" w14:textId="77777777" w:rsidR="00BD112B" w:rsidRDefault="00BD112B" w:rsidP="00D52B31">
      <w:pPr>
        <w:suppressAutoHyphens w:val="0"/>
        <w:autoSpaceDE w:val="0"/>
        <w:spacing w:before="57" w:after="57"/>
        <w:jc w:val="center"/>
        <w:rPr>
          <w:b/>
          <w:szCs w:val="22"/>
          <w:lang w:val="el-GR"/>
        </w:rPr>
      </w:pPr>
    </w:p>
    <w:p w14:paraId="05095B52" w14:textId="77777777" w:rsidR="00BD112B" w:rsidRDefault="00BD112B" w:rsidP="00D52B31">
      <w:pPr>
        <w:suppressAutoHyphens w:val="0"/>
        <w:autoSpaceDE w:val="0"/>
        <w:spacing w:before="57" w:after="57"/>
        <w:jc w:val="center"/>
        <w:rPr>
          <w:b/>
          <w:szCs w:val="22"/>
          <w:lang w:val="el-GR"/>
        </w:rPr>
      </w:pPr>
    </w:p>
    <w:p w14:paraId="5300F928" w14:textId="77777777" w:rsidR="00BD112B" w:rsidRDefault="00BD112B" w:rsidP="00D52B31">
      <w:pPr>
        <w:suppressAutoHyphens w:val="0"/>
        <w:autoSpaceDE w:val="0"/>
        <w:spacing w:before="57" w:after="57"/>
        <w:jc w:val="center"/>
        <w:rPr>
          <w:b/>
          <w:szCs w:val="22"/>
          <w:lang w:val="el-GR"/>
        </w:rPr>
      </w:pPr>
    </w:p>
    <w:p w14:paraId="67635F5A" w14:textId="77777777" w:rsidR="00BD112B" w:rsidRDefault="00BD112B" w:rsidP="00D52B31">
      <w:pPr>
        <w:suppressAutoHyphens w:val="0"/>
        <w:autoSpaceDE w:val="0"/>
        <w:spacing w:before="57" w:after="57"/>
        <w:jc w:val="center"/>
        <w:rPr>
          <w:b/>
          <w:szCs w:val="22"/>
          <w:lang w:val="el-GR"/>
        </w:rPr>
      </w:pPr>
    </w:p>
    <w:p w14:paraId="6A4DE825" w14:textId="77777777" w:rsidR="00BD112B" w:rsidRPr="00355E87" w:rsidRDefault="00BD112B" w:rsidP="00D52B31">
      <w:pPr>
        <w:suppressAutoHyphens w:val="0"/>
        <w:autoSpaceDE w:val="0"/>
        <w:spacing w:before="57" w:after="57"/>
        <w:jc w:val="center"/>
        <w:rPr>
          <w:b/>
          <w:szCs w:val="22"/>
          <w:lang w:val="el-GR"/>
        </w:rPr>
      </w:pPr>
      <w:r w:rsidRPr="00355E87">
        <w:rPr>
          <w:b/>
          <w:szCs w:val="22"/>
          <w:lang w:val="el-GR"/>
        </w:rPr>
        <w:lastRenderedPageBreak/>
        <w:t xml:space="preserve">««ΑΠΟΚΕΝΤΡΩΜΕΝΕΣ ΠΡΟΜΗΘΕΙΣ ΤΡΟΦΙΜΩΝ ΚΑΙ ΒΑΣΙΚΗΣ ΥΛΙΚΗΣ ΣΥΝΔΡΟΜΗΣ, ΔΙΟΙΚΗΤΙΚΕΣ ΔΑΠΑΝΕΣ ΚΑΙ ΠΑΡΟΧΗ ΣΥΝΟΔΕΥΤΙΚΩΝ ΜΕΤΡΩΝ 2015-2016» - Κ.Σ. Π.Ε. </w:t>
      </w:r>
      <w:r>
        <w:rPr>
          <w:b/>
          <w:szCs w:val="22"/>
          <w:lang w:val="el-GR"/>
        </w:rPr>
        <w:t xml:space="preserve">ΠΕΙΡΑΙΩΣ ΚΑΙ ΝΗΣΩΝ </w:t>
      </w:r>
      <w:r w:rsidRPr="00355E87">
        <w:rPr>
          <w:b/>
          <w:szCs w:val="22"/>
          <w:lang w:val="el-GR"/>
        </w:rPr>
        <w:t xml:space="preserve">/ ΠΕΡΙΦΕΡΕΙΑ ΑΤΤΙΚΗΣ» </w:t>
      </w:r>
    </w:p>
    <w:p w14:paraId="49CFB539" w14:textId="77777777" w:rsidR="00BD112B" w:rsidRDefault="00BD112B" w:rsidP="00D52B31">
      <w:pPr>
        <w:suppressAutoHyphens w:val="0"/>
        <w:autoSpaceDE w:val="0"/>
        <w:spacing w:before="57" w:after="57"/>
        <w:jc w:val="center"/>
        <w:rPr>
          <w:b/>
          <w:szCs w:val="22"/>
          <w:lang w:val="el-GR"/>
        </w:rPr>
      </w:pPr>
      <w:r w:rsidRPr="00355E87">
        <w:rPr>
          <w:b/>
          <w:szCs w:val="22"/>
          <w:lang w:val="el-GR"/>
        </w:rPr>
        <w:t>με Κωδικό ΟΠΣ 50002</w:t>
      </w:r>
      <w:r>
        <w:rPr>
          <w:b/>
          <w:szCs w:val="22"/>
          <w:lang w:val="el-GR"/>
        </w:rPr>
        <w:t>31</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
        <w:gridCol w:w="2026"/>
        <w:gridCol w:w="933"/>
        <w:gridCol w:w="967"/>
        <w:gridCol w:w="1387"/>
        <w:gridCol w:w="1386"/>
        <w:gridCol w:w="1585"/>
        <w:gridCol w:w="659"/>
        <w:gridCol w:w="1006"/>
      </w:tblGrid>
      <w:tr w:rsidR="00BD112B" w:rsidRPr="00AA0251" w14:paraId="76B19AD0" w14:textId="77777777" w:rsidTr="00262ECF">
        <w:trPr>
          <w:trHeight w:val="294"/>
          <w:jc w:val="center"/>
        </w:trPr>
        <w:tc>
          <w:tcPr>
            <w:tcW w:w="10463" w:type="dxa"/>
            <w:gridSpan w:val="9"/>
            <w:shd w:val="clear" w:color="000000" w:fill="F2F2F2"/>
            <w:vAlign w:val="center"/>
          </w:tcPr>
          <w:p w14:paraId="4068271F" w14:textId="77777777" w:rsidR="00BD112B" w:rsidRPr="00AA0251" w:rsidRDefault="00BD112B" w:rsidP="00262ECF">
            <w:pPr>
              <w:suppressAutoHyphens w:val="0"/>
              <w:spacing w:after="0"/>
              <w:jc w:val="center"/>
              <w:rPr>
                <w:rFonts w:eastAsia="Times New Roman"/>
                <w:b/>
                <w:bCs/>
                <w:color w:val="000000"/>
                <w:lang w:val="el-GR" w:eastAsia="el-GR"/>
              </w:rPr>
            </w:pPr>
            <w:r w:rsidRPr="00AA0251">
              <w:rPr>
                <w:rFonts w:eastAsia="Times New Roman"/>
                <w:b/>
                <w:bCs/>
                <w:szCs w:val="22"/>
                <w:lang w:eastAsia="el-GR"/>
              </w:rPr>
              <w:t>ΤΡΟΦΙΜΑ</w:t>
            </w:r>
          </w:p>
        </w:tc>
      </w:tr>
      <w:tr w:rsidR="00BD112B" w:rsidRPr="00AA0251" w14:paraId="5E776319" w14:textId="77777777" w:rsidTr="00262ECF">
        <w:trPr>
          <w:trHeight w:val="708"/>
          <w:jc w:val="center"/>
        </w:trPr>
        <w:tc>
          <w:tcPr>
            <w:tcW w:w="514" w:type="dxa"/>
            <w:vAlign w:val="center"/>
          </w:tcPr>
          <w:p w14:paraId="168D1381"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AA0251">
              <w:rPr>
                <w:rFonts w:eastAsia="Times New Roman"/>
                <w:b/>
                <w:bCs/>
                <w:color w:val="000000"/>
                <w:sz w:val="18"/>
                <w:szCs w:val="18"/>
                <w:lang w:val="en-US" w:eastAsia="el-GR"/>
              </w:rPr>
              <w:t>A/A</w:t>
            </w:r>
          </w:p>
        </w:tc>
        <w:tc>
          <w:tcPr>
            <w:tcW w:w="2026" w:type="dxa"/>
            <w:vAlign w:val="center"/>
          </w:tcPr>
          <w:p w14:paraId="3D31EBBE"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Περιγρ</w:t>
            </w:r>
            <w:proofErr w:type="spellEnd"/>
            <w:r w:rsidRPr="00AA0251">
              <w:rPr>
                <w:rFonts w:eastAsia="Times New Roman"/>
                <w:b/>
                <w:bCs/>
                <w:color w:val="000000"/>
                <w:sz w:val="18"/>
                <w:szCs w:val="18"/>
                <w:lang w:eastAsia="el-GR"/>
              </w:rPr>
              <w:t xml:space="preserve">αφή </w:t>
            </w:r>
            <w:proofErr w:type="spellStart"/>
            <w:r w:rsidRPr="00AA0251">
              <w:rPr>
                <w:rFonts w:eastAsia="Times New Roman"/>
                <w:b/>
                <w:bCs/>
                <w:color w:val="000000"/>
                <w:sz w:val="18"/>
                <w:szCs w:val="18"/>
                <w:lang w:eastAsia="el-GR"/>
              </w:rPr>
              <w:t>Είδους</w:t>
            </w:r>
            <w:proofErr w:type="spellEnd"/>
          </w:p>
        </w:tc>
        <w:tc>
          <w:tcPr>
            <w:tcW w:w="933" w:type="dxa"/>
            <w:vAlign w:val="center"/>
          </w:tcPr>
          <w:p w14:paraId="3F2DB47C"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Μονάδ</w:t>
            </w:r>
            <w:proofErr w:type="spellEnd"/>
            <w:r w:rsidRPr="00AA0251">
              <w:rPr>
                <w:rFonts w:eastAsia="Times New Roman"/>
                <w:b/>
                <w:bCs/>
                <w:color w:val="000000"/>
                <w:sz w:val="18"/>
                <w:szCs w:val="18"/>
                <w:lang w:eastAsia="el-GR"/>
              </w:rPr>
              <w:t xml:space="preserve">α </w:t>
            </w:r>
            <w:proofErr w:type="spellStart"/>
            <w:r w:rsidRPr="00AA0251">
              <w:rPr>
                <w:rFonts w:eastAsia="Times New Roman"/>
                <w:b/>
                <w:bCs/>
                <w:color w:val="000000"/>
                <w:sz w:val="18"/>
                <w:szCs w:val="18"/>
                <w:lang w:eastAsia="el-GR"/>
              </w:rPr>
              <w:t>μέτρησης</w:t>
            </w:r>
            <w:proofErr w:type="spellEnd"/>
          </w:p>
        </w:tc>
        <w:tc>
          <w:tcPr>
            <w:tcW w:w="967" w:type="dxa"/>
            <w:vAlign w:val="center"/>
          </w:tcPr>
          <w:p w14:paraId="5771D86E"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proofErr w:type="spellStart"/>
            <w:r w:rsidRPr="00AA0251">
              <w:rPr>
                <w:rFonts w:eastAsia="Times New Roman"/>
                <w:b/>
                <w:bCs/>
                <w:color w:val="000000"/>
                <w:sz w:val="18"/>
                <w:szCs w:val="18"/>
                <w:lang w:eastAsia="el-GR"/>
              </w:rPr>
              <w:t>Ποσότητ</w:t>
            </w:r>
            <w:proofErr w:type="spellEnd"/>
            <w:r w:rsidRPr="00AA0251">
              <w:rPr>
                <w:rFonts w:eastAsia="Times New Roman"/>
                <w:b/>
                <w:bCs/>
                <w:color w:val="000000"/>
                <w:sz w:val="18"/>
                <w:szCs w:val="18"/>
                <w:lang w:eastAsia="el-GR"/>
              </w:rPr>
              <w:t>α</w:t>
            </w:r>
          </w:p>
        </w:tc>
        <w:tc>
          <w:tcPr>
            <w:tcW w:w="1387" w:type="dxa"/>
            <w:vAlign w:val="center"/>
          </w:tcPr>
          <w:p w14:paraId="4588D691"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Pr>
                <w:rFonts w:eastAsia="Times New Roman"/>
                <w:b/>
                <w:bCs/>
                <w:color w:val="000000"/>
                <w:sz w:val="18"/>
                <w:szCs w:val="18"/>
                <w:lang w:val="el-GR" w:eastAsia="el-GR"/>
              </w:rPr>
              <w:t>Προσφερόμενη</w:t>
            </w:r>
            <w:r w:rsidRPr="00D52B31">
              <w:rPr>
                <w:rFonts w:eastAsia="Times New Roman"/>
                <w:b/>
                <w:bCs/>
                <w:color w:val="000000"/>
                <w:sz w:val="18"/>
                <w:szCs w:val="18"/>
                <w:lang w:val="el-GR" w:eastAsia="el-GR"/>
              </w:rPr>
              <w:t xml:space="preserve"> Τιμή μονάδος χωρίς ΦΠΑ </w:t>
            </w:r>
          </w:p>
        </w:tc>
        <w:tc>
          <w:tcPr>
            <w:tcW w:w="1386" w:type="dxa"/>
            <w:vAlign w:val="center"/>
          </w:tcPr>
          <w:p w14:paraId="2D9C5404"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Προσφερόμενο</w:t>
            </w:r>
          </w:p>
          <w:p w14:paraId="614FE109"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ποσοστό</w:t>
            </w:r>
          </w:p>
          <w:p w14:paraId="50791054"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έκπτωσης (%)</w:t>
            </w:r>
          </w:p>
        </w:tc>
        <w:tc>
          <w:tcPr>
            <w:tcW w:w="1585" w:type="dxa"/>
            <w:vAlign w:val="center"/>
          </w:tcPr>
          <w:p w14:paraId="4F743C3C"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Σύνολο</w:t>
            </w:r>
          </w:p>
          <w:p w14:paraId="39379BD8"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(Ποσότητα *</w:t>
            </w:r>
          </w:p>
          <w:p w14:paraId="25628357"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Προσφερόμενη</w:t>
            </w:r>
          </w:p>
          <w:p w14:paraId="4F555A3A" w14:textId="77777777" w:rsidR="00BD112B" w:rsidRPr="00576156"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val="el-GR" w:eastAsia="el-GR"/>
              </w:rPr>
              <w:t>τιμή) χωρίς</w:t>
            </w:r>
            <w:r>
              <w:rPr>
                <w:rFonts w:eastAsia="Times New Roman"/>
                <w:b/>
                <w:bCs/>
                <w:color w:val="000000"/>
                <w:sz w:val="18"/>
                <w:szCs w:val="18"/>
                <w:lang w:val="el-GR" w:eastAsia="el-GR"/>
              </w:rPr>
              <w:t xml:space="preserve"> </w:t>
            </w:r>
            <w:r w:rsidRPr="00576156">
              <w:rPr>
                <w:rFonts w:eastAsia="Times New Roman"/>
                <w:b/>
                <w:bCs/>
                <w:color w:val="000000"/>
                <w:sz w:val="18"/>
                <w:szCs w:val="18"/>
                <w:lang w:val="el-GR" w:eastAsia="el-GR"/>
              </w:rPr>
              <w:t>ΦΠΑ</w:t>
            </w:r>
          </w:p>
        </w:tc>
        <w:tc>
          <w:tcPr>
            <w:tcW w:w="659" w:type="dxa"/>
            <w:vAlign w:val="center"/>
          </w:tcPr>
          <w:p w14:paraId="187330B3"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AA0251">
              <w:rPr>
                <w:rFonts w:eastAsia="Times New Roman"/>
                <w:b/>
                <w:bCs/>
                <w:color w:val="000000"/>
                <w:sz w:val="18"/>
                <w:szCs w:val="18"/>
                <w:lang w:eastAsia="el-GR"/>
              </w:rPr>
              <w:t xml:space="preserve">ΦΠΑ </w:t>
            </w:r>
          </w:p>
        </w:tc>
        <w:tc>
          <w:tcPr>
            <w:tcW w:w="1006" w:type="dxa"/>
            <w:vAlign w:val="center"/>
          </w:tcPr>
          <w:p w14:paraId="161FFD66" w14:textId="77777777" w:rsidR="00BD112B" w:rsidRPr="00576156" w:rsidRDefault="00BD112B" w:rsidP="00262ECF">
            <w:pPr>
              <w:suppressAutoHyphens w:val="0"/>
              <w:spacing w:after="0"/>
              <w:jc w:val="center"/>
              <w:rPr>
                <w:rFonts w:eastAsia="Times New Roman"/>
                <w:b/>
                <w:bCs/>
                <w:color w:val="000000"/>
                <w:sz w:val="18"/>
                <w:szCs w:val="18"/>
                <w:lang w:eastAsia="el-GR"/>
              </w:rPr>
            </w:pPr>
            <w:proofErr w:type="spellStart"/>
            <w:r w:rsidRPr="00576156">
              <w:rPr>
                <w:rFonts w:eastAsia="Times New Roman"/>
                <w:b/>
                <w:bCs/>
                <w:color w:val="000000"/>
                <w:sz w:val="18"/>
                <w:szCs w:val="18"/>
                <w:lang w:eastAsia="el-GR"/>
              </w:rPr>
              <w:t>Σύνολο</w:t>
            </w:r>
            <w:proofErr w:type="spellEnd"/>
            <w:r w:rsidRPr="00576156">
              <w:rPr>
                <w:rFonts w:eastAsia="Times New Roman"/>
                <w:b/>
                <w:bCs/>
                <w:color w:val="000000"/>
                <w:sz w:val="18"/>
                <w:szCs w:val="18"/>
                <w:lang w:eastAsia="el-GR"/>
              </w:rPr>
              <w:t xml:space="preserve"> </w:t>
            </w:r>
            <w:proofErr w:type="spellStart"/>
            <w:r w:rsidRPr="00576156">
              <w:rPr>
                <w:rFonts w:eastAsia="Times New Roman"/>
                <w:b/>
                <w:bCs/>
                <w:color w:val="000000"/>
                <w:sz w:val="18"/>
                <w:szCs w:val="18"/>
                <w:lang w:eastAsia="el-GR"/>
              </w:rPr>
              <w:t>με</w:t>
            </w:r>
            <w:proofErr w:type="spellEnd"/>
          </w:p>
          <w:p w14:paraId="6448F8A3" w14:textId="77777777" w:rsidR="00BD112B" w:rsidRPr="00AA0251" w:rsidRDefault="00BD112B" w:rsidP="00262ECF">
            <w:pPr>
              <w:suppressAutoHyphens w:val="0"/>
              <w:spacing w:after="0"/>
              <w:jc w:val="center"/>
              <w:rPr>
                <w:rFonts w:eastAsia="Times New Roman"/>
                <w:b/>
                <w:bCs/>
                <w:color w:val="000000"/>
                <w:sz w:val="18"/>
                <w:szCs w:val="18"/>
                <w:lang w:val="el-GR" w:eastAsia="el-GR"/>
              </w:rPr>
            </w:pPr>
            <w:r w:rsidRPr="00576156">
              <w:rPr>
                <w:rFonts w:eastAsia="Times New Roman"/>
                <w:b/>
                <w:bCs/>
                <w:color w:val="000000"/>
                <w:sz w:val="18"/>
                <w:szCs w:val="18"/>
                <w:lang w:eastAsia="el-GR"/>
              </w:rPr>
              <w:t>ΦΠΑ</w:t>
            </w:r>
          </w:p>
        </w:tc>
      </w:tr>
      <w:tr w:rsidR="00BD112B" w:rsidRPr="00AA0251" w14:paraId="21F857EA" w14:textId="77777777" w:rsidTr="00262ECF">
        <w:trPr>
          <w:trHeight w:val="500"/>
          <w:jc w:val="center"/>
        </w:trPr>
        <w:tc>
          <w:tcPr>
            <w:tcW w:w="514" w:type="dxa"/>
            <w:vAlign w:val="center"/>
          </w:tcPr>
          <w:p w14:paraId="2521A6C7"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1</w:t>
            </w:r>
          </w:p>
        </w:tc>
        <w:tc>
          <w:tcPr>
            <w:tcW w:w="2026" w:type="dxa"/>
            <w:vAlign w:val="center"/>
          </w:tcPr>
          <w:p w14:paraId="1707DAF7"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color w:val="000000"/>
                <w:sz w:val="20"/>
                <w:szCs w:val="20"/>
                <w:lang w:val="el-GR"/>
              </w:rPr>
              <w:t>Ελαιόλαδο / 1</w:t>
            </w:r>
            <w:proofErr w:type="spellStart"/>
            <w:r>
              <w:rPr>
                <w:color w:val="000000"/>
                <w:sz w:val="20"/>
                <w:szCs w:val="20"/>
                <w:lang w:val="en-US"/>
              </w:rPr>
              <w:t>lt</w:t>
            </w:r>
            <w:proofErr w:type="spellEnd"/>
          </w:p>
        </w:tc>
        <w:tc>
          <w:tcPr>
            <w:tcW w:w="933" w:type="dxa"/>
            <w:vAlign w:val="center"/>
          </w:tcPr>
          <w:p w14:paraId="2367F1D3" w14:textId="77777777" w:rsidR="00BD112B" w:rsidRPr="00162F91" w:rsidRDefault="00BD112B" w:rsidP="00D770E7">
            <w:pPr>
              <w:suppressAutoHyphens w:val="0"/>
              <w:spacing w:after="0"/>
              <w:jc w:val="center"/>
              <w:rPr>
                <w:rFonts w:eastAsia="Times New Roman"/>
                <w:color w:val="000000"/>
                <w:sz w:val="20"/>
                <w:szCs w:val="20"/>
                <w:lang w:val="el-GR" w:eastAsia="el-GR"/>
              </w:rPr>
            </w:pPr>
            <w:r>
              <w:rPr>
                <w:rFonts w:eastAsia="Times New Roman"/>
                <w:color w:val="000000"/>
                <w:sz w:val="20"/>
                <w:szCs w:val="20"/>
                <w:lang w:val="el-GR" w:eastAsia="el-GR"/>
              </w:rPr>
              <w:t>Λίτρο</w:t>
            </w:r>
          </w:p>
        </w:tc>
        <w:tc>
          <w:tcPr>
            <w:tcW w:w="967" w:type="dxa"/>
            <w:vAlign w:val="center"/>
          </w:tcPr>
          <w:p w14:paraId="65B4F90D"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7A5AFB">
              <w:rPr>
                <w:color w:val="000000"/>
                <w:sz w:val="20"/>
                <w:szCs w:val="20"/>
              </w:rPr>
              <w:t>10</w:t>
            </w:r>
            <w:r>
              <w:rPr>
                <w:color w:val="000000"/>
                <w:sz w:val="20"/>
                <w:szCs w:val="20"/>
                <w:lang w:val="el-GR"/>
              </w:rPr>
              <w:t>.</w:t>
            </w:r>
            <w:r w:rsidRPr="007A5AFB">
              <w:rPr>
                <w:color w:val="000000"/>
                <w:sz w:val="20"/>
                <w:szCs w:val="20"/>
              </w:rPr>
              <w:t>830</w:t>
            </w:r>
          </w:p>
        </w:tc>
        <w:tc>
          <w:tcPr>
            <w:tcW w:w="1387" w:type="dxa"/>
            <w:vAlign w:val="center"/>
          </w:tcPr>
          <w:p w14:paraId="6AC359E9"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vAlign w:val="center"/>
          </w:tcPr>
          <w:p w14:paraId="635D38F4" w14:textId="77777777" w:rsidR="00BD112B" w:rsidRDefault="00BD112B" w:rsidP="00D770E7">
            <w:pPr>
              <w:suppressAutoHyphens w:val="0"/>
              <w:spacing w:after="0"/>
              <w:jc w:val="center"/>
              <w:rPr>
                <w:color w:val="000000"/>
                <w:sz w:val="20"/>
                <w:szCs w:val="20"/>
              </w:rPr>
            </w:pPr>
          </w:p>
        </w:tc>
        <w:tc>
          <w:tcPr>
            <w:tcW w:w="1585" w:type="dxa"/>
            <w:vAlign w:val="center"/>
          </w:tcPr>
          <w:p w14:paraId="0A5EC568"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70C7D54F"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3D4F302F"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1627F8F1" w14:textId="77777777" w:rsidTr="005536D5">
        <w:trPr>
          <w:trHeight w:val="470"/>
          <w:jc w:val="center"/>
        </w:trPr>
        <w:tc>
          <w:tcPr>
            <w:tcW w:w="514" w:type="dxa"/>
            <w:vAlign w:val="center"/>
          </w:tcPr>
          <w:p w14:paraId="4F516182" w14:textId="77777777" w:rsidR="00BD112B" w:rsidRPr="008E3B48"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2</w:t>
            </w:r>
          </w:p>
        </w:tc>
        <w:tc>
          <w:tcPr>
            <w:tcW w:w="2026" w:type="dxa"/>
            <w:vAlign w:val="center"/>
          </w:tcPr>
          <w:p w14:paraId="0016863B"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3F10CE">
              <w:rPr>
                <w:color w:val="000000"/>
                <w:sz w:val="20"/>
                <w:szCs w:val="20"/>
                <w:lang w:val="el-GR"/>
              </w:rPr>
              <w:t xml:space="preserve">Αλεύρι για όλες τις χρήσεις /1.000 </w:t>
            </w:r>
            <w:r>
              <w:rPr>
                <w:color w:val="000000"/>
                <w:sz w:val="20"/>
                <w:szCs w:val="20"/>
              </w:rPr>
              <w:t>gr</w:t>
            </w:r>
          </w:p>
        </w:tc>
        <w:tc>
          <w:tcPr>
            <w:tcW w:w="933" w:type="dxa"/>
            <w:vAlign w:val="center"/>
          </w:tcPr>
          <w:p w14:paraId="7B283C47" w14:textId="77777777" w:rsidR="00BD112B" w:rsidRPr="004F28D7" w:rsidRDefault="00BD112B" w:rsidP="00D770E7">
            <w:pPr>
              <w:suppressAutoHyphens w:val="0"/>
              <w:spacing w:after="0"/>
              <w:jc w:val="left"/>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519D6E7F"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7A5AFB">
              <w:rPr>
                <w:color w:val="000000"/>
                <w:sz w:val="20"/>
                <w:szCs w:val="20"/>
              </w:rPr>
              <w:t>10</w:t>
            </w:r>
            <w:r>
              <w:rPr>
                <w:color w:val="000000"/>
                <w:sz w:val="20"/>
                <w:szCs w:val="20"/>
                <w:lang w:val="el-GR"/>
              </w:rPr>
              <w:t>.</w:t>
            </w:r>
            <w:r w:rsidRPr="007A5AFB">
              <w:rPr>
                <w:color w:val="000000"/>
                <w:sz w:val="20"/>
                <w:szCs w:val="20"/>
              </w:rPr>
              <w:t>830</w:t>
            </w:r>
          </w:p>
        </w:tc>
        <w:tc>
          <w:tcPr>
            <w:tcW w:w="1387" w:type="dxa"/>
            <w:vAlign w:val="center"/>
          </w:tcPr>
          <w:p w14:paraId="1FA4EB9C"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14EF819D" w14:textId="77777777" w:rsidR="00BD112B" w:rsidRDefault="00BD112B" w:rsidP="00D770E7">
            <w:pPr>
              <w:suppressAutoHyphens w:val="0"/>
              <w:spacing w:after="0"/>
              <w:jc w:val="center"/>
              <w:rPr>
                <w:color w:val="000000"/>
                <w:sz w:val="20"/>
                <w:szCs w:val="20"/>
              </w:rPr>
            </w:pPr>
          </w:p>
        </w:tc>
        <w:tc>
          <w:tcPr>
            <w:tcW w:w="1585" w:type="dxa"/>
            <w:vAlign w:val="center"/>
          </w:tcPr>
          <w:p w14:paraId="434C1184"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5848D89B"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7DAAA279"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591CAF63" w14:textId="77777777" w:rsidTr="005536D5">
        <w:trPr>
          <w:trHeight w:val="470"/>
          <w:jc w:val="center"/>
        </w:trPr>
        <w:tc>
          <w:tcPr>
            <w:tcW w:w="514" w:type="dxa"/>
            <w:vAlign w:val="center"/>
          </w:tcPr>
          <w:p w14:paraId="1685E821"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3</w:t>
            </w:r>
          </w:p>
        </w:tc>
        <w:tc>
          <w:tcPr>
            <w:tcW w:w="2026" w:type="dxa"/>
            <w:vAlign w:val="center"/>
          </w:tcPr>
          <w:p w14:paraId="2A2704C5"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Γάλ</w:t>
            </w:r>
            <w:proofErr w:type="spellEnd"/>
            <w:r>
              <w:rPr>
                <w:color w:val="000000"/>
                <w:sz w:val="20"/>
                <w:szCs w:val="20"/>
              </w:rPr>
              <w:t>α εβαπ</w:t>
            </w:r>
            <w:proofErr w:type="spellStart"/>
            <w:r>
              <w:rPr>
                <w:color w:val="000000"/>
                <w:sz w:val="20"/>
                <w:szCs w:val="20"/>
              </w:rPr>
              <w:t>ορέ</w:t>
            </w:r>
            <w:proofErr w:type="spellEnd"/>
            <w:r>
              <w:rPr>
                <w:color w:val="000000"/>
                <w:sz w:val="20"/>
                <w:szCs w:val="20"/>
              </w:rPr>
              <w:t xml:space="preserve"> /</w:t>
            </w:r>
            <w:proofErr w:type="spellStart"/>
            <w:r>
              <w:rPr>
                <w:color w:val="000000"/>
                <w:sz w:val="20"/>
                <w:szCs w:val="20"/>
              </w:rPr>
              <w:t>τουλάχιστον</w:t>
            </w:r>
            <w:proofErr w:type="spellEnd"/>
            <w:r>
              <w:rPr>
                <w:color w:val="000000"/>
                <w:sz w:val="20"/>
                <w:szCs w:val="20"/>
              </w:rPr>
              <w:t xml:space="preserve"> 400 gr</w:t>
            </w:r>
          </w:p>
        </w:tc>
        <w:tc>
          <w:tcPr>
            <w:tcW w:w="933" w:type="dxa"/>
            <w:vAlign w:val="center"/>
          </w:tcPr>
          <w:p w14:paraId="35EEB7AF"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22097E4E"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7A5AFB">
              <w:rPr>
                <w:color w:val="000000"/>
                <w:sz w:val="20"/>
                <w:szCs w:val="20"/>
              </w:rPr>
              <w:t>10</w:t>
            </w:r>
            <w:r>
              <w:rPr>
                <w:color w:val="000000"/>
                <w:sz w:val="20"/>
                <w:szCs w:val="20"/>
                <w:lang w:val="el-GR"/>
              </w:rPr>
              <w:t>.</w:t>
            </w:r>
            <w:r w:rsidRPr="007A5AFB">
              <w:rPr>
                <w:color w:val="000000"/>
                <w:sz w:val="20"/>
                <w:szCs w:val="20"/>
              </w:rPr>
              <w:t>830</w:t>
            </w:r>
          </w:p>
        </w:tc>
        <w:tc>
          <w:tcPr>
            <w:tcW w:w="1387" w:type="dxa"/>
            <w:vAlign w:val="center"/>
          </w:tcPr>
          <w:p w14:paraId="613F45FC"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536CB19B" w14:textId="77777777" w:rsidR="00BD112B" w:rsidRDefault="00BD112B" w:rsidP="00D770E7">
            <w:pPr>
              <w:suppressAutoHyphens w:val="0"/>
              <w:spacing w:after="0"/>
              <w:jc w:val="center"/>
              <w:rPr>
                <w:color w:val="000000"/>
                <w:sz w:val="20"/>
                <w:szCs w:val="20"/>
              </w:rPr>
            </w:pPr>
          </w:p>
        </w:tc>
        <w:tc>
          <w:tcPr>
            <w:tcW w:w="1585" w:type="dxa"/>
            <w:vAlign w:val="center"/>
          </w:tcPr>
          <w:p w14:paraId="0BE67814"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239958E8"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4CF47441"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40F04F6D" w14:textId="77777777" w:rsidTr="005536D5">
        <w:trPr>
          <w:trHeight w:val="470"/>
          <w:jc w:val="center"/>
        </w:trPr>
        <w:tc>
          <w:tcPr>
            <w:tcW w:w="514" w:type="dxa"/>
            <w:vAlign w:val="center"/>
          </w:tcPr>
          <w:p w14:paraId="3C8157A2"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4</w:t>
            </w:r>
          </w:p>
        </w:tc>
        <w:tc>
          <w:tcPr>
            <w:tcW w:w="2026" w:type="dxa"/>
            <w:vAlign w:val="center"/>
          </w:tcPr>
          <w:p w14:paraId="490BC68E"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color w:val="000000"/>
                <w:sz w:val="20"/>
                <w:szCs w:val="20"/>
              </w:rPr>
              <w:t>Φα</w:t>
            </w:r>
            <w:proofErr w:type="spellStart"/>
            <w:r>
              <w:rPr>
                <w:color w:val="000000"/>
                <w:sz w:val="20"/>
                <w:szCs w:val="20"/>
              </w:rPr>
              <w:t>σόλι</w:t>
            </w:r>
            <w:proofErr w:type="spellEnd"/>
            <w:r>
              <w:rPr>
                <w:color w:val="000000"/>
                <w:sz w:val="20"/>
                <w:szCs w:val="20"/>
              </w:rPr>
              <w:t>α /500gr</w:t>
            </w:r>
          </w:p>
        </w:tc>
        <w:tc>
          <w:tcPr>
            <w:tcW w:w="933" w:type="dxa"/>
            <w:vAlign w:val="center"/>
          </w:tcPr>
          <w:p w14:paraId="63CD1438"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4D8D91FE"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7A5AFB">
              <w:rPr>
                <w:color w:val="000000"/>
                <w:sz w:val="20"/>
                <w:szCs w:val="20"/>
              </w:rPr>
              <w:t>10</w:t>
            </w:r>
            <w:r>
              <w:rPr>
                <w:color w:val="000000"/>
                <w:sz w:val="20"/>
                <w:szCs w:val="20"/>
                <w:lang w:val="el-GR"/>
              </w:rPr>
              <w:t>.</w:t>
            </w:r>
            <w:r w:rsidRPr="007A5AFB">
              <w:rPr>
                <w:color w:val="000000"/>
                <w:sz w:val="20"/>
                <w:szCs w:val="20"/>
              </w:rPr>
              <w:t>830</w:t>
            </w:r>
          </w:p>
        </w:tc>
        <w:tc>
          <w:tcPr>
            <w:tcW w:w="1387" w:type="dxa"/>
            <w:vAlign w:val="center"/>
          </w:tcPr>
          <w:p w14:paraId="4B269B75"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2326BDB5" w14:textId="77777777" w:rsidR="00BD112B" w:rsidRDefault="00BD112B" w:rsidP="00D770E7">
            <w:pPr>
              <w:suppressAutoHyphens w:val="0"/>
              <w:spacing w:after="0"/>
              <w:jc w:val="center"/>
              <w:rPr>
                <w:color w:val="000000"/>
                <w:sz w:val="20"/>
                <w:szCs w:val="20"/>
              </w:rPr>
            </w:pPr>
          </w:p>
        </w:tc>
        <w:tc>
          <w:tcPr>
            <w:tcW w:w="1585" w:type="dxa"/>
            <w:vAlign w:val="center"/>
          </w:tcPr>
          <w:p w14:paraId="2048994E"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1C2E02EE"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2C3323C7"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000B3310" w14:textId="77777777" w:rsidTr="005536D5">
        <w:trPr>
          <w:trHeight w:val="294"/>
          <w:jc w:val="center"/>
        </w:trPr>
        <w:tc>
          <w:tcPr>
            <w:tcW w:w="514" w:type="dxa"/>
            <w:vAlign w:val="center"/>
          </w:tcPr>
          <w:p w14:paraId="5E23E309"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5</w:t>
            </w:r>
          </w:p>
        </w:tc>
        <w:tc>
          <w:tcPr>
            <w:tcW w:w="2026" w:type="dxa"/>
            <w:vAlign w:val="center"/>
          </w:tcPr>
          <w:p w14:paraId="21C9B354"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color w:val="000000"/>
                <w:sz w:val="20"/>
                <w:szCs w:val="20"/>
              </w:rPr>
              <w:t>Φα</w:t>
            </w:r>
            <w:proofErr w:type="spellStart"/>
            <w:r>
              <w:rPr>
                <w:color w:val="000000"/>
                <w:sz w:val="20"/>
                <w:szCs w:val="20"/>
              </w:rPr>
              <w:t>κές</w:t>
            </w:r>
            <w:proofErr w:type="spellEnd"/>
            <w:r>
              <w:rPr>
                <w:color w:val="000000"/>
                <w:sz w:val="20"/>
                <w:szCs w:val="20"/>
              </w:rPr>
              <w:t xml:space="preserve"> /500gr </w:t>
            </w:r>
          </w:p>
        </w:tc>
        <w:tc>
          <w:tcPr>
            <w:tcW w:w="933" w:type="dxa"/>
            <w:vAlign w:val="center"/>
          </w:tcPr>
          <w:p w14:paraId="51F155F0"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327AA969"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7A5AFB">
              <w:rPr>
                <w:color w:val="000000"/>
                <w:sz w:val="20"/>
                <w:szCs w:val="20"/>
              </w:rPr>
              <w:t>10</w:t>
            </w:r>
            <w:r>
              <w:rPr>
                <w:color w:val="000000"/>
                <w:sz w:val="20"/>
                <w:szCs w:val="20"/>
                <w:lang w:val="el-GR"/>
              </w:rPr>
              <w:t>.</w:t>
            </w:r>
            <w:r w:rsidRPr="007A5AFB">
              <w:rPr>
                <w:color w:val="000000"/>
                <w:sz w:val="20"/>
                <w:szCs w:val="20"/>
              </w:rPr>
              <w:t>830</w:t>
            </w:r>
          </w:p>
        </w:tc>
        <w:tc>
          <w:tcPr>
            <w:tcW w:w="1387" w:type="dxa"/>
            <w:vAlign w:val="center"/>
          </w:tcPr>
          <w:p w14:paraId="26C1F717"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7A30EDF1" w14:textId="77777777" w:rsidR="00BD112B" w:rsidRDefault="00BD112B" w:rsidP="00D770E7">
            <w:pPr>
              <w:suppressAutoHyphens w:val="0"/>
              <w:spacing w:after="0"/>
              <w:jc w:val="center"/>
              <w:rPr>
                <w:color w:val="000000"/>
                <w:sz w:val="20"/>
                <w:szCs w:val="20"/>
              </w:rPr>
            </w:pPr>
          </w:p>
        </w:tc>
        <w:tc>
          <w:tcPr>
            <w:tcW w:w="1585" w:type="dxa"/>
            <w:vAlign w:val="center"/>
          </w:tcPr>
          <w:p w14:paraId="4225266B"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263FB80E"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7584BB1D"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7A1B2B6B" w14:textId="77777777" w:rsidTr="005536D5">
        <w:trPr>
          <w:trHeight w:val="294"/>
          <w:jc w:val="center"/>
        </w:trPr>
        <w:tc>
          <w:tcPr>
            <w:tcW w:w="514" w:type="dxa"/>
            <w:vAlign w:val="center"/>
          </w:tcPr>
          <w:p w14:paraId="48B2931A"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6</w:t>
            </w:r>
          </w:p>
        </w:tc>
        <w:tc>
          <w:tcPr>
            <w:tcW w:w="2026" w:type="dxa"/>
            <w:vAlign w:val="center"/>
          </w:tcPr>
          <w:p w14:paraId="05C21F52"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Ρύζι</w:t>
            </w:r>
            <w:proofErr w:type="spellEnd"/>
            <w:r>
              <w:rPr>
                <w:color w:val="000000"/>
                <w:sz w:val="20"/>
                <w:szCs w:val="20"/>
              </w:rPr>
              <w:t xml:space="preserve"> /500 gr</w:t>
            </w:r>
          </w:p>
        </w:tc>
        <w:tc>
          <w:tcPr>
            <w:tcW w:w="933" w:type="dxa"/>
            <w:vAlign w:val="center"/>
          </w:tcPr>
          <w:p w14:paraId="033849DC"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217631D3"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7A5AFB">
              <w:rPr>
                <w:color w:val="000000"/>
                <w:sz w:val="20"/>
                <w:szCs w:val="20"/>
              </w:rPr>
              <w:t>10</w:t>
            </w:r>
            <w:r>
              <w:rPr>
                <w:color w:val="000000"/>
                <w:sz w:val="20"/>
                <w:szCs w:val="20"/>
                <w:lang w:val="el-GR"/>
              </w:rPr>
              <w:t>.</w:t>
            </w:r>
            <w:r w:rsidRPr="007A5AFB">
              <w:rPr>
                <w:color w:val="000000"/>
                <w:sz w:val="20"/>
                <w:szCs w:val="20"/>
              </w:rPr>
              <w:t>830</w:t>
            </w:r>
          </w:p>
        </w:tc>
        <w:tc>
          <w:tcPr>
            <w:tcW w:w="1387" w:type="dxa"/>
            <w:vAlign w:val="center"/>
          </w:tcPr>
          <w:p w14:paraId="4E622845"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26AFCDE3" w14:textId="77777777" w:rsidR="00BD112B" w:rsidRDefault="00BD112B" w:rsidP="00D770E7">
            <w:pPr>
              <w:suppressAutoHyphens w:val="0"/>
              <w:spacing w:after="0"/>
              <w:jc w:val="center"/>
              <w:rPr>
                <w:color w:val="000000"/>
                <w:sz w:val="20"/>
                <w:szCs w:val="20"/>
              </w:rPr>
            </w:pPr>
          </w:p>
        </w:tc>
        <w:tc>
          <w:tcPr>
            <w:tcW w:w="1585" w:type="dxa"/>
            <w:vAlign w:val="center"/>
          </w:tcPr>
          <w:p w14:paraId="417A49BE"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0B6BD46B"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42C0D0E8"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53561CA9" w14:textId="77777777" w:rsidTr="005536D5">
        <w:trPr>
          <w:trHeight w:val="412"/>
          <w:jc w:val="center"/>
        </w:trPr>
        <w:tc>
          <w:tcPr>
            <w:tcW w:w="514" w:type="dxa"/>
            <w:vAlign w:val="center"/>
          </w:tcPr>
          <w:p w14:paraId="7F5DB196"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7</w:t>
            </w:r>
          </w:p>
        </w:tc>
        <w:tc>
          <w:tcPr>
            <w:tcW w:w="2026" w:type="dxa"/>
            <w:vAlign w:val="center"/>
          </w:tcPr>
          <w:p w14:paraId="4872C24D"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Ζυμ</w:t>
            </w:r>
            <w:proofErr w:type="spellEnd"/>
            <w:r>
              <w:rPr>
                <w:color w:val="000000"/>
                <w:sz w:val="20"/>
                <w:szCs w:val="20"/>
              </w:rPr>
              <w:t>αρικά (σπα</w:t>
            </w:r>
            <w:proofErr w:type="spellStart"/>
            <w:r>
              <w:rPr>
                <w:color w:val="000000"/>
                <w:sz w:val="20"/>
                <w:szCs w:val="20"/>
              </w:rPr>
              <w:t>γγέτι</w:t>
            </w:r>
            <w:proofErr w:type="spellEnd"/>
            <w:r>
              <w:rPr>
                <w:color w:val="000000"/>
                <w:sz w:val="20"/>
                <w:szCs w:val="20"/>
              </w:rPr>
              <w:t xml:space="preserve"> </w:t>
            </w:r>
            <w:proofErr w:type="spellStart"/>
            <w:r>
              <w:rPr>
                <w:color w:val="000000"/>
                <w:sz w:val="20"/>
                <w:szCs w:val="20"/>
              </w:rPr>
              <w:t>Νο</w:t>
            </w:r>
            <w:proofErr w:type="spellEnd"/>
            <w:r>
              <w:rPr>
                <w:color w:val="000000"/>
                <w:sz w:val="20"/>
                <w:szCs w:val="20"/>
              </w:rPr>
              <w:t xml:space="preserve"> 6)/500 gr</w:t>
            </w:r>
          </w:p>
        </w:tc>
        <w:tc>
          <w:tcPr>
            <w:tcW w:w="933" w:type="dxa"/>
            <w:vAlign w:val="center"/>
          </w:tcPr>
          <w:p w14:paraId="7594D2B8"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6964D95F"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7A5AFB">
              <w:rPr>
                <w:color w:val="000000"/>
                <w:sz w:val="20"/>
                <w:szCs w:val="20"/>
              </w:rPr>
              <w:t>10</w:t>
            </w:r>
            <w:r>
              <w:rPr>
                <w:color w:val="000000"/>
                <w:sz w:val="20"/>
                <w:szCs w:val="20"/>
                <w:lang w:val="el-GR"/>
              </w:rPr>
              <w:t>.</w:t>
            </w:r>
            <w:r w:rsidRPr="007A5AFB">
              <w:rPr>
                <w:color w:val="000000"/>
                <w:sz w:val="20"/>
                <w:szCs w:val="20"/>
              </w:rPr>
              <w:t>830</w:t>
            </w:r>
          </w:p>
        </w:tc>
        <w:tc>
          <w:tcPr>
            <w:tcW w:w="1387" w:type="dxa"/>
            <w:vAlign w:val="center"/>
          </w:tcPr>
          <w:p w14:paraId="5CF40D84"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19B77266" w14:textId="77777777" w:rsidR="00BD112B" w:rsidRDefault="00BD112B" w:rsidP="00D770E7">
            <w:pPr>
              <w:suppressAutoHyphens w:val="0"/>
              <w:spacing w:after="0"/>
              <w:jc w:val="center"/>
              <w:rPr>
                <w:color w:val="000000"/>
                <w:sz w:val="20"/>
                <w:szCs w:val="20"/>
              </w:rPr>
            </w:pPr>
          </w:p>
        </w:tc>
        <w:tc>
          <w:tcPr>
            <w:tcW w:w="1585" w:type="dxa"/>
            <w:vAlign w:val="center"/>
          </w:tcPr>
          <w:p w14:paraId="2DAC66AF"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49EC00D2"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7DE8496F"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6935FCD6" w14:textId="77777777" w:rsidTr="005536D5">
        <w:trPr>
          <w:trHeight w:val="470"/>
          <w:jc w:val="center"/>
        </w:trPr>
        <w:tc>
          <w:tcPr>
            <w:tcW w:w="514" w:type="dxa"/>
            <w:vAlign w:val="center"/>
          </w:tcPr>
          <w:p w14:paraId="29966A9E" w14:textId="77777777" w:rsidR="00BD112B" w:rsidRPr="00AA0251" w:rsidRDefault="00BD112B" w:rsidP="00D770E7">
            <w:pPr>
              <w:suppressAutoHyphens w:val="0"/>
              <w:spacing w:after="0"/>
              <w:jc w:val="center"/>
              <w:rPr>
                <w:rFonts w:ascii="Calibri-Bold" w:hAnsi="Calibri-Bold"/>
                <w:b/>
                <w:bCs/>
                <w:color w:val="000000"/>
                <w:sz w:val="18"/>
                <w:szCs w:val="18"/>
                <w:lang w:val="el-GR" w:eastAsia="el-GR"/>
              </w:rPr>
            </w:pPr>
            <w:r>
              <w:rPr>
                <w:rFonts w:ascii="Calibri-Bold" w:hAnsi="Calibri-Bold"/>
                <w:b/>
                <w:bCs/>
                <w:color w:val="000000"/>
                <w:sz w:val="18"/>
                <w:szCs w:val="18"/>
                <w:lang w:val="el-GR" w:eastAsia="el-GR"/>
              </w:rPr>
              <w:t>8</w:t>
            </w:r>
          </w:p>
        </w:tc>
        <w:tc>
          <w:tcPr>
            <w:tcW w:w="2026" w:type="dxa"/>
            <w:vAlign w:val="center"/>
          </w:tcPr>
          <w:p w14:paraId="0A850678"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Pr>
                <w:color w:val="000000"/>
                <w:sz w:val="20"/>
                <w:szCs w:val="20"/>
              </w:rPr>
              <w:t>Κριθ</w:t>
            </w:r>
            <w:proofErr w:type="spellEnd"/>
            <w:r>
              <w:rPr>
                <w:color w:val="000000"/>
                <w:sz w:val="20"/>
                <w:szCs w:val="20"/>
              </w:rPr>
              <w:t xml:space="preserve">αράκι </w:t>
            </w:r>
            <w:proofErr w:type="spellStart"/>
            <w:r>
              <w:rPr>
                <w:color w:val="000000"/>
                <w:sz w:val="20"/>
                <w:szCs w:val="20"/>
              </w:rPr>
              <w:t>μέτριο</w:t>
            </w:r>
            <w:proofErr w:type="spellEnd"/>
            <w:r>
              <w:rPr>
                <w:color w:val="000000"/>
                <w:sz w:val="20"/>
                <w:szCs w:val="20"/>
              </w:rPr>
              <w:t xml:space="preserve"> 500γρ</w:t>
            </w:r>
          </w:p>
        </w:tc>
        <w:tc>
          <w:tcPr>
            <w:tcW w:w="933" w:type="dxa"/>
            <w:vAlign w:val="center"/>
          </w:tcPr>
          <w:p w14:paraId="2C55DF9E" w14:textId="77777777" w:rsidR="00BD112B" w:rsidRPr="004F28D7" w:rsidRDefault="00BD112B" w:rsidP="00D770E7">
            <w:pPr>
              <w:suppressAutoHyphens w:val="0"/>
              <w:spacing w:after="0"/>
              <w:jc w:val="left"/>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757088D0"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7A5AFB">
              <w:rPr>
                <w:color w:val="000000"/>
                <w:sz w:val="20"/>
                <w:szCs w:val="20"/>
              </w:rPr>
              <w:t>10</w:t>
            </w:r>
            <w:r>
              <w:rPr>
                <w:color w:val="000000"/>
                <w:sz w:val="20"/>
                <w:szCs w:val="20"/>
                <w:lang w:val="el-GR"/>
              </w:rPr>
              <w:t>.</w:t>
            </w:r>
            <w:r w:rsidRPr="007A5AFB">
              <w:rPr>
                <w:color w:val="000000"/>
                <w:sz w:val="20"/>
                <w:szCs w:val="20"/>
              </w:rPr>
              <w:t>830</w:t>
            </w:r>
          </w:p>
        </w:tc>
        <w:tc>
          <w:tcPr>
            <w:tcW w:w="1387" w:type="dxa"/>
            <w:vAlign w:val="center"/>
          </w:tcPr>
          <w:p w14:paraId="793D7A49"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468943EC" w14:textId="77777777" w:rsidR="00BD112B" w:rsidRDefault="00BD112B" w:rsidP="00D770E7">
            <w:pPr>
              <w:suppressAutoHyphens w:val="0"/>
              <w:spacing w:after="0"/>
              <w:jc w:val="center"/>
              <w:rPr>
                <w:color w:val="000000"/>
                <w:sz w:val="20"/>
                <w:szCs w:val="20"/>
              </w:rPr>
            </w:pPr>
          </w:p>
        </w:tc>
        <w:tc>
          <w:tcPr>
            <w:tcW w:w="1585" w:type="dxa"/>
            <w:vAlign w:val="center"/>
          </w:tcPr>
          <w:p w14:paraId="1AFF82E3"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574D033F"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40827E59"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7B6AF86E" w14:textId="77777777" w:rsidTr="005536D5">
        <w:trPr>
          <w:trHeight w:val="530"/>
          <w:jc w:val="center"/>
        </w:trPr>
        <w:tc>
          <w:tcPr>
            <w:tcW w:w="514" w:type="dxa"/>
            <w:vAlign w:val="center"/>
          </w:tcPr>
          <w:p w14:paraId="57319C25"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9</w:t>
            </w:r>
          </w:p>
        </w:tc>
        <w:tc>
          <w:tcPr>
            <w:tcW w:w="2026" w:type="dxa"/>
            <w:vAlign w:val="center"/>
          </w:tcPr>
          <w:p w14:paraId="254021B1" w14:textId="77777777" w:rsidR="00BD112B" w:rsidRPr="00E71B8A" w:rsidRDefault="00BD112B" w:rsidP="00D770E7">
            <w:pPr>
              <w:suppressAutoHyphens w:val="0"/>
              <w:spacing w:after="0"/>
              <w:jc w:val="center"/>
              <w:rPr>
                <w:rFonts w:eastAsia="Times New Roman"/>
                <w:color w:val="000000"/>
                <w:sz w:val="18"/>
                <w:szCs w:val="18"/>
                <w:lang w:val="el-GR" w:eastAsia="el-GR"/>
              </w:rPr>
            </w:pPr>
            <w:r w:rsidRPr="00E71B8A">
              <w:rPr>
                <w:bCs/>
                <w:sz w:val="20"/>
                <w:szCs w:val="20"/>
                <w:lang w:val="el-GR" w:eastAsia="el-GR"/>
              </w:rPr>
              <w:t>Ελαφρά συμπυκνωμένος χυμός τομάτας</w:t>
            </w:r>
            <w:r w:rsidRPr="00E71B8A">
              <w:rPr>
                <w:color w:val="000000"/>
                <w:sz w:val="20"/>
                <w:szCs w:val="20"/>
                <w:lang w:val="el-GR"/>
              </w:rPr>
              <w:t xml:space="preserve"> 500 </w:t>
            </w:r>
            <w:proofErr w:type="spellStart"/>
            <w:r w:rsidRPr="00E71B8A">
              <w:rPr>
                <w:color w:val="000000"/>
                <w:sz w:val="20"/>
                <w:szCs w:val="20"/>
                <w:lang w:val="el-GR"/>
              </w:rPr>
              <w:t>γρ</w:t>
            </w:r>
            <w:proofErr w:type="spellEnd"/>
          </w:p>
        </w:tc>
        <w:tc>
          <w:tcPr>
            <w:tcW w:w="933" w:type="dxa"/>
            <w:vAlign w:val="center"/>
          </w:tcPr>
          <w:p w14:paraId="28594C82" w14:textId="77777777" w:rsidR="00BD112B" w:rsidRPr="004F28D7" w:rsidRDefault="00BD112B" w:rsidP="00D770E7">
            <w:pPr>
              <w:suppressAutoHyphens w:val="0"/>
              <w:spacing w:after="0"/>
              <w:jc w:val="center"/>
              <w:rPr>
                <w:rFonts w:eastAsia="Times New Roman"/>
                <w:color w:val="000000"/>
                <w:sz w:val="20"/>
                <w:szCs w:val="20"/>
                <w:lang w:val="el-GR" w:eastAsia="el-GR"/>
              </w:rPr>
            </w:pPr>
            <w:proofErr w:type="spellStart"/>
            <w:r w:rsidRPr="004F28D7">
              <w:rPr>
                <w:rFonts w:eastAsia="Times New Roman"/>
                <w:color w:val="000000"/>
                <w:sz w:val="20"/>
                <w:szCs w:val="20"/>
                <w:lang w:eastAsia="el-GR"/>
              </w:rPr>
              <w:t>Τεμάχιο</w:t>
            </w:r>
            <w:proofErr w:type="spellEnd"/>
          </w:p>
        </w:tc>
        <w:tc>
          <w:tcPr>
            <w:tcW w:w="967" w:type="dxa"/>
            <w:tcBorders>
              <w:top w:val="nil"/>
            </w:tcBorders>
            <w:vAlign w:val="center"/>
          </w:tcPr>
          <w:p w14:paraId="04D8DC77" w14:textId="77777777" w:rsidR="00BD112B" w:rsidRPr="00162F91" w:rsidRDefault="00BD112B" w:rsidP="00D770E7">
            <w:pPr>
              <w:suppressAutoHyphens w:val="0"/>
              <w:spacing w:after="0"/>
              <w:jc w:val="center"/>
              <w:rPr>
                <w:rFonts w:eastAsia="Times New Roman"/>
                <w:color w:val="000000"/>
                <w:sz w:val="20"/>
                <w:szCs w:val="20"/>
                <w:lang w:val="el-GR" w:eastAsia="el-GR"/>
              </w:rPr>
            </w:pPr>
            <w:r w:rsidRPr="007A5AFB">
              <w:rPr>
                <w:color w:val="000000"/>
                <w:sz w:val="20"/>
                <w:szCs w:val="20"/>
              </w:rPr>
              <w:t>10</w:t>
            </w:r>
            <w:r>
              <w:rPr>
                <w:color w:val="000000"/>
                <w:sz w:val="20"/>
                <w:szCs w:val="20"/>
                <w:lang w:val="el-GR"/>
              </w:rPr>
              <w:t>.</w:t>
            </w:r>
            <w:r w:rsidRPr="007A5AFB">
              <w:rPr>
                <w:color w:val="000000"/>
                <w:sz w:val="20"/>
                <w:szCs w:val="20"/>
              </w:rPr>
              <w:t>830</w:t>
            </w:r>
          </w:p>
        </w:tc>
        <w:tc>
          <w:tcPr>
            <w:tcW w:w="1387" w:type="dxa"/>
            <w:vAlign w:val="center"/>
          </w:tcPr>
          <w:p w14:paraId="0E8E6E6A" w14:textId="77777777" w:rsidR="00BD112B" w:rsidRPr="004F28D7" w:rsidRDefault="00BD112B" w:rsidP="00D770E7">
            <w:pPr>
              <w:suppressAutoHyphens w:val="0"/>
              <w:spacing w:after="0"/>
              <w:jc w:val="center"/>
              <w:rPr>
                <w:rFonts w:eastAsia="Times New Roman"/>
                <w:color w:val="000000"/>
                <w:sz w:val="20"/>
                <w:szCs w:val="20"/>
                <w:lang w:val="en-US" w:eastAsia="el-GR"/>
              </w:rPr>
            </w:pPr>
          </w:p>
        </w:tc>
        <w:tc>
          <w:tcPr>
            <w:tcW w:w="1386" w:type="dxa"/>
            <w:shd w:val="clear" w:color="auto" w:fill="833C0B"/>
            <w:vAlign w:val="center"/>
          </w:tcPr>
          <w:p w14:paraId="092EA04B" w14:textId="77777777" w:rsidR="00BD112B" w:rsidRDefault="00BD112B" w:rsidP="00D770E7">
            <w:pPr>
              <w:suppressAutoHyphens w:val="0"/>
              <w:spacing w:after="0"/>
              <w:jc w:val="center"/>
              <w:rPr>
                <w:color w:val="000000"/>
                <w:sz w:val="20"/>
                <w:szCs w:val="20"/>
              </w:rPr>
            </w:pPr>
          </w:p>
        </w:tc>
        <w:tc>
          <w:tcPr>
            <w:tcW w:w="1585" w:type="dxa"/>
            <w:vAlign w:val="center"/>
          </w:tcPr>
          <w:p w14:paraId="5CC8112C" w14:textId="77777777" w:rsidR="00BD112B" w:rsidRPr="004F28D7" w:rsidRDefault="00BD112B" w:rsidP="00D770E7">
            <w:pPr>
              <w:suppressAutoHyphens w:val="0"/>
              <w:spacing w:after="0"/>
              <w:jc w:val="center"/>
              <w:rPr>
                <w:rFonts w:eastAsia="Times New Roman"/>
                <w:color w:val="000000"/>
                <w:sz w:val="20"/>
                <w:szCs w:val="20"/>
                <w:lang w:val="el-GR" w:eastAsia="el-GR"/>
              </w:rPr>
            </w:pPr>
          </w:p>
        </w:tc>
        <w:tc>
          <w:tcPr>
            <w:tcW w:w="659" w:type="dxa"/>
            <w:vAlign w:val="center"/>
          </w:tcPr>
          <w:p w14:paraId="02479A1B" w14:textId="77777777" w:rsidR="00BD112B" w:rsidRPr="00576156" w:rsidRDefault="00BD112B" w:rsidP="00D770E7">
            <w:pPr>
              <w:suppressAutoHyphens w:val="0"/>
              <w:spacing w:after="0"/>
              <w:jc w:val="center"/>
              <w:rPr>
                <w:color w:val="000000"/>
                <w:sz w:val="20"/>
                <w:szCs w:val="20"/>
              </w:rPr>
            </w:pPr>
            <w:r w:rsidRPr="00576156">
              <w:rPr>
                <w:sz w:val="20"/>
                <w:szCs w:val="20"/>
              </w:rPr>
              <w:t>13%</w:t>
            </w:r>
          </w:p>
        </w:tc>
        <w:tc>
          <w:tcPr>
            <w:tcW w:w="1006" w:type="dxa"/>
            <w:vAlign w:val="center"/>
          </w:tcPr>
          <w:p w14:paraId="0FEFBE7A" w14:textId="77777777" w:rsidR="00BD112B" w:rsidRPr="004F28D7" w:rsidRDefault="00BD112B" w:rsidP="00D770E7">
            <w:pPr>
              <w:suppressAutoHyphens w:val="0"/>
              <w:spacing w:after="0"/>
              <w:jc w:val="center"/>
              <w:rPr>
                <w:rFonts w:eastAsia="Times New Roman"/>
                <w:b/>
                <w:bCs/>
                <w:color w:val="000000"/>
                <w:sz w:val="20"/>
                <w:szCs w:val="20"/>
                <w:lang w:val="el-GR" w:eastAsia="el-GR"/>
              </w:rPr>
            </w:pPr>
          </w:p>
        </w:tc>
      </w:tr>
      <w:tr w:rsidR="00BD112B" w:rsidRPr="00AA0251" w14:paraId="525A09D7" w14:textId="77777777" w:rsidTr="00262ECF">
        <w:trPr>
          <w:trHeight w:val="353"/>
          <w:jc w:val="center"/>
        </w:trPr>
        <w:tc>
          <w:tcPr>
            <w:tcW w:w="7213" w:type="dxa"/>
            <w:gridSpan w:val="6"/>
            <w:vAlign w:val="center"/>
          </w:tcPr>
          <w:p w14:paraId="51C987F3" w14:textId="77777777" w:rsidR="00BD112B" w:rsidRDefault="00BD112B" w:rsidP="00262ECF">
            <w:pPr>
              <w:suppressAutoHyphens w:val="0"/>
              <w:spacing w:after="0"/>
              <w:jc w:val="center"/>
              <w:rPr>
                <w:rFonts w:eastAsia="Times New Roman"/>
                <w:b/>
                <w:bCs/>
                <w:color w:val="000000"/>
                <w:sz w:val="20"/>
                <w:szCs w:val="20"/>
                <w:lang w:val="el-GR" w:eastAsia="el-GR"/>
              </w:rPr>
            </w:pPr>
            <w:r w:rsidRPr="00AA0251">
              <w:rPr>
                <w:rFonts w:eastAsia="Times New Roman"/>
                <w:b/>
                <w:bCs/>
                <w:color w:val="000000"/>
                <w:sz w:val="20"/>
                <w:szCs w:val="20"/>
                <w:lang w:eastAsia="el-GR"/>
              </w:rPr>
              <w:t>ΣΥΝΟΛΟ</w:t>
            </w:r>
          </w:p>
        </w:tc>
        <w:tc>
          <w:tcPr>
            <w:tcW w:w="1585" w:type="dxa"/>
            <w:vAlign w:val="center"/>
          </w:tcPr>
          <w:p w14:paraId="3B715603"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c>
          <w:tcPr>
            <w:tcW w:w="659" w:type="dxa"/>
            <w:vAlign w:val="center"/>
          </w:tcPr>
          <w:p w14:paraId="05FD77AD"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c>
          <w:tcPr>
            <w:tcW w:w="1006" w:type="dxa"/>
            <w:vAlign w:val="center"/>
          </w:tcPr>
          <w:p w14:paraId="67E4DF5E" w14:textId="77777777" w:rsidR="00BD112B" w:rsidRPr="00217B02" w:rsidRDefault="00BD112B" w:rsidP="00262ECF">
            <w:pPr>
              <w:suppressAutoHyphens w:val="0"/>
              <w:spacing w:after="0"/>
              <w:jc w:val="center"/>
              <w:rPr>
                <w:rFonts w:eastAsia="Times New Roman"/>
                <w:b/>
                <w:bCs/>
                <w:color w:val="000000"/>
                <w:sz w:val="20"/>
                <w:szCs w:val="20"/>
                <w:lang w:val="el-GR" w:eastAsia="el-GR"/>
              </w:rPr>
            </w:pPr>
          </w:p>
        </w:tc>
      </w:tr>
      <w:tr w:rsidR="00BD112B" w:rsidRPr="00AA0251" w14:paraId="0480472D" w14:textId="77777777" w:rsidTr="00262ECF">
        <w:trPr>
          <w:trHeight w:val="294"/>
          <w:jc w:val="center"/>
        </w:trPr>
        <w:tc>
          <w:tcPr>
            <w:tcW w:w="10463" w:type="dxa"/>
            <w:gridSpan w:val="9"/>
            <w:shd w:val="clear" w:color="000000" w:fill="F2F2F2"/>
            <w:vAlign w:val="center"/>
          </w:tcPr>
          <w:p w14:paraId="63385E23" w14:textId="77777777" w:rsidR="00BD112B" w:rsidRPr="00576156" w:rsidRDefault="00BD112B" w:rsidP="00262ECF">
            <w:pPr>
              <w:suppressAutoHyphens w:val="0"/>
              <w:spacing w:after="0"/>
              <w:jc w:val="center"/>
              <w:rPr>
                <w:rFonts w:eastAsia="Times New Roman"/>
                <w:b/>
                <w:bCs/>
                <w:color w:val="000000"/>
                <w:lang w:val="el-GR" w:eastAsia="el-GR"/>
              </w:rPr>
            </w:pPr>
            <w:r>
              <w:rPr>
                <w:rFonts w:eastAsia="Times New Roman"/>
                <w:b/>
                <w:bCs/>
                <w:szCs w:val="22"/>
                <w:lang w:val="el-GR" w:eastAsia="el-GR"/>
              </w:rPr>
              <w:t>ΒΥΣ</w:t>
            </w:r>
          </w:p>
        </w:tc>
      </w:tr>
      <w:tr w:rsidR="00BD112B" w:rsidRPr="00AA0251" w14:paraId="32FEB8C9" w14:textId="77777777" w:rsidTr="005536D5">
        <w:trPr>
          <w:trHeight w:val="470"/>
          <w:jc w:val="center"/>
        </w:trPr>
        <w:tc>
          <w:tcPr>
            <w:tcW w:w="514" w:type="dxa"/>
            <w:vAlign w:val="center"/>
          </w:tcPr>
          <w:p w14:paraId="48373063"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sidRPr="00AA0251">
              <w:rPr>
                <w:rFonts w:eastAsia="Times New Roman" w:cs="Calibri-Bold"/>
                <w:b/>
                <w:bCs/>
                <w:color w:val="000000"/>
                <w:sz w:val="18"/>
                <w:szCs w:val="18"/>
                <w:lang w:val="en-US" w:eastAsia="el-GR"/>
              </w:rPr>
              <w:t>1</w:t>
            </w:r>
          </w:p>
        </w:tc>
        <w:tc>
          <w:tcPr>
            <w:tcW w:w="2026" w:type="dxa"/>
            <w:vAlign w:val="center"/>
          </w:tcPr>
          <w:p w14:paraId="084811CC"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Οδοντόκρεμα /75-100ml</w:t>
            </w:r>
          </w:p>
        </w:tc>
        <w:tc>
          <w:tcPr>
            <w:tcW w:w="933" w:type="dxa"/>
            <w:vAlign w:val="center"/>
          </w:tcPr>
          <w:p w14:paraId="4FDF6BB1"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49334210"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6.159</w:t>
            </w:r>
          </w:p>
        </w:tc>
        <w:tc>
          <w:tcPr>
            <w:tcW w:w="1387" w:type="dxa"/>
            <w:vAlign w:val="center"/>
          </w:tcPr>
          <w:p w14:paraId="4E7A34B5"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4144D5E0" w14:textId="77777777" w:rsidR="00BD112B" w:rsidRDefault="00BD112B" w:rsidP="00D770E7">
            <w:pPr>
              <w:suppressAutoHyphens w:val="0"/>
              <w:spacing w:after="0"/>
              <w:jc w:val="center"/>
              <w:rPr>
                <w:color w:val="000000"/>
                <w:sz w:val="20"/>
                <w:szCs w:val="20"/>
              </w:rPr>
            </w:pPr>
          </w:p>
        </w:tc>
        <w:tc>
          <w:tcPr>
            <w:tcW w:w="1585" w:type="dxa"/>
            <w:vAlign w:val="center"/>
          </w:tcPr>
          <w:p w14:paraId="08CDCF37"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59" w:type="dxa"/>
            <w:vAlign w:val="center"/>
          </w:tcPr>
          <w:p w14:paraId="5A93267A" w14:textId="77777777" w:rsidR="00BD112B" w:rsidRPr="00AA0251" w:rsidRDefault="00BD112B" w:rsidP="00D770E7">
            <w:pPr>
              <w:suppressAutoHyphens w:val="0"/>
              <w:spacing w:after="0"/>
              <w:jc w:val="center"/>
              <w:rPr>
                <w:rFonts w:eastAsia="Times New Roman"/>
                <w:color w:val="000000"/>
                <w:sz w:val="18"/>
                <w:szCs w:val="18"/>
                <w:lang w:val="el-GR" w:eastAsia="el-GR"/>
              </w:rPr>
            </w:pPr>
            <w:r>
              <w:rPr>
                <w:rFonts w:eastAsia="Times New Roman"/>
                <w:color w:val="000000"/>
                <w:sz w:val="18"/>
                <w:szCs w:val="18"/>
                <w:lang w:val="el-GR" w:eastAsia="el-GR"/>
              </w:rPr>
              <w:t>24</w:t>
            </w:r>
            <w:r w:rsidRPr="00D770E7">
              <w:rPr>
                <w:rFonts w:eastAsia="Times New Roman"/>
                <w:color w:val="000000"/>
                <w:sz w:val="18"/>
                <w:szCs w:val="18"/>
                <w:lang w:eastAsia="el-GR"/>
              </w:rPr>
              <w:t>%</w:t>
            </w:r>
            <w:r w:rsidRPr="00AA0251">
              <w:rPr>
                <w:rFonts w:eastAsia="Times New Roman"/>
                <w:color w:val="000000"/>
                <w:sz w:val="18"/>
                <w:szCs w:val="18"/>
                <w:lang w:eastAsia="el-GR"/>
              </w:rPr>
              <w:t> </w:t>
            </w:r>
          </w:p>
        </w:tc>
        <w:tc>
          <w:tcPr>
            <w:tcW w:w="1006" w:type="dxa"/>
            <w:vAlign w:val="center"/>
          </w:tcPr>
          <w:p w14:paraId="5A380AAF"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72ABBA53" w14:textId="77777777" w:rsidTr="005536D5">
        <w:trPr>
          <w:trHeight w:val="706"/>
          <w:jc w:val="center"/>
        </w:trPr>
        <w:tc>
          <w:tcPr>
            <w:tcW w:w="514" w:type="dxa"/>
            <w:vAlign w:val="center"/>
          </w:tcPr>
          <w:p w14:paraId="7103CF5B"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2</w:t>
            </w:r>
          </w:p>
        </w:tc>
        <w:tc>
          <w:tcPr>
            <w:tcW w:w="2026" w:type="dxa"/>
            <w:vAlign w:val="center"/>
          </w:tcPr>
          <w:p w14:paraId="3A36DC2E"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 xml:space="preserve">Καθαριστικό υγρό γενικής χρήσης /1000ml </w:t>
            </w:r>
          </w:p>
        </w:tc>
        <w:tc>
          <w:tcPr>
            <w:tcW w:w="933" w:type="dxa"/>
            <w:vAlign w:val="center"/>
          </w:tcPr>
          <w:p w14:paraId="65A9AFF1"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39CFAB95"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74D13">
              <w:rPr>
                <w:sz w:val="20"/>
                <w:szCs w:val="20"/>
              </w:rPr>
              <w:t>6.159</w:t>
            </w:r>
          </w:p>
        </w:tc>
        <w:tc>
          <w:tcPr>
            <w:tcW w:w="1387" w:type="dxa"/>
            <w:vAlign w:val="center"/>
          </w:tcPr>
          <w:p w14:paraId="6EF656B5"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7B6946F3" w14:textId="77777777" w:rsidR="00BD112B" w:rsidRDefault="00BD112B" w:rsidP="00D770E7">
            <w:pPr>
              <w:suppressAutoHyphens w:val="0"/>
              <w:spacing w:after="0"/>
              <w:jc w:val="center"/>
              <w:rPr>
                <w:color w:val="000000"/>
                <w:sz w:val="20"/>
                <w:szCs w:val="20"/>
              </w:rPr>
            </w:pPr>
          </w:p>
        </w:tc>
        <w:tc>
          <w:tcPr>
            <w:tcW w:w="1585" w:type="dxa"/>
            <w:vAlign w:val="center"/>
          </w:tcPr>
          <w:p w14:paraId="10D3D962"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59" w:type="dxa"/>
            <w:vAlign w:val="center"/>
          </w:tcPr>
          <w:p w14:paraId="2A4736E1" w14:textId="77777777" w:rsidR="00BD112B" w:rsidRPr="00D770E7" w:rsidRDefault="00BD112B" w:rsidP="00D770E7">
            <w:pPr>
              <w:suppressAutoHyphens w:val="0"/>
              <w:spacing w:after="0"/>
              <w:jc w:val="center"/>
              <w:rPr>
                <w:rFonts w:eastAsia="Times New Roman"/>
                <w:color w:val="000000"/>
                <w:sz w:val="20"/>
                <w:szCs w:val="20"/>
                <w:lang w:val="el-GR" w:eastAsia="el-GR"/>
              </w:rPr>
            </w:pPr>
            <w:r w:rsidRPr="00D770E7">
              <w:rPr>
                <w:sz w:val="20"/>
                <w:szCs w:val="20"/>
              </w:rPr>
              <w:t xml:space="preserve">24% </w:t>
            </w:r>
          </w:p>
        </w:tc>
        <w:tc>
          <w:tcPr>
            <w:tcW w:w="1006" w:type="dxa"/>
            <w:vAlign w:val="center"/>
          </w:tcPr>
          <w:p w14:paraId="09112B03"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38BFDEA8" w14:textId="77777777" w:rsidTr="005536D5">
        <w:trPr>
          <w:trHeight w:val="941"/>
          <w:jc w:val="center"/>
        </w:trPr>
        <w:tc>
          <w:tcPr>
            <w:tcW w:w="514" w:type="dxa"/>
            <w:vAlign w:val="center"/>
          </w:tcPr>
          <w:p w14:paraId="4117F0BF" w14:textId="77777777" w:rsidR="00BD112B" w:rsidRPr="00AA0251" w:rsidRDefault="00BD112B" w:rsidP="00D770E7">
            <w:pPr>
              <w:suppressAutoHyphens w:val="0"/>
              <w:spacing w:after="0"/>
              <w:jc w:val="center"/>
              <w:rPr>
                <w:rFonts w:eastAsia="Times New Roman"/>
                <w:b/>
                <w:bCs/>
                <w:color w:val="000000"/>
                <w:sz w:val="18"/>
                <w:szCs w:val="18"/>
                <w:lang w:val="el-GR" w:eastAsia="el-GR"/>
              </w:rPr>
            </w:pPr>
            <w:r>
              <w:rPr>
                <w:rFonts w:eastAsia="Times New Roman" w:cs="Calibri-Bold"/>
                <w:b/>
                <w:bCs/>
                <w:color w:val="000000"/>
                <w:sz w:val="18"/>
                <w:szCs w:val="18"/>
                <w:lang w:val="el-GR" w:eastAsia="el-GR"/>
              </w:rPr>
              <w:t>3</w:t>
            </w:r>
          </w:p>
        </w:tc>
        <w:tc>
          <w:tcPr>
            <w:tcW w:w="2026" w:type="dxa"/>
            <w:vAlign w:val="center"/>
          </w:tcPr>
          <w:p w14:paraId="4E7BAD1F"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A0251">
              <w:rPr>
                <w:rFonts w:eastAsia="Times New Roman"/>
                <w:color w:val="000000"/>
                <w:sz w:val="18"/>
                <w:szCs w:val="18"/>
                <w:lang w:val="el-GR" w:eastAsia="el-GR"/>
              </w:rPr>
              <w:t>Υγρό απορρυπαντικό πιάτων /τουλάχιστον 450ml</w:t>
            </w:r>
          </w:p>
        </w:tc>
        <w:tc>
          <w:tcPr>
            <w:tcW w:w="933" w:type="dxa"/>
            <w:vAlign w:val="center"/>
          </w:tcPr>
          <w:p w14:paraId="79AD6104" w14:textId="77777777" w:rsidR="00BD112B" w:rsidRPr="00AA0251" w:rsidRDefault="00BD112B" w:rsidP="00D770E7">
            <w:pPr>
              <w:suppressAutoHyphens w:val="0"/>
              <w:spacing w:after="0"/>
              <w:jc w:val="center"/>
              <w:rPr>
                <w:rFonts w:eastAsia="Times New Roman"/>
                <w:color w:val="000000"/>
                <w:sz w:val="18"/>
                <w:szCs w:val="18"/>
                <w:lang w:val="el-GR" w:eastAsia="el-GR"/>
              </w:rPr>
            </w:pPr>
            <w:proofErr w:type="spellStart"/>
            <w:r w:rsidRPr="00AA0251">
              <w:rPr>
                <w:rFonts w:eastAsia="Times New Roman"/>
                <w:color w:val="000000"/>
                <w:sz w:val="18"/>
                <w:szCs w:val="18"/>
                <w:lang w:eastAsia="el-GR"/>
              </w:rPr>
              <w:t>Τεμάχιο</w:t>
            </w:r>
            <w:proofErr w:type="spellEnd"/>
          </w:p>
        </w:tc>
        <w:tc>
          <w:tcPr>
            <w:tcW w:w="967" w:type="dxa"/>
            <w:vAlign w:val="center"/>
          </w:tcPr>
          <w:p w14:paraId="0B6FBFBB" w14:textId="77777777" w:rsidR="00BD112B" w:rsidRPr="00AA0251" w:rsidRDefault="00BD112B" w:rsidP="00D770E7">
            <w:pPr>
              <w:suppressAutoHyphens w:val="0"/>
              <w:spacing w:after="0"/>
              <w:jc w:val="center"/>
              <w:rPr>
                <w:rFonts w:eastAsia="Times New Roman"/>
                <w:color w:val="000000"/>
                <w:sz w:val="18"/>
                <w:szCs w:val="18"/>
                <w:lang w:val="el-GR" w:eastAsia="el-GR"/>
              </w:rPr>
            </w:pPr>
            <w:r w:rsidRPr="00A74D13">
              <w:rPr>
                <w:sz w:val="20"/>
                <w:szCs w:val="20"/>
              </w:rPr>
              <w:t>6.159</w:t>
            </w:r>
          </w:p>
        </w:tc>
        <w:tc>
          <w:tcPr>
            <w:tcW w:w="1387" w:type="dxa"/>
            <w:vAlign w:val="center"/>
          </w:tcPr>
          <w:p w14:paraId="591B245A" w14:textId="77777777" w:rsidR="00BD112B" w:rsidRPr="004400FC" w:rsidRDefault="00BD112B" w:rsidP="00D770E7">
            <w:pPr>
              <w:suppressAutoHyphens w:val="0"/>
              <w:spacing w:after="0"/>
              <w:jc w:val="center"/>
              <w:rPr>
                <w:rFonts w:eastAsia="Times New Roman"/>
                <w:color w:val="000000"/>
                <w:sz w:val="18"/>
                <w:szCs w:val="18"/>
                <w:lang w:val="en-US" w:eastAsia="el-GR"/>
              </w:rPr>
            </w:pPr>
          </w:p>
        </w:tc>
        <w:tc>
          <w:tcPr>
            <w:tcW w:w="1386" w:type="dxa"/>
            <w:shd w:val="clear" w:color="auto" w:fill="833C0B"/>
            <w:vAlign w:val="center"/>
          </w:tcPr>
          <w:p w14:paraId="014E6C1D" w14:textId="77777777" w:rsidR="00BD112B" w:rsidRDefault="00BD112B" w:rsidP="00D770E7">
            <w:pPr>
              <w:suppressAutoHyphens w:val="0"/>
              <w:spacing w:after="0"/>
              <w:jc w:val="center"/>
              <w:rPr>
                <w:color w:val="000000"/>
                <w:sz w:val="20"/>
                <w:szCs w:val="20"/>
              </w:rPr>
            </w:pPr>
          </w:p>
        </w:tc>
        <w:tc>
          <w:tcPr>
            <w:tcW w:w="1585" w:type="dxa"/>
            <w:vAlign w:val="center"/>
          </w:tcPr>
          <w:p w14:paraId="389638BA"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c>
          <w:tcPr>
            <w:tcW w:w="659" w:type="dxa"/>
            <w:vAlign w:val="center"/>
          </w:tcPr>
          <w:p w14:paraId="760B0724" w14:textId="77777777" w:rsidR="00BD112B" w:rsidRPr="00D770E7" w:rsidRDefault="00BD112B" w:rsidP="00D770E7">
            <w:pPr>
              <w:suppressAutoHyphens w:val="0"/>
              <w:spacing w:after="0"/>
              <w:jc w:val="center"/>
              <w:rPr>
                <w:rFonts w:eastAsia="Times New Roman"/>
                <w:color w:val="000000"/>
                <w:sz w:val="20"/>
                <w:szCs w:val="20"/>
                <w:lang w:val="el-GR" w:eastAsia="el-GR"/>
              </w:rPr>
            </w:pPr>
            <w:r w:rsidRPr="00D770E7">
              <w:rPr>
                <w:sz w:val="20"/>
                <w:szCs w:val="20"/>
              </w:rPr>
              <w:t xml:space="preserve">24% </w:t>
            </w:r>
          </w:p>
        </w:tc>
        <w:tc>
          <w:tcPr>
            <w:tcW w:w="1006" w:type="dxa"/>
            <w:vAlign w:val="center"/>
          </w:tcPr>
          <w:p w14:paraId="201DF800" w14:textId="77777777" w:rsidR="00BD112B" w:rsidRPr="00AA0251" w:rsidRDefault="00BD112B" w:rsidP="00D770E7">
            <w:pPr>
              <w:suppressAutoHyphens w:val="0"/>
              <w:spacing w:after="0"/>
              <w:jc w:val="center"/>
              <w:rPr>
                <w:rFonts w:eastAsia="Times New Roman"/>
                <w:color w:val="000000"/>
                <w:sz w:val="18"/>
                <w:szCs w:val="18"/>
                <w:lang w:val="el-GR" w:eastAsia="el-GR"/>
              </w:rPr>
            </w:pPr>
          </w:p>
        </w:tc>
      </w:tr>
      <w:tr w:rsidR="00BD112B" w:rsidRPr="00AA0251" w14:paraId="6D87D500" w14:textId="77777777" w:rsidTr="00262ECF">
        <w:trPr>
          <w:trHeight w:val="309"/>
          <w:jc w:val="center"/>
        </w:trPr>
        <w:tc>
          <w:tcPr>
            <w:tcW w:w="7213" w:type="dxa"/>
            <w:gridSpan w:val="6"/>
            <w:vAlign w:val="center"/>
          </w:tcPr>
          <w:p w14:paraId="33CDB7E3" w14:textId="77777777" w:rsidR="00BD112B" w:rsidRDefault="00BD112B" w:rsidP="00262ECF">
            <w:pPr>
              <w:suppressAutoHyphens w:val="0"/>
              <w:spacing w:after="0"/>
              <w:jc w:val="center"/>
              <w:rPr>
                <w:rFonts w:eastAsia="Times New Roman"/>
                <w:b/>
                <w:bCs/>
                <w:color w:val="000000"/>
                <w:sz w:val="20"/>
                <w:szCs w:val="20"/>
                <w:lang w:val="el-GR" w:eastAsia="el-GR"/>
              </w:rPr>
            </w:pPr>
            <w:r w:rsidRPr="00AA0251">
              <w:rPr>
                <w:rFonts w:eastAsia="Times New Roman"/>
                <w:b/>
                <w:bCs/>
                <w:color w:val="000000"/>
                <w:sz w:val="20"/>
                <w:szCs w:val="20"/>
                <w:lang w:eastAsia="el-GR"/>
              </w:rPr>
              <w:t>ΣΥΝΟΛΟ</w:t>
            </w:r>
          </w:p>
        </w:tc>
        <w:tc>
          <w:tcPr>
            <w:tcW w:w="1585" w:type="dxa"/>
            <w:vAlign w:val="center"/>
          </w:tcPr>
          <w:p w14:paraId="761445AB"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659" w:type="dxa"/>
            <w:vAlign w:val="center"/>
          </w:tcPr>
          <w:p w14:paraId="02C1B8E5"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1006" w:type="dxa"/>
            <w:vAlign w:val="center"/>
          </w:tcPr>
          <w:p w14:paraId="5CDEE1C3"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r>
      <w:tr w:rsidR="00BD112B" w:rsidRPr="00AA0251" w14:paraId="5E1DD5BA" w14:textId="77777777" w:rsidTr="00262ECF">
        <w:trPr>
          <w:trHeight w:val="309"/>
          <w:jc w:val="center"/>
        </w:trPr>
        <w:tc>
          <w:tcPr>
            <w:tcW w:w="7213" w:type="dxa"/>
            <w:gridSpan w:val="6"/>
            <w:vAlign w:val="center"/>
          </w:tcPr>
          <w:p w14:paraId="0F0345B5" w14:textId="77777777" w:rsidR="00BD112B" w:rsidRPr="00AA0251" w:rsidRDefault="00BD112B" w:rsidP="00262ECF">
            <w:pPr>
              <w:suppressAutoHyphens w:val="0"/>
              <w:spacing w:after="0"/>
              <w:jc w:val="center"/>
              <w:rPr>
                <w:rFonts w:eastAsia="Times New Roman"/>
                <w:b/>
                <w:bCs/>
                <w:color w:val="000000"/>
                <w:sz w:val="20"/>
                <w:szCs w:val="20"/>
                <w:lang w:eastAsia="el-GR"/>
              </w:rPr>
            </w:pPr>
            <w:r>
              <w:rPr>
                <w:rFonts w:eastAsia="Times New Roman"/>
                <w:b/>
                <w:bCs/>
                <w:color w:val="000000"/>
                <w:sz w:val="20"/>
                <w:szCs w:val="20"/>
                <w:lang w:val="el-GR" w:eastAsia="el-GR"/>
              </w:rPr>
              <w:t xml:space="preserve">ΓΕΝΙΚΟ </w:t>
            </w:r>
            <w:r w:rsidRPr="00AA0251">
              <w:rPr>
                <w:rFonts w:eastAsia="Times New Roman"/>
                <w:b/>
                <w:bCs/>
                <w:color w:val="000000"/>
                <w:sz w:val="20"/>
                <w:szCs w:val="20"/>
                <w:lang w:eastAsia="el-GR"/>
              </w:rPr>
              <w:t>ΣΥΝΟΛΟ</w:t>
            </w:r>
          </w:p>
        </w:tc>
        <w:tc>
          <w:tcPr>
            <w:tcW w:w="1585" w:type="dxa"/>
            <w:vAlign w:val="center"/>
          </w:tcPr>
          <w:p w14:paraId="0B95E907"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659" w:type="dxa"/>
            <w:vAlign w:val="center"/>
          </w:tcPr>
          <w:p w14:paraId="111974D5"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c>
          <w:tcPr>
            <w:tcW w:w="1006" w:type="dxa"/>
            <w:vAlign w:val="center"/>
          </w:tcPr>
          <w:p w14:paraId="18A3C734" w14:textId="77777777" w:rsidR="00BD112B" w:rsidRPr="00AA0251" w:rsidRDefault="00BD112B" w:rsidP="00262ECF">
            <w:pPr>
              <w:suppressAutoHyphens w:val="0"/>
              <w:spacing w:after="0"/>
              <w:jc w:val="center"/>
              <w:rPr>
                <w:rFonts w:eastAsia="Times New Roman"/>
                <w:b/>
                <w:bCs/>
                <w:color w:val="000000"/>
                <w:sz w:val="20"/>
                <w:szCs w:val="20"/>
                <w:lang w:val="el-GR" w:eastAsia="el-GR"/>
              </w:rPr>
            </w:pPr>
          </w:p>
        </w:tc>
      </w:tr>
    </w:tbl>
    <w:p w14:paraId="399D377B" w14:textId="77777777" w:rsidR="00BD112B" w:rsidRDefault="00BD112B" w:rsidP="00D52B31">
      <w:pPr>
        <w:suppressAutoHyphens w:val="0"/>
        <w:autoSpaceDE w:val="0"/>
        <w:spacing w:before="57" w:after="57"/>
        <w:jc w:val="center"/>
        <w:rPr>
          <w:b/>
          <w:szCs w:val="22"/>
          <w:lang w:val="el-GR"/>
        </w:rPr>
      </w:pPr>
    </w:p>
    <w:p w14:paraId="5F664DA3" w14:textId="77777777" w:rsidR="00BD112B" w:rsidRDefault="00BD112B" w:rsidP="00D52B31">
      <w:pPr>
        <w:suppressAutoHyphens w:val="0"/>
        <w:autoSpaceDE w:val="0"/>
        <w:spacing w:before="57" w:after="57"/>
        <w:jc w:val="center"/>
        <w:rPr>
          <w:b/>
          <w:szCs w:val="22"/>
          <w:lang w:val="el-GR"/>
        </w:rPr>
      </w:pPr>
    </w:p>
    <w:p w14:paraId="72BD4BE4" w14:textId="77777777" w:rsidR="00BD112B" w:rsidRDefault="00BD112B" w:rsidP="00D52B31">
      <w:pPr>
        <w:suppressAutoHyphens w:val="0"/>
        <w:autoSpaceDE w:val="0"/>
        <w:spacing w:before="57" w:after="57"/>
        <w:jc w:val="center"/>
        <w:rPr>
          <w:b/>
          <w:szCs w:val="22"/>
          <w:lang w:val="el-GR"/>
        </w:rPr>
      </w:pPr>
    </w:p>
    <w:p w14:paraId="63155653" w14:textId="77777777" w:rsidR="00BD112B" w:rsidRDefault="00BD112B" w:rsidP="00ED7F1F">
      <w:pPr>
        <w:rPr>
          <w:lang w:val="el-GR"/>
        </w:rPr>
      </w:pPr>
    </w:p>
    <w:p w14:paraId="449D8897" w14:textId="77777777" w:rsidR="00BD112B" w:rsidRDefault="00BD112B" w:rsidP="00ED7F1F">
      <w:pPr>
        <w:rPr>
          <w:lang w:val="el-GR"/>
        </w:rPr>
      </w:pPr>
    </w:p>
    <w:p w14:paraId="6A8DEBE9" w14:textId="77777777" w:rsidR="00BD112B" w:rsidRDefault="00BD112B" w:rsidP="00ED7F1F">
      <w:pPr>
        <w:rPr>
          <w:lang w:val="el-GR"/>
        </w:rPr>
      </w:pPr>
    </w:p>
    <w:p w14:paraId="61A0286D" w14:textId="77777777" w:rsidR="00BD112B" w:rsidRDefault="00BD112B" w:rsidP="003A13DF">
      <w:pPr>
        <w:spacing w:after="0"/>
        <w:rPr>
          <w:lang w:val="el-GR"/>
        </w:rPr>
      </w:pPr>
    </w:p>
    <w:p w14:paraId="583BD52F" w14:textId="77777777" w:rsidR="00BD112B" w:rsidRPr="00297A3F" w:rsidRDefault="00BD112B" w:rsidP="00297A3F">
      <w:pPr>
        <w:pStyle w:val="Heading2"/>
        <w:pBdr>
          <w:top w:val="none" w:sz="0" w:space="0" w:color="auto"/>
          <w:left w:val="none" w:sz="0" w:space="0" w:color="auto"/>
          <w:bottom w:val="single" w:sz="8" w:space="0" w:color="000080"/>
          <w:right w:val="none" w:sz="0" w:space="0" w:color="auto"/>
        </w:pBdr>
        <w:tabs>
          <w:tab w:val="clear" w:pos="567"/>
          <w:tab w:val="left" w:pos="0"/>
        </w:tabs>
        <w:spacing w:before="57" w:after="57"/>
        <w:ind w:left="0" w:firstLine="0"/>
        <w:rPr>
          <w:lang w:val="el-GR"/>
        </w:rPr>
      </w:pPr>
      <w:bookmarkStart w:id="4" w:name="_Toc117191999"/>
      <w:r>
        <w:rPr>
          <w:rFonts w:ascii="Calibri" w:hAnsi="Calibri" w:cs="Calibri"/>
          <w:lang w:val="el-GR"/>
        </w:rPr>
        <w:t xml:space="preserve">ΠΑΡΑΡΤΗΜΑ </w:t>
      </w:r>
      <w:r>
        <w:rPr>
          <w:rFonts w:ascii="Calibri" w:hAnsi="Calibri" w:cs="Calibri"/>
          <w:lang w:val="en-US"/>
        </w:rPr>
        <w:t>VI</w:t>
      </w:r>
      <w:r>
        <w:rPr>
          <w:rFonts w:ascii="Calibri" w:hAnsi="Calibri" w:cs="Calibri"/>
          <w:lang w:val="el-GR"/>
        </w:rPr>
        <w:t xml:space="preserve"> – ΥΠΟΔΕΙΓΜΑ ΕΓΓΥΗΤΙΚΩΝ ΕΠΙΣΤΟΛΩΝ</w:t>
      </w:r>
      <w:bookmarkEnd w:id="4"/>
    </w:p>
    <w:p w14:paraId="0A6E4205" w14:textId="77777777" w:rsidR="00BD112B" w:rsidRPr="00FA6823" w:rsidRDefault="00BD112B" w:rsidP="00CB5EDF">
      <w:pPr>
        <w:keepNext/>
        <w:numPr>
          <w:ilvl w:val="2"/>
          <w:numId w:val="0"/>
        </w:numPr>
        <w:tabs>
          <w:tab w:val="left" w:pos="567"/>
          <w:tab w:val="left" w:pos="1134"/>
          <w:tab w:val="left" w:pos="1701"/>
          <w:tab w:val="left" w:pos="2268"/>
        </w:tabs>
        <w:suppressAutoHyphens w:val="0"/>
        <w:spacing w:after="0" w:line="276" w:lineRule="auto"/>
        <w:ind w:left="-993" w:right="-908"/>
        <w:outlineLvl w:val="2"/>
        <w:rPr>
          <w:rFonts w:ascii="Times New Roman" w:hAnsi="Times New Roman" w:cs="Times New Roman"/>
          <w:b/>
          <w:bCs/>
          <w:sz w:val="24"/>
          <w:szCs w:val="26"/>
          <w:lang w:val="el-GR" w:bidi="he-IL"/>
        </w:rPr>
      </w:pPr>
      <w:bookmarkStart w:id="5" w:name="_Toc90038736"/>
      <w:r w:rsidRPr="00FA6823">
        <w:rPr>
          <w:rFonts w:ascii="Times New Roman" w:hAnsi="Times New Roman" w:cs="Times New Roman"/>
          <w:b/>
          <w:bCs/>
          <w:sz w:val="24"/>
          <w:szCs w:val="26"/>
          <w:lang w:val="el-GR" w:bidi="he-IL"/>
        </w:rPr>
        <w:t>Υπόδειγμα Εγγυητικής επιστολής συμμετοχής</w:t>
      </w:r>
      <w:bookmarkEnd w:id="5"/>
    </w:p>
    <w:p w14:paraId="42E77A68" w14:textId="77777777" w:rsidR="00BD112B" w:rsidRPr="00FA6823" w:rsidRDefault="00BD112B" w:rsidP="00CB5EDF">
      <w:pPr>
        <w:widowControl w:val="0"/>
        <w:tabs>
          <w:tab w:val="left" w:pos="358"/>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color w:val="000000"/>
          <w:kern w:val="1"/>
          <w:sz w:val="20"/>
          <w:szCs w:val="20"/>
          <w:lang w:val="el-GR" w:bidi="he-IL"/>
        </w:rPr>
        <w:t xml:space="preserve">Εκδότης (Πλήρης επωνυμία Πιστωτικού Ιδρύματος ……………………………. / </w:t>
      </w:r>
      <w:r w:rsidRPr="00FA6823">
        <w:rPr>
          <w:rFonts w:ascii="Times New Roman" w:hAnsi="Times New Roman" w:cs="Times New Roman"/>
          <w:color w:val="000000"/>
          <w:kern w:val="1"/>
          <w:sz w:val="20"/>
          <w:szCs w:val="20"/>
          <w:lang w:val="el-GR" w:bidi="he-IL"/>
        </w:rPr>
        <w:t>ΕΝΙΑΙΟ ΤΑΜΕΙΟ ΑΝΕΞΑΡΤΗΤΑ ΑΠΑΣΧΟΛΟΥΜΕΝΩΝ - ΤΟΜΕΑΣ ΣΥΝΤΑΞΗΣ ΜΗΧΑΝΙΚΩΝ ΚΑΙ ΕΡΓΟΛΗΠΤΩΝ ΔΗΜΟΣΙΩΝ ΕΡΓΩΝ</w:t>
      </w:r>
      <w:r w:rsidRPr="00FA6823">
        <w:rPr>
          <w:rFonts w:ascii="Times New Roman" w:hAnsi="Times New Roman" w:cs="Times New Roman"/>
          <w:bCs/>
          <w:color w:val="000000"/>
          <w:kern w:val="1"/>
          <w:sz w:val="20"/>
          <w:szCs w:val="20"/>
          <w:lang w:val="el-GR" w:bidi="he-IL"/>
        </w:rPr>
        <w:t xml:space="preserve"> (Ε.Τ.Α.Α.-Τ.Σ.Μ.Ε.Δ.Ε.)</w:t>
      </w:r>
    </w:p>
    <w:p w14:paraId="454FB149"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Ημερομηνία έκδοσης: ……………………………..</w:t>
      </w:r>
    </w:p>
    <w:p w14:paraId="1D511EA1"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Προς: (Πλήρης επωνυμία Αναθέτουσας Αρχής/Αναθέτοντος Φορέα).............................</w:t>
      </w:r>
    </w:p>
    <w:p w14:paraId="4C10C98C"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kern w:val="1"/>
          <w:sz w:val="20"/>
          <w:szCs w:val="20"/>
          <w:lang w:val="el-GR" w:bidi="he-IL"/>
        </w:rPr>
      </w:pPr>
      <w:r w:rsidRPr="00FA6823">
        <w:rPr>
          <w:rFonts w:ascii="Times New Roman" w:hAnsi="Times New Roman" w:cs="Times New Roman"/>
          <w:bCs/>
          <w:kern w:val="1"/>
          <w:sz w:val="20"/>
          <w:szCs w:val="20"/>
          <w:lang w:val="el-GR" w:bidi="he-IL"/>
        </w:rPr>
        <w:t>(Διεύθυνση Αναθέτουσας Αρχής/Αναθέτοντος Φορέα)</w:t>
      </w:r>
      <w:r w:rsidRPr="00FA6823">
        <w:rPr>
          <w:rFonts w:ascii="Times New Roman" w:hAnsi="Times New Roman" w:cs="Times New Roman"/>
          <w:bCs/>
          <w:color w:val="00000A"/>
          <w:kern w:val="1"/>
          <w:sz w:val="20"/>
          <w:szCs w:val="20"/>
          <w:lang w:val="el-GR" w:eastAsia="en-US" w:bidi="he-IL"/>
        </w:rPr>
        <w:t xml:space="preserve"> .........................................</w:t>
      </w:r>
    </w:p>
    <w:p w14:paraId="3B10EF81"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kern w:val="1"/>
          <w:sz w:val="20"/>
          <w:szCs w:val="20"/>
          <w:lang w:val="el-GR" w:bidi="he-IL"/>
        </w:rPr>
      </w:pPr>
      <w:r w:rsidRPr="00FA6823">
        <w:rPr>
          <w:rFonts w:ascii="Times New Roman" w:hAnsi="Times New Roman" w:cs="Times New Roman"/>
          <w:bCs/>
          <w:kern w:val="1"/>
          <w:sz w:val="20"/>
          <w:szCs w:val="20"/>
          <w:lang w:val="el-GR" w:bidi="he-IL"/>
        </w:rPr>
        <w:t xml:space="preserve">Εγγύηση μας υπ’ </w:t>
      </w:r>
      <w:proofErr w:type="spellStart"/>
      <w:r w:rsidRPr="00FA6823">
        <w:rPr>
          <w:rFonts w:ascii="Times New Roman" w:hAnsi="Times New Roman" w:cs="Times New Roman"/>
          <w:bCs/>
          <w:kern w:val="1"/>
          <w:sz w:val="20"/>
          <w:szCs w:val="20"/>
          <w:lang w:val="el-GR" w:bidi="he-IL"/>
        </w:rPr>
        <w:t>αριθμ</w:t>
      </w:r>
      <w:proofErr w:type="spellEnd"/>
      <w:r w:rsidRPr="00FA6823">
        <w:rPr>
          <w:rFonts w:ascii="Times New Roman" w:hAnsi="Times New Roman" w:cs="Times New Roman"/>
          <w:bCs/>
          <w:kern w:val="1"/>
          <w:sz w:val="20"/>
          <w:szCs w:val="20"/>
          <w:lang w:val="el-GR" w:bidi="he-IL"/>
        </w:rPr>
        <w:t>. ……………….. ποσού ………………….……. ευρώ.</w:t>
      </w:r>
    </w:p>
    <w:p w14:paraId="13C0F412"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FA6823">
        <w:rPr>
          <w:rFonts w:ascii="Times New Roman" w:hAnsi="Times New Roman" w:cs="Times New Roman"/>
          <w:bCs/>
          <w:kern w:val="1"/>
          <w:sz w:val="20"/>
          <w:szCs w:val="20"/>
          <w:lang w:val="el-GR" w:bidi="he-IL"/>
        </w:rPr>
        <w:t>διζήσεως</w:t>
      </w:r>
      <w:proofErr w:type="spellEnd"/>
      <w:r w:rsidRPr="00FA6823">
        <w:rPr>
          <w:rFonts w:ascii="Times New Roman" w:hAnsi="Times New Roman" w:cs="Times New Roman"/>
          <w:bCs/>
          <w:kern w:val="1"/>
          <w:sz w:val="20"/>
          <w:szCs w:val="20"/>
          <w:lang w:val="el-GR" w:bidi="he-IL"/>
        </w:rPr>
        <w:t xml:space="preserve"> μέχρι του ποσού των ευρώ ………………………… υπέρ του (</w:t>
      </w:r>
      <w:r w:rsidRPr="00FA6823">
        <w:rPr>
          <w:rFonts w:ascii="Times New Roman" w:hAnsi="Times New Roman" w:cs="Times New Roman"/>
          <w:bCs/>
          <w:kern w:val="1"/>
          <w:sz w:val="20"/>
          <w:szCs w:val="20"/>
          <w:lang w:val="en-US" w:bidi="he-IL"/>
        </w:rPr>
        <w:t>i</w:t>
      </w:r>
      <w:r w:rsidRPr="00FA6823">
        <w:rPr>
          <w:rFonts w:ascii="Times New Roman" w:hAnsi="Times New Roman" w:cs="Times New Roman"/>
          <w:bCs/>
          <w:kern w:val="1"/>
          <w:sz w:val="20"/>
          <w:szCs w:val="20"/>
          <w:lang w:val="el-GR" w:bidi="he-IL"/>
        </w:rPr>
        <w:t xml:space="preserve">) [σε περίπτωση φυσικού προσώπου]: (ονοματεπώνυμο, πατρώνυμο) .............................., ΑΦΜ: ................ </w:t>
      </w:r>
      <w:r w:rsidRPr="00FA6823">
        <w:rPr>
          <w:rFonts w:ascii="Times New Roman" w:hAnsi="Times New Roman" w:cs="Times New Roman"/>
          <w:kern w:val="1"/>
          <w:sz w:val="20"/>
          <w:szCs w:val="20"/>
          <w:lang w:val="el-GR" w:bidi="he-IL"/>
        </w:rPr>
        <w:t>(διεύθυνση)</w:t>
      </w:r>
      <w:r w:rsidRPr="00FA6823">
        <w:rPr>
          <w:rFonts w:ascii="Times New Roman" w:hAnsi="Times New Roman" w:cs="Times New Roman"/>
          <w:bCs/>
          <w:kern w:val="1"/>
          <w:sz w:val="20"/>
          <w:szCs w:val="20"/>
          <w:lang w:val="el-GR" w:bidi="he-IL"/>
        </w:rPr>
        <w:t xml:space="preserve"> .......................………………………………….., ή (</w:t>
      </w:r>
      <w:r w:rsidRPr="00FA6823">
        <w:rPr>
          <w:rFonts w:ascii="Times New Roman" w:hAnsi="Times New Roman" w:cs="Times New Roman"/>
          <w:bCs/>
          <w:kern w:val="1"/>
          <w:sz w:val="20"/>
          <w:szCs w:val="20"/>
          <w:lang w:val="en-US" w:bidi="he-IL"/>
        </w:rPr>
        <w:t>ii</w:t>
      </w:r>
      <w:r w:rsidRPr="00FA6823">
        <w:rPr>
          <w:rFonts w:ascii="Times New Roman" w:hAnsi="Times New Roman" w:cs="Times New Roman"/>
          <w:bCs/>
          <w:kern w:val="1"/>
          <w:sz w:val="20"/>
          <w:szCs w:val="20"/>
          <w:lang w:val="el-GR" w:bidi="he-IL"/>
        </w:rPr>
        <w:t>) [σε περίπτωση νομικού προσώπου]: (</w:t>
      </w:r>
      <w:r w:rsidRPr="00FA6823">
        <w:rPr>
          <w:rFonts w:ascii="Times New Roman" w:hAnsi="Times New Roman" w:cs="Times New Roman"/>
          <w:kern w:val="1"/>
          <w:sz w:val="20"/>
          <w:szCs w:val="20"/>
          <w:lang w:val="el-GR" w:bidi="he-IL"/>
        </w:rPr>
        <w:t>πλήρη επωνυμία) ........................, ΑΦΜ: ...................... (διεύθυνση)</w:t>
      </w:r>
      <w:r w:rsidRPr="00FA6823">
        <w:rPr>
          <w:rFonts w:ascii="Times New Roman" w:hAnsi="Times New Roman" w:cs="Times New Roman"/>
          <w:bCs/>
          <w:kern w:val="1"/>
          <w:sz w:val="20"/>
          <w:szCs w:val="20"/>
          <w:lang w:val="el-GR" w:bidi="he-IL"/>
        </w:rPr>
        <w:t xml:space="preserve"> .......................………………………………….. ή (</w:t>
      </w:r>
      <w:r w:rsidRPr="00FA6823">
        <w:rPr>
          <w:rFonts w:ascii="Times New Roman" w:hAnsi="Times New Roman" w:cs="Times New Roman"/>
          <w:bCs/>
          <w:kern w:val="1"/>
          <w:sz w:val="20"/>
          <w:szCs w:val="20"/>
          <w:lang w:val="en-US" w:bidi="he-IL"/>
        </w:rPr>
        <w:t>iii</w:t>
      </w:r>
      <w:r w:rsidRPr="00FA6823">
        <w:rPr>
          <w:rFonts w:ascii="Times New Roman" w:hAnsi="Times New Roman" w:cs="Times New Roman"/>
          <w:bCs/>
          <w:kern w:val="1"/>
          <w:sz w:val="20"/>
          <w:szCs w:val="20"/>
          <w:lang w:val="el-GR" w:bidi="he-IL"/>
        </w:rPr>
        <w:t>) [σε περίπτωση ένωσης ή κοινοπραξίας:] των φυσικών/ νομικών προσώπων</w:t>
      </w:r>
    </w:p>
    <w:p w14:paraId="6C5FFF99"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α) (</w:t>
      </w:r>
      <w:r w:rsidRPr="00FA6823">
        <w:rPr>
          <w:rFonts w:ascii="Times New Roman" w:hAnsi="Times New Roman" w:cs="Times New Roman"/>
          <w:kern w:val="1"/>
          <w:sz w:val="20"/>
          <w:szCs w:val="20"/>
          <w:lang w:val="el-GR" w:bidi="he-IL"/>
        </w:rPr>
        <w:t>πλήρη επωνυμία) ........................, ΑΦΜ: ...................... (διεύθυνση)</w:t>
      </w:r>
      <w:r w:rsidRPr="00FA6823">
        <w:rPr>
          <w:rFonts w:ascii="Times New Roman" w:hAnsi="Times New Roman" w:cs="Times New Roman"/>
          <w:bCs/>
          <w:kern w:val="1"/>
          <w:sz w:val="20"/>
          <w:szCs w:val="20"/>
          <w:lang w:val="el-GR" w:bidi="he-IL"/>
        </w:rPr>
        <w:t xml:space="preserve"> .......................…………………………………..</w:t>
      </w:r>
    </w:p>
    <w:p w14:paraId="39DD7F1A"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β) (</w:t>
      </w:r>
      <w:r w:rsidRPr="00FA6823">
        <w:rPr>
          <w:rFonts w:ascii="Times New Roman" w:hAnsi="Times New Roman" w:cs="Times New Roman"/>
          <w:kern w:val="1"/>
          <w:sz w:val="20"/>
          <w:szCs w:val="20"/>
          <w:lang w:val="el-GR" w:bidi="he-IL"/>
        </w:rPr>
        <w:t>πλήρη επωνυμία) ........................, ΑΦΜ: ...................... (διεύθυνση)</w:t>
      </w:r>
      <w:r w:rsidRPr="00FA6823">
        <w:rPr>
          <w:rFonts w:ascii="Times New Roman" w:hAnsi="Times New Roman" w:cs="Times New Roman"/>
          <w:bCs/>
          <w:kern w:val="1"/>
          <w:sz w:val="20"/>
          <w:szCs w:val="20"/>
          <w:lang w:val="el-GR" w:bidi="he-IL"/>
        </w:rPr>
        <w:t xml:space="preserve"> .......................…………………………………..</w:t>
      </w:r>
    </w:p>
    <w:p w14:paraId="0161DF4B"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vertAlign w:val="superscript"/>
          <w:lang w:val="el-GR" w:bidi="he-IL"/>
        </w:rPr>
      </w:pPr>
      <w:r w:rsidRPr="00FA6823">
        <w:rPr>
          <w:rFonts w:ascii="Times New Roman" w:hAnsi="Times New Roman" w:cs="Times New Roman"/>
          <w:bCs/>
          <w:kern w:val="1"/>
          <w:sz w:val="20"/>
          <w:szCs w:val="20"/>
          <w:lang w:val="el-GR" w:bidi="he-IL"/>
        </w:rPr>
        <w:t>γ) (</w:t>
      </w:r>
      <w:r w:rsidRPr="00FA6823">
        <w:rPr>
          <w:rFonts w:ascii="Times New Roman" w:hAnsi="Times New Roman" w:cs="Times New Roman"/>
          <w:kern w:val="1"/>
          <w:sz w:val="20"/>
          <w:szCs w:val="20"/>
          <w:lang w:val="el-GR" w:bidi="he-IL"/>
        </w:rPr>
        <w:t>πλήρη επωνυμία) ........................, ΑΦΜ: ...................... (διεύθυνση)</w:t>
      </w:r>
      <w:r w:rsidRPr="00FA6823">
        <w:rPr>
          <w:rFonts w:ascii="Times New Roman" w:hAnsi="Times New Roman" w:cs="Times New Roman"/>
          <w:bCs/>
          <w:kern w:val="1"/>
          <w:sz w:val="20"/>
          <w:szCs w:val="20"/>
          <w:lang w:val="el-GR" w:bidi="he-IL"/>
        </w:rPr>
        <w:t xml:space="preserve"> ...................…………………………………..</w:t>
      </w:r>
    </w:p>
    <w:p w14:paraId="22BFE15E"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ατομικά και για κάθε μία από αυτές και ως αλληλέγγυα και εις ολόκληρο υπόχρεων μεταξύ τους, εκ της ιδιότητάς τους ως μελών της ένωσης ή κοινοπραξίας, για τη συμμετοχή του/της/τους σύμφωνα με την (αριθμό/</w:t>
      </w:r>
      <w:proofErr w:type="spellStart"/>
      <w:r w:rsidRPr="00FA6823">
        <w:rPr>
          <w:rFonts w:ascii="Times New Roman" w:hAnsi="Times New Roman" w:cs="Times New Roman"/>
          <w:bCs/>
          <w:kern w:val="1"/>
          <w:sz w:val="20"/>
          <w:szCs w:val="20"/>
          <w:lang w:val="el-GR" w:bidi="he-IL"/>
        </w:rPr>
        <w:t>ημερομηνί</w:t>
      </w:r>
      <w:proofErr w:type="spellEnd"/>
      <w:r w:rsidRPr="00FA6823">
        <w:rPr>
          <w:rFonts w:ascii="Times New Roman" w:hAnsi="Times New Roman" w:cs="Times New Roman"/>
          <w:bCs/>
          <w:kern w:val="1"/>
          <w:sz w:val="20"/>
          <w:szCs w:val="20"/>
          <w:lang w:val="el-GR" w:bidi="he-IL"/>
        </w:rPr>
        <w:t>α) ..................... Διακήρυξη/Πρόσκληση/ Πρόσκληση Εκδήλωσης Ενδιαφέροντος ..................................................... της/του (Αναθέτουσας Αρχής / Αναθέτοντος φορέα), για την ανάδειξη αναδόχου για την ανάθεση της σύμβασης: “</w:t>
      </w:r>
      <w:r w:rsidRPr="00FA6823">
        <w:rPr>
          <w:rFonts w:ascii="Times New Roman" w:hAnsi="Times New Roman" w:cs="Times New Roman"/>
          <w:kern w:val="1"/>
          <w:sz w:val="20"/>
          <w:szCs w:val="20"/>
          <w:lang w:val="el-GR" w:bidi="he-IL"/>
        </w:rPr>
        <w:t>(τίτλος σύμβασης)</w:t>
      </w:r>
      <w:r w:rsidRPr="00FA6823">
        <w:rPr>
          <w:rFonts w:ascii="Times New Roman" w:hAnsi="Times New Roman" w:cs="Times New Roman"/>
          <w:bCs/>
          <w:kern w:val="1"/>
          <w:sz w:val="20"/>
          <w:szCs w:val="20"/>
          <w:lang w:val="el-GR" w:bidi="he-IL"/>
        </w:rPr>
        <w:t>”/ για το/α τμήμα/τα ...............</w:t>
      </w:r>
    </w:p>
    <w:p w14:paraId="36359191"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Η παρούσα εγγύηση καλύπτει μόνο τις από τη συμμετοχή στην ανωτέρω απορρέουσες υποχρεώσεις του/της (</w:t>
      </w:r>
      <w:r w:rsidRPr="00FA6823">
        <w:rPr>
          <w:rFonts w:ascii="Times New Roman" w:hAnsi="Times New Roman" w:cs="Times New Roman"/>
          <w:bCs/>
          <w:i/>
          <w:iCs/>
          <w:kern w:val="1"/>
          <w:sz w:val="20"/>
          <w:szCs w:val="20"/>
          <w:lang w:val="el-GR" w:bidi="he-IL"/>
        </w:rPr>
        <w:t>υπέρ ου η εγγύηση</w:t>
      </w:r>
      <w:r w:rsidRPr="00FA6823">
        <w:rPr>
          <w:rFonts w:ascii="Times New Roman" w:hAnsi="Times New Roman" w:cs="Times New Roman"/>
          <w:bCs/>
          <w:kern w:val="1"/>
          <w:sz w:val="20"/>
          <w:szCs w:val="20"/>
          <w:lang w:val="el-GR" w:bidi="he-IL"/>
        </w:rPr>
        <w:t>) καθ’ όλο τον χρόνο ισχύος της.</w:t>
      </w:r>
    </w:p>
    <w:p w14:paraId="401E326B"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από την απλή έγγραφη ειδοποίησή σας.</w:t>
      </w:r>
    </w:p>
    <w:p w14:paraId="618100A5"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 xml:space="preserve">Η παρούσα ισχύει μέχρι και την …………………………………………………... </w:t>
      </w:r>
    </w:p>
    <w:p w14:paraId="2D02A89D" w14:textId="77777777" w:rsidR="00BD112B" w:rsidRPr="00FA6823" w:rsidRDefault="00BD112B" w:rsidP="00CB5EDF">
      <w:pPr>
        <w:widowControl w:val="0"/>
        <w:tabs>
          <w:tab w:val="left" w:pos="567"/>
          <w:tab w:val="left" w:pos="1134"/>
          <w:tab w:val="left" w:pos="1701"/>
          <w:tab w:val="left" w:pos="2268"/>
        </w:tabs>
        <w:suppressAutoHyphens w:val="0"/>
        <w:spacing w:afterLines="5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ή</w:t>
      </w:r>
    </w:p>
    <w:p w14:paraId="5A0B4D60"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14:paraId="7EA43A82"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Σε περίπτωση κατάπτωσης της εγγύησης, το ποσό της κατάπτωσης υπόκειται στο εκάστοτε ισχύον πάγιο τέλος χαρτοσήμου.</w:t>
      </w:r>
    </w:p>
    <w:p w14:paraId="7D6576DF" w14:textId="77777777" w:rsidR="00BD112B" w:rsidRPr="00FA6823" w:rsidRDefault="00BD112B" w:rsidP="00CB5EDF">
      <w:pPr>
        <w:widowControl w:val="0"/>
        <w:tabs>
          <w:tab w:val="left" w:pos="54"/>
          <w:tab w:val="left" w:pos="193"/>
          <w:tab w:val="left" w:pos="567"/>
          <w:tab w:val="left" w:pos="1134"/>
          <w:tab w:val="left" w:pos="1701"/>
          <w:tab w:val="left" w:pos="2268"/>
        </w:tabs>
        <w:suppressAutoHyphens w:val="0"/>
        <w:spacing w:after="0" w:line="276" w:lineRule="auto"/>
        <w:ind w:left="-993" w:right="-908"/>
        <w:rPr>
          <w:rFonts w:ascii="Times New Roman" w:hAnsi="Times New Roman" w:cs="Times New Roman"/>
          <w:kern w:val="1"/>
          <w:sz w:val="20"/>
          <w:szCs w:val="20"/>
          <w:lang w:val="el-GR" w:bidi="he-IL"/>
        </w:rPr>
      </w:pPr>
      <w:r w:rsidRPr="00FA6823">
        <w:rPr>
          <w:rFonts w:ascii="Times New Roman" w:hAnsi="Times New Roman" w:cs="Times New Roman"/>
          <w:bCs/>
          <w:kern w:val="1"/>
          <w:sz w:val="20"/>
          <w:szCs w:val="20"/>
          <w:lang w:val="el-GR" w:bidi="he-IL"/>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 </w:t>
      </w:r>
    </w:p>
    <w:p w14:paraId="388E4DB6" w14:textId="77777777" w:rsidR="00BD112B" w:rsidRPr="00FA6823" w:rsidRDefault="00BD112B" w:rsidP="00CB5EDF">
      <w:pPr>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w:t>
      </w:r>
    </w:p>
    <w:p w14:paraId="46480CF8" w14:textId="77777777" w:rsidR="00BD112B" w:rsidRPr="00FA6823" w:rsidRDefault="00BD112B" w:rsidP="002539E4">
      <w:pPr>
        <w:widowControl w:val="0"/>
        <w:tabs>
          <w:tab w:val="left" w:pos="567"/>
          <w:tab w:val="left" w:pos="1134"/>
          <w:tab w:val="left" w:pos="1701"/>
          <w:tab w:val="left" w:pos="2268"/>
        </w:tabs>
        <w:suppressAutoHyphens w:val="0"/>
        <w:spacing w:after="0" w:line="276" w:lineRule="auto"/>
        <w:ind w:left="4994" w:firstLine="454"/>
        <w:jc w:val="right"/>
        <w:rPr>
          <w:rFonts w:ascii="Times New Roman" w:hAnsi="Times New Roman" w:cs="Times New Roman"/>
          <w:b/>
          <w:bCs/>
          <w:kern w:val="1"/>
          <w:sz w:val="20"/>
          <w:szCs w:val="20"/>
          <w:lang w:val="el-GR" w:bidi="he-IL"/>
        </w:rPr>
      </w:pPr>
      <w:r w:rsidRPr="00FA6823">
        <w:rPr>
          <w:rFonts w:ascii="Times New Roman" w:hAnsi="Times New Roman" w:cs="Times New Roman"/>
          <w:bCs/>
          <w:kern w:val="1"/>
          <w:sz w:val="20"/>
          <w:szCs w:val="20"/>
          <w:lang w:val="el-GR" w:bidi="he-IL"/>
        </w:rPr>
        <w:lastRenderedPageBreak/>
        <w:t>(Εξουσιοδοτημένη Υπογραφή)</w:t>
      </w:r>
    </w:p>
    <w:p w14:paraId="5526555E" w14:textId="77777777" w:rsidR="00BD112B" w:rsidRPr="00FA6823" w:rsidRDefault="00BD112B" w:rsidP="00FA6823">
      <w:pPr>
        <w:keepNext/>
        <w:numPr>
          <w:ilvl w:val="2"/>
          <w:numId w:val="0"/>
        </w:numPr>
        <w:tabs>
          <w:tab w:val="left" w:pos="567"/>
          <w:tab w:val="left" w:pos="1134"/>
          <w:tab w:val="left" w:pos="1701"/>
          <w:tab w:val="left" w:pos="2268"/>
        </w:tabs>
        <w:suppressAutoHyphens w:val="0"/>
        <w:spacing w:after="0" w:line="276" w:lineRule="auto"/>
        <w:outlineLvl w:val="2"/>
        <w:rPr>
          <w:rFonts w:ascii="Times New Roman" w:hAnsi="Times New Roman" w:cs="Times New Roman"/>
          <w:b/>
          <w:bCs/>
          <w:sz w:val="24"/>
          <w:szCs w:val="26"/>
          <w:shd w:val="clear" w:color="auto" w:fill="FFFF00"/>
          <w:lang w:val="el-GR" w:bidi="he-IL"/>
        </w:rPr>
      </w:pPr>
      <w:bookmarkStart w:id="6" w:name="_Toc90038737"/>
      <w:r w:rsidRPr="00FA6823">
        <w:rPr>
          <w:rFonts w:ascii="Times New Roman" w:hAnsi="Times New Roman" w:cs="Times New Roman"/>
          <w:b/>
          <w:bCs/>
          <w:sz w:val="24"/>
          <w:szCs w:val="26"/>
          <w:lang w:val="el-GR" w:bidi="he-IL"/>
        </w:rPr>
        <w:t>Υπόδειγμα εγγυητικής επιστολής καλής εκτέλεσης</w:t>
      </w:r>
      <w:bookmarkEnd w:id="6"/>
    </w:p>
    <w:p w14:paraId="3AA5D7BB"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 xml:space="preserve">Εκδότης (Πλήρης επωνυμία Πιστωτικού Ιδρύματος ……………………………. / </w:t>
      </w:r>
      <w:r w:rsidRPr="00FA6823">
        <w:rPr>
          <w:rFonts w:ascii="Times New Roman" w:hAnsi="Times New Roman" w:cs="Times New Roman"/>
          <w:bCs/>
          <w:color w:val="000000"/>
          <w:kern w:val="1"/>
          <w:sz w:val="20"/>
          <w:szCs w:val="20"/>
          <w:lang w:val="el-GR" w:bidi="he-IL"/>
        </w:rPr>
        <w:t>ΕΝΙΑΙΟ ΤΑΜΕΙΟ ΑΝΕΞΑΡΤΗΤΑ ΑΠΑΣΧΟΛΟΥΜΕΝΩΝ - ΤΟΜΕΑΣ ΣΥΝΤΑΞΗΣ ΜΗΧΑΝΙΚΩΝ ΚΑΙ ΕΡΓΟΛΗΠΤΩΝ ΔΗΜΟΣΙΩΝ ΕΡΓΩΝ (Ε.Τ.Α.Α.-Τ.Σ.Μ.Ε.Δ.Ε.)</w:t>
      </w:r>
      <w:r w:rsidRPr="00FA6823">
        <w:rPr>
          <w:rFonts w:ascii="Times New Roman" w:hAnsi="Times New Roman" w:cs="Times New Roman"/>
          <w:bCs/>
          <w:kern w:val="1"/>
          <w:sz w:val="20"/>
          <w:szCs w:val="20"/>
          <w:lang w:val="el-GR" w:bidi="he-IL"/>
        </w:rPr>
        <w:t xml:space="preserve"> </w:t>
      </w:r>
    </w:p>
    <w:p w14:paraId="0751FFF2"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Ημερομηνία έκδοσης ……………………………..</w:t>
      </w:r>
    </w:p>
    <w:p w14:paraId="6FD4A6AD"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Προς: (Πλήρης επωνυμία Αναθέτουσας Αρχής/Αναθέτοντος Φορέα).................................</w:t>
      </w:r>
    </w:p>
    <w:p w14:paraId="4C0B2ACA"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(Διεύθυνση Αναθέτουσας Αρχής/Αναθέτοντος Φορέα)</w:t>
      </w:r>
      <w:r w:rsidRPr="00FA6823">
        <w:rPr>
          <w:rFonts w:ascii="Times New Roman" w:hAnsi="Times New Roman" w:cs="Times New Roman"/>
          <w:bCs/>
          <w:color w:val="00000A"/>
          <w:kern w:val="1"/>
          <w:sz w:val="20"/>
          <w:szCs w:val="20"/>
          <w:lang w:val="el-GR" w:eastAsia="en-US" w:bidi="he-IL"/>
        </w:rPr>
        <w:t>................................</w:t>
      </w:r>
    </w:p>
    <w:p w14:paraId="63756F9B" w14:textId="77777777" w:rsidR="00BD112B" w:rsidRPr="00FA6823" w:rsidRDefault="00BD112B" w:rsidP="00CB5EDF">
      <w:pPr>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p>
    <w:p w14:paraId="2B47808D" w14:textId="77777777" w:rsidR="00BD112B" w:rsidRPr="00FA6823" w:rsidRDefault="00BD112B" w:rsidP="00CB5EDF">
      <w:pPr>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 xml:space="preserve">Εγγύηση μας υπ’ </w:t>
      </w:r>
      <w:proofErr w:type="spellStart"/>
      <w:r w:rsidRPr="00FA6823">
        <w:rPr>
          <w:rFonts w:ascii="Times New Roman" w:hAnsi="Times New Roman" w:cs="Times New Roman"/>
          <w:bCs/>
          <w:kern w:val="1"/>
          <w:sz w:val="20"/>
          <w:szCs w:val="20"/>
          <w:lang w:val="el-GR" w:bidi="he-IL"/>
        </w:rPr>
        <w:t>αριθμ</w:t>
      </w:r>
      <w:proofErr w:type="spellEnd"/>
      <w:r w:rsidRPr="00FA6823">
        <w:rPr>
          <w:rFonts w:ascii="Times New Roman" w:hAnsi="Times New Roman" w:cs="Times New Roman"/>
          <w:bCs/>
          <w:kern w:val="1"/>
          <w:sz w:val="20"/>
          <w:szCs w:val="20"/>
          <w:lang w:val="el-GR" w:bidi="he-IL"/>
        </w:rPr>
        <w:t>. ……………….. ποσού ………………….……. ευρώ.</w:t>
      </w:r>
    </w:p>
    <w:p w14:paraId="711B62A2"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FA6823">
        <w:rPr>
          <w:rFonts w:ascii="Times New Roman" w:hAnsi="Times New Roman" w:cs="Times New Roman"/>
          <w:bCs/>
          <w:kern w:val="1"/>
          <w:sz w:val="20"/>
          <w:szCs w:val="20"/>
          <w:lang w:val="el-GR" w:bidi="he-IL"/>
        </w:rPr>
        <w:t>διζήσεως</w:t>
      </w:r>
      <w:proofErr w:type="spellEnd"/>
      <w:r w:rsidRPr="00FA6823">
        <w:rPr>
          <w:rFonts w:ascii="Times New Roman" w:hAnsi="Times New Roman" w:cs="Times New Roman"/>
          <w:bCs/>
          <w:kern w:val="1"/>
          <w:sz w:val="20"/>
          <w:szCs w:val="20"/>
          <w:lang w:val="el-GR" w:bidi="he-IL"/>
        </w:rPr>
        <w:t xml:space="preserve"> μέχρι του ποσού των ευρώ………………………………………………………………………..</w:t>
      </w:r>
      <w:r w:rsidRPr="00FA6823">
        <w:rPr>
          <w:rFonts w:ascii="Times New Roman" w:hAnsi="Times New Roman" w:cs="Times New Roman"/>
          <w:bCs/>
          <w:kern w:val="1"/>
          <w:sz w:val="20"/>
          <w:szCs w:val="20"/>
          <w:vertAlign w:val="superscript"/>
          <w:lang w:val="el-GR" w:bidi="he-IL"/>
        </w:rPr>
        <w:t xml:space="preserve"> </w:t>
      </w:r>
      <w:r w:rsidRPr="00FA6823">
        <w:rPr>
          <w:rFonts w:ascii="Times New Roman" w:hAnsi="Times New Roman" w:cs="Times New Roman"/>
          <w:bCs/>
          <w:kern w:val="1"/>
          <w:sz w:val="20"/>
          <w:szCs w:val="20"/>
          <w:lang w:val="el-GR" w:bidi="he-IL"/>
        </w:rPr>
        <w:t xml:space="preserve">υπέρ του: </w:t>
      </w:r>
    </w:p>
    <w:p w14:paraId="42A3D0A5"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w:t>
      </w:r>
      <w:r w:rsidRPr="00FA6823">
        <w:rPr>
          <w:rFonts w:ascii="Times New Roman" w:hAnsi="Times New Roman" w:cs="Times New Roman"/>
          <w:bCs/>
          <w:kern w:val="1"/>
          <w:sz w:val="20"/>
          <w:szCs w:val="20"/>
          <w:lang w:val="en-US" w:bidi="he-IL"/>
        </w:rPr>
        <w:t>i</w:t>
      </w:r>
      <w:r w:rsidRPr="00FA6823">
        <w:rPr>
          <w:rFonts w:ascii="Times New Roman" w:hAnsi="Times New Roman" w:cs="Times New Roman"/>
          <w:bCs/>
          <w:kern w:val="1"/>
          <w:sz w:val="20"/>
          <w:szCs w:val="20"/>
          <w:lang w:val="el-GR" w:bidi="he-IL"/>
        </w:rPr>
        <w:t xml:space="preserve">) [σε περίπτωση φυσικού προσώπου]: (ονοματεπώνυμο, πατρώνυμο) .............................., ΑΦΜ: ................ </w:t>
      </w:r>
      <w:r w:rsidRPr="00FA6823">
        <w:rPr>
          <w:rFonts w:ascii="Times New Roman" w:hAnsi="Times New Roman" w:cs="Times New Roman"/>
          <w:kern w:val="1"/>
          <w:sz w:val="20"/>
          <w:szCs w:val="20"/>
          <w:lang w:val="el-GR" w:bidi="he-IL"/>
        </w:rPr>
        <w:t>(διεύθυνση)</w:t>
      </w:r>
      <w:r w:rsidRPr="00FA6823">
        <w:rPr>
          <w:rFonts w:ascii="Times New Roman" w:hAnsi="Times New Roman" w:cs="Times New Roman"/>
          <w:bCs/>
          <w:kern w:val="1"/>
          <w:sz w:val="20"/>
          <w:szCs w:val="20"/>
          <w:lang w:val="el-GR" w:bidi="he-IL"/>
        </w:rPr>
        <w:t xml:space="preserve"> .......................………………………………….., ή</w:t>
      </w:r>
    </w:p>
    <w:p w14:paraId="21882415"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w:t>
      </w:r>
      <w:r w:rsidRPr="00FA6823">
        <w:rPr>
          <w:rFonts w:ascii="Times New Roman" w:hAnsi="Times New Roman" w:cs="Times New Roman"/>
          <w:bCs/>
          <w:kern w:val="1"/>
          <w:sz w:val="20"/>
          <w:szCs w:val="20"/>
          <w:lang w:val="en-US" w:bidi="he-IL"/>
        </w:rPr>
        <w:t>ii</w:t>
      </w:r>
      <w:r w:rsidRPr="00FA6823">
        <w:rPr>
          <w:rFonts w:ascii="Times New Roman" w:hAnsi="Times New Roman" w:cs="Times New Roman"/>
          <w:bCs/>
          <w:kern w:val="1"/>
          <w:sz w:val="20"/>
          <w:szCs w:val="20"/>
          <w:lang w:val="el-GR" w:bidi="he-IL"/>
        </w:rPr>
        <w:t>) [σε περίπτωση νομικού προσώπου]: (</w:t>
      </w:r>
      <w:r w:rsidRPr="00FA6823">
        <w:rPr>
          <w:rFonts w:ascii="Times New Roman" w:hAnsi="Times New Roman" w:cs="Times New Roman"/>
          <w:kern w:val="1"/>
          <w:sz w:val="20"/>
          <w:szCs w:val="20"/>
          <w:lang w:val="el-GR" w:bidi="he-IL"/>
        </w:rPr>
        <w:t>πλήρη επωνυμία) ........................, ΑΦΜ: ...................... (διεύθυνση)</w:t>
      </w:r>
      <w:r w:rsidRPr="00FA6823">
        <w:rPr>
          <w:rFonts w:ascii="Times New Roman" w:hAnsi="Times New Roman" w:cs="Times New Roman"/>
          <w:bCs/>
          <w:kern w:val="1"/>
          <w:sz w:val="20"/>
          <w:szCs w:val="20"/>
          <w:lang w:val="el-GR" w:bidi="he-IL"/>
        </w:rPr>
        <w:t xml:space="preserve"> .......................………………………………….. ή</w:t>
      </w:r>
    </w:p>
    <w:p w14:paraId="7EDD00CF"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w:t>
      </w:r>
      <w:r w:rsidRPr="00FA6823">
        <w:rPr>
          <w:rFonts w:ascii="Times New Roman" w:hAnsi="Times New Roman" w:cs="Times New Roman"/>
          <w:bCs/>
          <w:kern w:val="1"/>
          <w:sz w:val="20"/>
          <w:szCs w:val="20"/>
          <w:lang w:val="en-US" w:bidi="he-IL"/>
        </w:rPr>
        <w:t>iii</w:t>
      </w:r>
      <w:r w:rsidRPr="00FA6823">
        <w:rPr>
          <w:rFonts w:ascii="Times New Roman" w:hAnsi="Times New Roman" w:cs="Times New Roman"/>
          <w:bCs/>
          <w:kern w:val="1"/>
          <w:sz w:val="20"/>
          <w:szCs w:val="20"/>
          <w:lang w:val="el-GR" w:bidi="he-IL"/>
        </w:rPr>
        <w:t>) [σε περίπτωση ένωσης ή κοινοπραξίας:] των φυσικών / νομικών προσώπων</w:t>
      </w:r>
    </w:p>
    <w:p w14:paraId="7F74F477"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α) (</w:t>
      </w:r>
      <w:r w:rsidRPr="00FA6823">
        <w:rPr>
          <w:rFonts w:ascii="Times New Roman" w:hAnsi="Times New Roman" w:cs="Times New Roman"/>
          <w:kern w:val="1"/>
          <w:sz w:val="20"/>
          <w:szCs w:val="20"/>
          <w:lang w:val="el-GR" w:bidi="he-IL"/>
        </w:rPr>
        <w:t>πλήρη επωνυμία) ........................, ΑΦΜ: ...................... (διεύθυνση)</w:t>
      </w:r>
      <w:r w:rsidRPr="00FA6823">
        <w:rPr>
          <w:rFonts w:ascii="Times New Roman" w:hAnsi="Times New Roman" w:cs="Times New Roman"/>
          <w:bCs/>
          <w:kern w:val="1"/>
          <w:sz w:val="20"/>
          <w:szCs w:val="20"/>
          <w:lang w:val="el-GR" w:bidi="he-IL"/>
        </w:rPr>
        <w:t xml:space="preserve"> ...................</w:t>
      </w:r>
    </w:p>
    <w:p w14:paraId="44D36F64"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β) (</w:t>
      </w:r>
      <w:r w:rsidRPr="00FA6823">
        <w:rPr>
          <w:rFonts w:ascii="Times New Roman" w:hAnsi="Times New Roman" w:cs="Times New Roman"/>
          <w:kern w:val="1"/>
          <w:sz w:val="20"/>
          <w:szCs w:val="20"/>
          <w:lang w:val="el-GR" w:bidi="he-IL"/>
        </w:rPr>
        <w:t>πλήρη επωνυμία) ........................, ΑΦΜ: ...................... (διεύθυνση)</w:t>
      </w:r>
      <w:r w:rsidRPr="00FA6823">
        <w:rPr>
          <w:rFonts w:ascii="Times New Roman" w:hAnsi="Times New Roman" w:cs="Times New Roman"/>
          <w:bCs/>
          <w:kern w:val="1"/>
          <w:sz w:val="20"/>
          <w:szCs w:val="20"/>
          <w:lang w:val="el-GR" w:bidi="he-IL"/>
        </w:rPr>
        <w:t xml:space="preserve"> ...................</w:t>
      </w:r>
    </w:p>
    <w:p w14:paraId="7E653A66"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γ) (</w:t>
      </w:r>
      <w:r w:rsidRPr="00FA6823">
        <w:rPr>
          <w:rFonts w:ascii="Times New Roman" w:hAnsi="Times New Roman" w:cs="Times New Roman"/>
          <w:kern w:val="1"/>
          <w:sz w:val="20"/>
          <w:szCs w:val="20"/>
          <w:lang w:val="el-GR" w:bidi="he-IL"/>
        </w:rPr>
        <w:t>πλήρη επωνυμία) ........................, ΑΦΜ: ...................... (διεύθυνση)</w:t>
      </w:r>
      <w:r w:rsidRPr="00FA6823">
        <w:rPr>
          <w:rFonts w:ascii="Times New Roman" w:hAnsi="Times New Roman" w:cs="Times New Roman"/>
          <w:bCs/>
          <w:kern w:val="1"/>
          <w:sz w:val="20"/>
          <w:szCs w:val="20"/>
          <w:lang w:val="el-GR" w:bidi="he-IL"/>
        </w:rPr>
        <w:t xml:space="preserve"> .................. (συμπληρώνεται με όλα τα μέλη της ένωσης / κοινοπραξίας) ατομικά και για κάθε μία από αυτές και ως αλληλέγγυα και εις ολόκληρο υπόχρεων μεταξύ τους, εκ της ιδιότητάς τους ως μελών της ένωσης ή κοινοπραξίας, για την καλή εκτέλεση του/ων τμήματος/των .. / της υπ’ </w:t>
      </w:r>
      <w:proofErr w:type="spellStart"/>
      <w:r w:rsidRPr="00FA6823">
        <w:rPr>
          <w:rFonts w:ascii="Times New Roman" w:hAnsi="Times New Roman" w:cs="Times New Roman"/>
          <w:bCs/>
          <w:kern w:val="1"/>
          <w:sz w:val="20"/>
          <w:szCs w:val="20"/>
          <w:lang w:val="el-GR" w:bidi="he-IL"/>
        </w:rPr>
        <w:t>αριθ</w:t>
      </w:r>
      <w:proofErr w:type="spellEnd"/>
      <w:r w:rsidRPr="00FA6823">
        <w:rPr>
          <w:rFonts w:ascii="Times New Roman" w:hAnsi="Times New Roman" w:cs="Times New Roman"/>
          <w:bCs/>
          <w:kern w:val="1"/>
          <w:sz w:val="20"/>
          <w:szCs w:val="20"/>
          <w:lang w:val="el-GR" w:bidi="he-IL"/>
        </w:rPr>
        <w:t xml:space="preserve"> ..... σύμβασης “</w:t>
      </w:r>
      <w:r w:rsidRPr="00FA6823">
        <w:rPr>
          <w:rFonts w:ascii="Times New Roman" w:hAnsi="Times New Roman" w:cs="Times New Roman"/>
          <w:b/>
          <w:bCs/>
          <w:i/>
          <w:iCs/>
          <w:kern w:val="1"/>
          <w:sz w:val="20"/>
          <w:szCs w:val="20"/>
          <w:lang w:val="el-GR" w:bidi="he-IL"/>
        </w:rPr>
        <w:t>(τίτλος σύμβασης)</w:t>
      </w:r>
      <w:r w:rsidRPr="00FA6823">
        <w:rPr>
          <w:rFonts w:ascii="Times New Roman" w:hAnsi="Times New Roman" w:cs="Times New Roman"/>
          <w:bCs/>
          <w:kern w:val="1"/>
          <w:sz w:val="20"/>
          <w:szCs w:val="20"/>
          <w:lang w:val="el-GR" w:bidi="he-IL"/>
        </w:rPr>
        <w:t>”, σύμφωνα με την (αριθμό/</w:t>
      </w:r>
      <w:proofErr w:type="spellStart"/>
      <w:r w:rsidRPr="00FA6823">
        <w:rPr>
          <w:rFonts w:ascii="Times New Roman" w:hAnsi="Times New Roman" w:cs="Times New Roman"/>
          <w:bCs/>
          <w:kern w:val="1"/>
          <w:sz w:val="20"/>
          <w:szCs w:val="20"/>
          <w:lang w:val="el-GR" w:bidi="he-IL"/>
        </w:rPr>
        <w:t>ημερομηνί</w:t>
      </w:r>
      <w:proofErr w:type="spellEnd"/>
      <w:r w:rsidRPr="00FA6823">
        <w:rPr>
          <w:rFonts w:ascii="Times New Roman" w:hAnsi="Times New Roman" w:cs="Times New Roman"/>
          <w:bCs/>
          <w:kern w:val="1"/>
          <w:sz w:val="20"/>
          <w:szCs w:val="20"/>
          <w:lang w:val="el-GR" w:bidi="he-IL"/>
        </w:rPr>
        <w:t>α) ........................ Διακήρυξη / Πρόσκληση / Πρόσκληση Εκδήλωσης Ενδιαφέροντος ........................... της/του (Αναθέτουσας Αρχής/Αναθέτοντος φορέα).</w:t>
      </w:r>
    </w:p>
    <w:p w14:paraId="0C7E4A8D"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FA6823">
        <w:rPr>
          <w:rFonts w:ascii="Times New Roman" w:hAnsi="Times New Roman" w:cs="Times New Roman"/>
          <w:bCs/>
          <w:kern w:val="1"/>
          <w:sz w:val="20"/>
          <w:szCs w:val="20"/>
          <w:vertAlign w:val="superscript"/>
          <w:lang w:val="el-GR" w:bidi="he-IL"/>
        </w:rPr>
        <w:t xml:space="preserve"> </w:t>
      </w:r>
      <w:r w:rsidRPr="00FA6823">
        <w:rPr>
          <w:rFonts w:ascii="Times New Roman" w:hAnsi="Times New Roman" w:cs="Times New Roman"/>
          <w:bCs/>
          <w:kern w:val="1"/>
          <w:sz w:val="20"/>
          <w:szCs w:val="20"/>
          <w:lang w:val="el-GR" w:bidi="he-IL"/>
        </w:rPr>
        <w:t>από την απλή έγγραφη ειδοποίησή σας.</w:t>
      </w:r>
    </w:p>
    <w:p w14:paraId="63FEC17C"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Η παρούσα ισχύει μέχρι και την ............... (αν προβλέπεται ορισμένος χρόνος στα έγγραφα της σύμβασης)</w:t>
      </w:r>
      <w:r>
        <w:rPr>
          <w:rFonts w:ascii="Times New Roman" w:hAnsi="Times New Roman" w:cs="Times New Roman"/>
          <w:bCs/>
          <w:kern w:val="1"/>
          <w:sz w:val="20"/>
          <w:szCs w:val="20"/>
          <w:lang w:val="el-GR" w:bidi="he-IL"/>
        </w:rPr>
        <w:t xml:space="preserve"> </w:t>
      </w:r>
      <w:r w:rsidRPr="00FA6823">
        <w:rPr>
          <w:rFonts w:ascii="Times New Roman" w:hAnsi="Times New Roman" w:cs="Times New Roman"/>
          <w:bCs/>
          <w:kern w:val="1"/>
          <w:sz w:val="20"/>
          <w:szCs w:val="20"/>
          <w:lang w:val="el-GR" w:bidi="he-IL"/>
        </w:rPr>
        <w:t xml:space="preserve">ή </w:t>
      </w:r>
      <w:r>
        <w:rPr>
          <w:rFonts w:ascii="Times New Roman" w:hAnsi="Times New Roman" w:cs="Times New Roman"/>
          <w:bCs/>
          <w:kern w:val="1"/>
          <w:sz w:val="20"/>
          <w:szCs w:val="20"/>
          <w:lang w:val="el-GR" w:bidi="he-IL"/>
        </w:rPr>
        <w:t xml:space="preserve"> </w:t>
      </w:r>
      <w:r w:rsidRPr="00FA6823">
        <w:rPr>
          <w:rFonts w:ascii="Times New Roman" w:hAnsi="Times New Roman" w:cs="Times New Roman"/>
          <w:bCs/>
          <w:kern w:val="1"/>
          <w:sz w:val="20"/>
          <w:szCs w:val="20"/>
          <w:lang w:val="el-GR" w:bidi="he-IL"/>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14:paraId="3F51B014"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kern w:val="1"/>
          <w:sz w:val="20"/>
          <w:szCs w:val="20"/>
          <w:lang w:val="el-GR" w:bidi="he-IL"/>
        </w:rPr>
      </w:pPr>
      <w:r w:rsidRPr="00FA6823">
        <w:rPr>
          <w:rFonts w:ascii="Times New Roman" w:hAnsi="Times New Roman" w:cs="Times New Roman"/>
          <w:bCs/>
          <w:kern w:val="1"/>
          <w:sz w:val="20"/>
          <w:szCs w:val="20"/>
          <w:lang w:val="el-GR" w:bidi="he-IL"/>
        </w:rPr>
        <w:t>Σε περίπτωση κατάπτωσης της εγγύησης, το ποσό της κατάπτωσης υπόκειται στο εκάστοτε ισχύον πάγιο τέλος χαρτοσήμου.</w:t>
      </w:r>
    </w:p>
    <w:p w14:paraId="3BDCB6AC" w14:textId="77777777" w:rsidR="00BD112B" w:rsidRPr="00FA6823" w:rsidRDefault="00BD112B" w:rsidP="00CB5EDF">
      <w:pPr>
        <w:widowControl w:val="0"/>
        <w:tabs>
          <w:tab w:val="left" w:pos="567"/>
          <w:tab w:val="left" w:pos="1134"/>
          <w:tab w:val="left" w:pos="1701"/>
          <w:tab w:val="left" w:pos="2268"/>
        </w:tabs>
        <w:suppressAutoHyphens w:val="0"/>
        <w:spacing w:after="0" w:line="276" w:lineRule="auto"/>
        <w:ind w:left="-993" w:right="-908"/>
        <w:rPr>
          <w:rFonts w:ascii="Times New Roman" w:hAnsi="Times New Roman" w:cs="Times New Roman"/>
          <w:bCs/>
          <w:i/>
          <w:iCs/>
          <w:kern w:val="1"/>
          <w:sz w:val="20"/>
          <w:szCs w:val="20"/>
          <w:lang w:val="el-GR" w:bidi="he-IL"/>
        </w:rPr>
      </w:pPr>
      <w:r w:rsidRPr="00FA6823">
        <w:rPr>
          <w:rFonts w:ascii="Times New Roman" w:hAnsi="Times New Roman" w:cs="Times New Roman"/>
          <w:bCs/>
          <w:kern w:val="1"/>
          <w:sz w:val="20"/>
          <w:szCs w:val="20"/>
          <w:lang w:val="el-GR" w:bidi="he-IL"/>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A193DC8" w14:textId="43C9DA6E" w:rsidR="00BD112B" w:rsidRPr="00A43C2F" w:rsidRDefault="00BD112B" w:rsidP="00A43C2F">
      <w:pPr>
        <w:widowControl w:val="0"/>
        <w:tabs>
          <w:tab w:val="left" w:pos="567"/>
          <w:tab w:val="left" w:pos="1134"/>
          <w:tab w:val="left" w:pos="1701"/>
          <w:tab w:val="left" w:pos="2268"/>
        </w:tabs>
        <w:suppressAutoHyphens w:val="0"/>
        <w:spacing w:after="0" w:line="276" w:lineRule="auto"/>
        <w:ind w:left="2880" w:firstLine="720"/>
        <w:jc w:val="right"/>
        <w:rPr>
          <w:lang w:val="el-GR"/>
        </w:rPr>
      </w:pPr>
      <w:r w:rsidRPr="00FA6823">
        <w:rPr>
          <w:rFonts w:ascii="Times New Roman" w:hAnsi="Times New Roman" w:cs="Times New Roman"/>
          <w:bCs/>
          <w:kern w:val="1"/>
          <w:sz w:val="20"/>
          <w:szCs w:val="20"/>
          <w:lang w:val="el-GR" w:bidi="he-IL"/>
        </w:rPr>
        <w:t>(Εξουσιοδοτημένη Υπογραφή)</w:t>
      </w:r>
    </w:p>
    <w:sectPr w:rsidR="00BD112B" w:rsidRPr="00A43C2F" w:rsidSect="00693EF6">
      <w:headerReference w:type="default" r:id="rId8"/>
      <w:footerReference w:type="default" r:id="rId9"/>
      <w:pgSz w:w="11906" w:h="16838"/>
      <w:pgMar w:top="1440" w:right="1800" w:bottom="1440" w:left="1800" w:header="567" w:footer="510" w:gutter="0"/>
      <w:cols w:space="720"/>
      <w:rtlGutter/>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5587B" w14:textId="77777777" w:rsidR="00DF1EE8" w:rsidRDefault="00DF1EE8">
      <w:r>
        <w:separator/>
      </w:r>
    </w:p>
  </w:endnote>
  <w:endnote w:type="continuationSeparator" w:id="0">
    <w:p w14:paraId="3031DE01" w14:textId="77777777" w:rsidR="00DF1EE8" w:rsidRDefault="00DF1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OpenSymbol">
    <w:altName w:val="Arial Unicode MS"/>
    <w:panose1 w:val="05010000000000000000"/>
    <w:charset w:val="00"/>
    <w:family w:val="auto"/>
    <w:pitch w:val="variable"/>
    <w:sig w:usb0="800000AF" w:usb1="1001ECEA" w:usb2="00000000" w:usb3="00000000" w:csb0="00000001" w:csb1="00000000"/>
  </w:font>
  <w:font w:name="Segoe UI">
    <w:panose1 w:val="020B0502040204020203"/>
    <w:charset w:val="A1"/>
    <w:family w:val="swiss"/>
    <w:pitch w:val="variable"/>
    <w:sig w:usb0="E10022FF" w:usb1="C000E47F" w:usb2="00000029" w:usb3="00000000" w:csb0="000001D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A1"/>
    <w:family w:val="swiss"/>
    <w:pitch w:val="variable"/>
    <w:sig w:usb0="00000287" w:usb1="00000000" w:usb2="00000000" w:usb3="00000000" w:csb0="0000009F" w:csb1="00000000"/>
  </w:font>
  <w:font w:name="CG Times">
    <w:altName w:val="Times New Roman"/>
    <w:panose1 w:val="00000000000000000000"/>
    <w:charset w:val="A1"/>
    <w:family w:val="roman"/>
    <w:notTrueType/>
    <w:pitch w:val="variable"/>
    <w:sig w:usb0="00000083" w:usb1="00000000" w:usb2="00000000" w:usb3="00000000" w:csb0="00000009" w:csb1="00000000"/>
  </w:font>
  <w:font w:name="Calibri-Bold">
    <w:altName w:val="Times New Roman"/>
    <w:panose1 w:val="00000000000000000000"/>
    <w:charset w:val="A1"/>
    <w:family w:val="auto"/>
    <w:notTrueType/>
    <w:pitch w:val="default"/>
    <w:sig w:usb0="00000081" w:usb1="00000000" w:usb2="00000000" w:usb3="00000000" w:csb0="00000008"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08" w:type="dxa"/>
      <w:jc w:val="center"/>
      <w:tblLook w:val="00A0" w:firstRow="1" w:lastRow="0" w:firstColumn="1" w:lastColumn="0" w:noHBand="0" w:noVBand="0"/>
    </w:tblPr>
    <w:tblGrid>
      <w:gridCol w:w="4327"/>
      <w:gridCol w:w="2693"/>
      <w:gridCol w:w="2488"/>
    </w:tblGrid>
    <w:tr w:rsidR="00BD112B" w:rsidRPr="000A20FB" w14:paraId="20C1D85B" w14:textId="77777777" w:rsidTr="00B0450A">
      <w:trPr>
        <w:trHeight w:val="1090"/>
        <w:jc w:val="center"/>
      </w:trPr>
      <w:tc>
        <w:tcPr>
          <w:tcW w:w="4327" w:type="dxa"/>
          <w:tcBorders>
            <w:top w:val="single" w:sz="4" w:space="0" w:color="auto"/>
            <w:left w:val="nil"/>
            <w:bottom w:val="nil"/>
            <w:right w:val="nil"/>
          </w:tcBorders>
        </w:tcPr>
        <w:p w14:paraId="5F4CD9DC" w14:textId="4583EE2F" w:rsidR="00BD112B" w:rsidRPr="000A20FB" w:rsidRDefault="00A43C2F" w:rsidP="000A20FB">
          <w:pPr>
            <w:tabs>
              <w:tab w:val="center" w:pos="4153"/>
              <w:tab w:val="right" w:pos="8306"/>
            </w:tabs>
            <w:suppressAutoHyphens w:val="0"/>
            <w:spacing w:after="0"/>
            <w:jc w:val="left"/>
            <w:rPr>
              <w:rFonts w:ascii="Tahoma" w:hAnsi="Tahoma" w:cs="Tahoma"/>
              <w:color w:val="000000"/>
              <w:sz w:val="10"/>
              <w:szCs w:val="10"/>
              <w:lang w:eastAsia="el-GR"/>
            </w:rPr>
          </w:pPr>
          <w:r>
            <w:rPr>
              <w:rFonts w:ascii="Tahoma" w:hAnsi="Tahoma" w:cs="Tahoma"/>
              <w:noProof/>
              <w:color w:val="000000"/>
              <w:sz w:val="10"/>
              <w:szCs w:val="10"/>
              <w:lang w:eastAsia="en-GB"/>
            </w:rPr>
            <w:drawing>
              <wp:inline distT="0" distB="0" distL="0" distR="0" wp14:anchorId="4D1953BE" wp14:editId="01195FFC">
                <wp:extent cx="257175" cy="295275"/>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12000" t="-3148"/>
                        <a:stretch>
                          <a:fillRect/>
                        </a:stretch>
                      </pic:blipFill>
                      <pic:spPr bwMode="auto">
                        <a:xfrm>
                          <a:off x="0" y="0"/>
                          <a:ext cx="257175" cy="295275"/>
                        </a:xfrm>
                        <a:prstGeom prst="rect">
                          <a:avLst/>
                        </a:prstGeom>
                        <a:noFill/>
                        <a:ln>
                          <a:noFill/>
                        </a:ln>
                      </pic:spPr>
                    </pic:pic>
                  </a:graphicData>
                </a:graphic>
              </wp:inline>
            </w:drawing>
          </w:r>
        </w:p>
        <w:p w14:paraId="224EB06E" w14:textId="77777777" w:rsidR="00BD112B" w:rsidRPr="000A20FB" w:rsidRDefault="00BD112B" w:rsidP="000A20FB">
          <w:pPr>
            <w:suppressAutoHyphens w:val="0"/>
            <w:spacing w:after="0"/>
            <w:ind w:right="-154"/>
            <w:jc w:val="right"/>
            <w:rPr>
              <w:rFonts w:ascii="Tahoma" w:hAnsi="Tahoma" w:cs="Tahoma"/>
              <w:b/>
              <w:color w:val="000000"/>
              <w:sz w:val="10"/>
              <w:szCs w:val="10"/>
              <w:lang w:eastAsia="el-GR"/>
            </w:rPr>
          </w:pPr>
        </w:p>
        <w:p w14:paraId="3FD327D4" w14:textId="77777777" w:rsidR="00BD112B" w:rsidRPr="000A20FB" w:rsidRDefault="00BD112B" w:rsidP="000A20FB">
          <w:pPr>
            <w:suppressAutoHyphens w:val="0"/>
            <w:spacing w:after="0"/>
            <w:ind w:right="-154"/>
            <w:jc w:val="left"/>
            <w:rPr>
              <w:rFonts w:ascii="Tahoma" w:hAnsi="Tahoma" w:cs="Tahoma"/>
              <w:b/>
              <w:color w:val="000000"/>
              <w:sz w:val="10"/>
              <w:szCs w:val="10"/>
              <w:lang w:val="el-GR" w:eastAsia="el-GR"/>
            </w:rPr>
          </w:pPr>
          <w:r w:rsidRPr="000A20FB">
            <w:rPr>
              <w:rFonts w:ascii="Tahoma" w:hAnsi="Tahoma" w:cs="Tahoma"/>
              <w:b/>
              <w:color w:val="000000"/>
              <w:sz w:val="10"/>
              <w:szCs w:val="10"/>
              <w:lang w:val="el-GR" w:eastAsia="el-GR"/>
            </w:rPr>
            <w:t>ΕΛΛΗΝΙΚΗ ΔΗΜΟΚΡΑΤΙΑ</w:t>
          </w:r>
        </w:p>
        <w:p w14:paraId="22ABCEE1" w14:textId="77777777" w:rsidR="00BD112B" w:rsidRPr="000A20FB" w:rsidRDefault="00BD112B" w:rsidP="000A20FB">
          <w:pPr>
            <w:suppressAutoHyphens w:val="0"/>
            <w:spacing w:after="0"/>
            <w:ind w:right="-154"/>
            <w:jc w:val="left"/>
            <w:rPr>
              <w:rFonts w:ascii="Tahoma" w:hAnsi="Tahoma" w:cs="Tahoma"/>
              <w:b/>
              <w:color w:val="000000"/>
              <w:sz w:val="10"/>
              <w:szCs w:val="10"/>
              <w:lang w:val="el-GR" w:eastAsia="el-GR"/>
            </w:rPr>
          </w:pPr>
          <w:r w:rsidRPr="000A20FB">
            <w:rPr>
              <w:rFonts w:ascii="Tahoma" w:hAnsi="Tahoma" w:cs="Tahoma"/>
              <w:b/>
              <w:color w:val="000000"/>
              <w:sz w:val="10"/>
              <w:szCs w:val="10"/>
              <w:lang w:val="el-GR" w:eastAsia="el-GR"/>
            </w:rPr>
            <w:t xml:space="preserve">ΥΠΟΥΡΓΕΙΟ ΕΡΓΑΣΙΑΣ ΚΑΙ ΚΟΙΝΩΝΙΚΩΝ ΥΠΟΘΕΣΕΩΝ </w:t>
          </w:r>
        </w:p>
        <w:p w14:paraId="342C3F91" w14:textId="77777777" w:rsidR="00BD112B" w:rsidRPr="000A20FB" w:rsidRDefault="00BD112B" w:rsidP="000A20FB">
          <w:pPr>
            <w:suppressAutoHyphens w:val="0"/>
            <w:spacing w:after="0"/>
            <w:ind w:right="-154"/>
            <w:jc w:val="left"/>
            <w:rPr>
              <w:rFonts w:ascii="Tahoma" w:hAnsi="Tahoma" w:cs="Tahoma"/>
              <w:b/>
              <w:color w:val="000000"/>
              <w:sz w:val="10"/>
              <w:szCs w:val="10"/>
              <w:lang w:val="el-GR" w:eastAsia="el-GR"/>
            </w:rPr>
          </w:pPr>
          <w:r w:rsidRPr="000A20FB">
            <w:rPr>
              <w:rFonts w:ascii="Tahoma" w:hAnsi="Tahoma" w:cs="Tahoma"/>
              <w:b/>
              <w:color w:val="000000"/>
              <w:sz w:val="10"/>
              <w:szCs w:val="10"/>
              <w:lang w:val="el-GR" w:eastAsia="el-GR"/>
            </w:rPr>
            <w:t xml:space="preserve">ΓΕΝΙΚΗ ΓΡΑΜΜΑΤΕΙΑ ΚΟΙΝΩΝΙΚΗΣ ΑΛΛΗΛΕΓΓΥΗΣ ΚΑΙ </w:t>
          </w:r>
        </w:p>
        <w:p w14:paraId="208F6F80" w14:textId="77777777" w:rsidR="00BD112B" w:rsidRPr="000A20FB" w:rsidRDefault="00BD112B" w:rsidP="000A20FB">
          <w:pPr>
            <w:suppressAutoHyphens w:val="0"/>
            <w:spacing w:after="0"/>
            <w:ind w:right="-154"/>
            <w:jc w:val="left"/>
            <w:rPr>
              <w:rFonts w:ascii="Garamond" w:hAnsi="Garamond"/>
              <w:color w:val="000000"/>
              <w:sz w:val="24"/>
              <w:lang w:val="el-GR" w:eastAsia="el-GR"/>
            </w:rPr>
          </w:pPr>
          <w:r w:rsidRPr="000A20FB">
            <w:rPr>
              <w:rFonts w:ascii="Tahoma" w:hAnsi="Tahoma" w:cs="Tahoma"/>
              <w:b/>
              <w:color w:val="000000"/>
              <w:sz w:val="10"/>
              <w:szCs w:val="10"/>
              <w:lang w:val="el-GR" w:eastAsia="el-GR"/>
            </w:rPr>
            <w:t>ΚΑΤΑΠΟΛΕΜΗΣΗΣ ΤΗΣ ΦΤΩΧΕΙΑΣ</w:t>
          </w:r>
        </w:p>
      </w:tc>
      <w:tc>
        <w:tcPr>
          <w:tcW w:w="2693" w:type="dxa"/>
          <w:tcBorders>
            <w:top w:val="single" w:sz="4" w:space="0" w:color="auto"/>
            <w:left w:val="nil"/>
            <w:bottom w:val="nil"/>
            <w:right w:val="nil"/>
          </w:tcBorders>
        </w:tcPr>
        <w:p w14:paraId="39B54277" w14:textId="77777777" w:rsidR="00BD112B" w:rsidRPr="000A20FB" w:rsidRDefault="00BD112B" w:rsidP="000A20FB">
          <w:pPr>
            <w:tabs>
              <w:tab w:val="center" w:pos="4153"/>
              <w:tab w:val="right" w:pos="8306"/>
            </w:tabs>
            <w:suppressAutoHyphens w:val="0"/>
            <w:spacing w:after="0"/>
            <w:jc w:val="left"/>
            <w:rPr>
              <w:rFonts w:ascii="Garamond" w:hAnsi="Garamond"/>
              <w:b/>
              <w:noProof/>
              <w:color w:val="000000"/>
              <w:sz w:val="10"/>
              <w:szCs w:val="10"/>
              <w:lang w:val="el-GR" w:eastAsia="el-GR"/>
            </w:rPr>
          </w:pPr>
        </w:p>
        <w:p w14:paraId="79C39536" w14:textId="4D95C390" w:rsidR="00BD112B" w:rsidRPr="000A20FB" w:rsidRDefault="00A43C2F" w:rsidP="000A20FB">
          <w:pPr>
            <w:tabs>
              <w:tab w:val="center" w:pos="4153"/>
              <w:tab w:val="right" w:pos="8306"/>
            </w:tabs>
            <w:suppressAutoHyphens w:val="0"/>
            <w:spacing w:after="0"/>
            <w:jc w:val="left"/>
            <w:rPr>
              <w:rFonts w:ascii="Garamond" w:hAnsi="Garamond"/>
              <w:b/>
              <w:noProof/>
              <w:color w:val="000000"/>
              <w:sz w:val="10"/>
              <w:szCs w:val="10"/>
              <w:lang w:eastAsia="el-GR"/>
            </w:rPr>
          </w:pPr>
          <w:r>
            <w:rPr>
              <w:rFonts w:ascii="Garamond" w:hAnsi="Garamond"/>
              <w:b/>
              <w:noProof/>
              <w:color w:val="000000"/>
              <w:sz w:val="10"/>
              <w:szCs w:val="10"/>
              <w:lang w:eastAsia="en-GB"/>
            </w:rPr>
            <w:drawing>
              <wp:inline distT="0" distB="0" distL="0" distR="0" wp14:anchorId="5FAE87DF" wp14:editId="5D70DB31">
                <wp:extent cx="390525" cy="38100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0525" cy="381000"/>
                        </a:xfrm>
                        <a:prstGeom prst="rect">
                          <a:avLst/>
                        </a:prstGeom>
                        <a:noFill/>
                        <a:ln>
                          <a:noFill/>
                        </a:ln>
                      </pic:spPr>
                    </pic:pic>
                  </a:graphicData>
                </a:graphic>
              </wp:inline>
            </w:drawing>
          </w:r>
        </w:p>
        <w:p w14:paraId="5F402B7B" w14:textId="77777777" w:rsidR="00BD112B" w:rsidRPr="000A20FB" w:rsidRDefault="00BD112B" w:rsidP="000A20FB">
          <w:pPr>
            <w:tabs>
              <w:tab w:val="center" w:pos="4153"/>
              <w:tab w:val="right" w:pos="8306"/>
            </w:tabs>
            <w:suppressAutoHyphens w:val="0"/>
            <w:spacing w:after="0"/>
            <w:jc w:val="left"/>
            <w:rPr>
              <w:rFonts w:ascii="Tahoma" w:hAnsi="Tahoma" w:cs="Tahoma"/>
              <w:b/>
              <w:noProof/>
              <w:color w:val="000000"/>
              <w:sz w:val="10"/>
              <w:szCs w:val="10"/>
              <w:lang w:val="el-GR" w:eastAsia="el-GR"/>
            </w:rPr>
          </w:pPr>
          <w:r w:rsidRPr="000A20FB">
            <w:rPr>
              <w:rFonts w:ascii="Tahoma" w:hAnsi="Tahoma" w:cs="Tahoma"/>
              <w:b/>
              <w:noProof/>
              <w:color w:val="000000"/>
              <w:sz w:val="10"/>
              <w:szCs w:val="10"/>
              <w:lang w:val="el-GR" w:eastAsia="el-GR"/>
            </w:rPr>
            <w:t>ΟΡΓΑΝΙΣΜΟΣ ΠΡΟΝΟΙΑΚΩΝ ΕΠΙΔΟΜΑΤΩΝ</w:t>
          </w:r>
        </w:p>
        <w:p w14:paraId="3BD0F90E" w14:textId="77777777" w:rsidR="00BD112B" w:rsidRPr="000A20FB" w:rsidRDefault="00BD112B" w:rsidP="000A20FB">
          <w:pPr>
            <w:tabs>
              <w:tab w:val="center" w:pos="4153"/>
              <w:tab w:val="right" w:pos="8306"/>
            </w:tabs>
            <w:suppressAutoHyphens w:val="0"/>
            <w:spacing w:after="0"/>
            <w:jc w:val="left"/>
            <w:rPr>
              <w:rFonts w:ascii="Tahoma" w:hAnsi="Tahoma" w:cs="Tahoma"/>
              <w:b/>
              <w:noProof/>
              <w:color w:val="000000"/>
              <w:sz w:val="10"/>
              <w:szCs w:val="10"/>
              <w:lang w:val="el-GR" w:eastAsia="el-GR"/>
            </w:rPr>
          </w:pPr>
          <w:r w:rsidRPr="000A20FB">
            <w:rPr>
              <w:rFonts w:ascii="Tahoma" w:hAnsi="Tahoma" w:cs="Tahoma"/>
              <w:b/>
              <w:noProof/>
              <w:color w:val="000000"/>
              <w:sz w:val="10"/>
              <w:szCs w:val="10"/>
              <w:lang w:val="el-GR" w:eastAsia="el-GR"/>
            </w:rPr>
            <w:t>&amp; ΚΟΙΝΩΝΙΚΗΣ ΑΛΛΗΛΕΓΓΥΗΣ</w:t>
          </w:r>
        </w:p>
        <w:p w14:paraId="5AEF7317" w14:textId="77777777" w:rsidR="00BD112B" w:rsidRPr="000A20FB" w:rsidRDefault="00BD112B" w:rsidP="000A20FB">
          <w:pPr>
            <w:tabs>
              <w:tab w:val="center" w:pos="4153"/>
              <w:tab w:val="right" w:pos="8306"/>
            </w:tabs>
            <w:suppressAutoHyphens w:val="0"/>
            <w:spacing w:after="0"/>
            <w:jc w:val="left"/>
            <w:rPr>
              <w:rFonts w:ascii="Tahoma" w:hAnsi="Tahoma" w:cs="Tahoma"/>
              <w:b/>
              <w:noProof/>
              <w:color w:val="000000"/>
              <w:sz w:val="10"/>
              <w:szCs w:val="10"/>
              <w:lang w:val="el-GR" w:eastAsia="el-GR"/>
            </w:rPr>
          </w:pPr>
          <w:r w:rsidRPr="000A20FB">
            <w:rPr>
              <w:rFonts w:ascii="Tahoma" w:hAnsi="Tahoma" w:cs="Tahoma"/>
              <w:b/>
              <w:noProof/>
              <w:color w:val="000000"/>
              <w:sz w:val="10"/>
              <w:szCs w:val="10"/>
              <w:lang w:val="el-GR" w:eastAsia="el-GR"/>
            </w:rPr>
            <w:t>ΔΙΑΧΕΙΡΙΣΤΙΚΗ ΑΡΧΗ ΤΟΥ Ε.Π. ΕΒΥΣ του ΤΕΒΑ</w:t>
          </w:r>
        </w:p>
      </w:tc>
      <w:tc>
        <w:tcPr>
          <w:tcW w:w="2488" w:type="dxa"/>
          <w:tcBorders>
            <w:top w:val="single" w:sz="4" w:space="0" w:color="auto"/>
            <w:left w:val="nil"/>
            <w:bottom w:val="nil"/>
            <w:right w:val="nil"/>
          </w:tcBorders>
        </w:tcPr>
        <w:p w14:paraId="2F1F0D80" w14:textId="77777777" w:rsidR="00BD112B" w:rsidRPr="000A20FB" w:rsidRDefault="00BD112B" w:rsidP="000A20FB">
          <w:pPr>
            <w:tabs>
              <w:tab w:val="center" w:pos="4153"/>
              <w:tab w:val="right" w:pos="8306"/>
            </w:tabs>
            <w:suppressAutoHyphens w:val="0"/>
            <w:spacing w:after="0"/>
            <w:jc w:val="center"/>
            <w:rPr>
              <w:rFonts w:ascii="Tahoma" w:hAnsi="Tahoma" w:cs="Tahoma"/>
              <w:b/>
              <w:noProof/>
              <w:color w:val="000000"/>
              <w:sz w:val="10"/>
              <w:szCs w:val="10"/>
              <w:lang w:val="el-GR" w:eastAsia="el-GR"/>
            </w:rPr>
          </w:pPr>
          <w:r w:rsidRPr="000A20FB">
            <w:rPr>
              <w:rFonts w:ascii="Tahoma" w:hAnsi="Tahoma" w:cs="Tahoma"/>
              <w:b/>
              <w:color w:val="000000"/>
              <w:sz w:val="10"/>
              <w:szCs w:val="10"/>
              <w:lang w:val="el-GR" w:eastAsia="el-GR"/>
            </w:rPr>
            <w:t xml:space="preserve">             </w:t>
          </w:r>
        </w:p>
        <w:p w14:paraId="5555C0AA" w14:textId="50E814C1" w:rsidR="00BD112B" w:rsidRPr="000A20FB" w:rsidRDefault="00BD112B" w:rsidP="000A20FB">
          <w:pPr>
            <w:tabs>
              <w:tab w:val="center" w:pos="4153"/>
              <w:tab w:val="right" w:pos="8306"/>
            </w:tabs>
            <w:suppressAutoHyphens w:val="0"/>
            <w:spacing w:after="0"/>
            <w:jc w:val="center"/>
            <w:rPr>
              <w:rFonts w:ascii="Garamond" w:hAnsi="Garamond"/>
              <w:color w:val="000000"/>
              <w:sz w:val="24"/>
              <w:lang w:eastAsia="el-GR"/>
            </w:rPr>
          </w:pPr>
          <w:r w:rsidRPr="000A20FB">
            <w:rPr>
              <w:rFonts w:ascii="Garamond" w:hAnsi="Garamond"/>
              <w:color w:val="000000"/>
              <w:sz w:val="24"/>
              <w:lang w:val="el-GR" w:eastAsia="el-GR"/>
            </w:rPr>
            <w:t xml:space="preserve">     </w:t>
          </w:r>
          <w:r w:rsidR="00A43C2F">
            <w:rPr>
              <w:rFonts w:eastAsia="Times New Roman"/>
              <w:noProof/>
              <w:color w:val="0000FF"/>
              <w:sz w:val="24"/>
              <w:lang w:eastAsia="en-GB"/>
            </w:rPr>
            <w:drawing>
              <wp:inline distT="0" distB="0" distL="0" distR="0" wp14:anchorId="459F6CC6" wp14:editId="0E7245AF">
                <wp:extent cx="457200" cy="304800"/>
                <wp:effectExtent l="0" t="0" r="0" b="0"/>
                <wp:docPr id="9" name="Εικόνα 9">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 cy="304800"/>
                        </a:xfrm>
                        <a:prstGeom prst="rect">
                          <a:avLst/>
                        </a:prstGeom>
                        <a:noFill/>
                        <a:ln>
                          <a:noFill/>
                        </a:ln>
                      </pic:spPr>
                    </pic:pic>
                  </a:graphicData>
                </a:graphic>
              </wp:inline>
            </w:drawing>
          </w:r>
        </w:p>
        <w:p w14:paraId="55CD1971" w14:textId="77777777" w:rsidR="00BD112B" w:rsidRPr="000A20FB" w:rsidRDefault="00BD112B" w:rsidP="000A20FB">
          <w:pPr>
            <w:suppressAutoHyphens w:val="0"/>
            <w:spacing w:after="0"/>
            <w:ind w:right="-154"/>
            <w:jc w:val="left"/>
            <w:rPr>
              <w:rFonts w:ascii="Tahoma" w:hAnsi="Tahoma" w:cs="Tahoma"/>
              <w:b/>
              <w:color w:val="000000"/>
              <w:sz w:val="10"/>
              <w:szCs w:val="10"/>
              <w:lang w:eastAsia="el-GR"/>
            </w:rPr>
          </w:pPr>
        </w:p>
        <w:p w14:paraId="3855DC2B" w14:textId="77777777" w:rsidR="00BD112B" w:rsidRPr="000A20FB" w:rsidRDefault="00BD112B" w:rsidP="000A20FB">
          <w:pPr>
            <w:suppressAutoHyphens w:val="0"/>
            <w:spacing w:after="0"/>
            <w:ind w:right="-154"/>
            <w:jc w:val="left"/>
            <w:rPr>
              <w:rFonts w:ascii="Tahoma" w:hAnsi="Tahoma" w:cs="Tahoma"/>
              <w:b/>
              <w:color w:val="000000"/>
              <w:sz w:val="10"/>
              <w:szCs w:val="10"/>
              <w:lang w:val="el-GR" w:eastAsia="el-GR"/>
            </w:rPr>
          </w:pPr>
          <w:r w:rsidRPr="000A20FB">
            <w:rPr>
              <w:rFonts w:ascii="Tahoma" w:hAnsi="Tahoma" w:cs="Tahoma"/>
              <w:b/>
              <w:color w:val="000000"/>
              <w:sz w:val="10"/>
              <w:szCs w:val="10"/>
              <w:lang w:val="el-GR" w:eastAsia="el-GR"/>
            </w:rPr>
            <w:t xml:space="preserve">                   ΤΕΒΑ / </w:t>
          </w:r>
          <w:r w:rsidRPr="000A20FB">
            <w:rPr>
              <w:rFonts w:ascii="Tahoma" w:hAnsi="Tahoma" w:cs="Tahoma"/>
              <w:b/>
              <w:color w:val="000000"/>
              <w:sz w:val="10"/>
              <w:szCs w:val="10"/>
              <w:lang w:eastAsia="el-GR"/>
            </w:rPr>
            <w:t>FEAD</w:t>
          </w:r>
        </w:p>
        <w:p w14:paraId="50EC2879" w14:textId="77777777" w:rsidR="00BD112B" w:rsidRPr="000A20FB" w:rsidRDefault="00BD112B" w:rsidP="000A20FB">
          <w:pPr>
            <w:suppressAutoHyphens w:val="0"/>
            <w:spacing w:after="0"/>
            <w:ind w:right="-154"/>
            <w:jc w:val="center"/>
            <w:rPr>
              <w:rFonts w:ascii="Tahoma" w:hAnsi="Tahoma" w:cs="Tahoma"/>
              <w:b/>
              <w:color w:val="000000"/>
              <w:sz w:val="10"/>
              <w:szCs w:val="10"/>
              <w:lang w:val="el-GR" w:eastAsia="el-GR"/>
            </w:rPr>
          </w:pPr>
          <w:r w:rsidRPr="000A20FB">
            <w:rPr>
              <w:rFonts w:ascii="Tahoma" w:hAnsi="Tahoma" w:cs="Tahoma"/>
              <w:b/>
              <w:color w:val="000000"/>
              <w:sz w:val="10"/>
              <w:szCs w:val="10"/>
              <w:lang w:val="el-GR" w:eastAsia="el-GR"/>
            </w:rPr>
            <w:t xml:space="preserve">          ΕΥΡΩΠΑΪΚΗ ΕΝΩΣΗ</w:t>
          </w:r>
        </w:p>
        <w:p w14:paraId="0ED99568" w14:textId="77777777" w:rsidR="00BD112B" w:rsidRPr="000A20FB" w:rsidRDefault="00BD112B" w:rsidP="000A20FB">
          <w:pPr>
            <w:suppressAutoHyphens w:val="0"/>
            <w:spacing w:after="0"/>
            <w:ind w:right="-154"/>
            <w:jc w:val="center"/>
            <w:rPr>
              <w:rFonts w:ascii="Tahoma" w:hAnsi="Tahoma" w:cs="Tahoma"/>
              <w:b/>
              <w:color w:val="000000"/>
              <w:sz w:val="10"/>
              <w:szCs w:val="10"/>
              <w:lang w:val="el-GR" w:eastAsia="el-GR"/>
            </w:rPr>
          </w:pPr>
          <w:r w:rsidRPr="000A20FB">
            <w:rPr>
              <w:rFonts w:ascii="Tahoma" w:hAnsi="Tahoma" w:cs="Tahoma"/>
              <w:b/>
              <w:color w:val="000000"/>
              <w:sz w:val="10"/>
              <w:szCs w:val="10"/>
              <w:lang w:val="el-GR" w:eastAsia="el-GR"/>
            </w:rPr>
            <w:t xml:space="preserve">                 </w:t>
          </w:r>
          <w:r>
            <w:rPr>
              <w:rFonts w:ascii="Tahoma" w:hAnsi="Tahoma" w:cs="Tahoma"/>
              <w:b/>
              <w:color w:val="000000"/>
              <w:sz w:val="10"/>
              <w:szCs w:val="10"/>
              <w:lang w:val="el-GR" w:eastAsia="el-GR"/>
            </w:rPr>
            <w:t xml:space="preserve">  </w:t>
          </w:r>
          <w:r w:rsidRPr="000A20FB">
            <w:rPr>
              <w:rFonts w:ascii="Tahoma" w:hAnsi="Tahoma" w:cs="Tahoma"/>
              <w:b/>
              <w:color w:val="000000"/>
              <w:sz w:val="10"/>
              <w:szCs w:val="10"/>
              <w:lang w:val="el-GR" w:eastAsia="el-GR"/>
            </w:rPr>
            <w:t>Ταμείο Ευρωπαϊκής Βοήθειας</w:t>
          </w:r>
        </w:p>
        <w:p w14:paraId="4C457C64" w14:textId="77777777" w:rsidR="00BD112B" w:rsidRPr="000A20FB" w:rsidRDefault="00BD112B" w:rsidP="000A20FB">
          <w:pPr>
            <w:suppressAutoHyphens w:val="0"/>
            <w:spacing w:after="0"/>
            <w:ind w:right="-154"/>
            <w:jc w:val="left"/>
            <w:rPr>
              <w:rFonts w:ascii="Garamond" w:hAnsi="Garamond"/>
              <w:color w:val="000000"/>
              <w:sz w:val="24"/>
              <w:lang w:eastAsia="el-GR"/>
            </w:rPr>
          </w:pPr>
          <w:r w:rsidRPr="000A20FB">
            <w:rPr>
              <w:rFonts w:ascii="Tahoma" w:hAnsi="Tahoma" w:cs="Tahoma"/>
              <w:b/>
              <w:color w:val="000000"/>
              <w:sz w:val="10"/>
              <w:szCs w:val="10"/>
              <w:lang w:val="el-GR" w:eastAsia="el-GR"/>
            </w:rPr>
            <w:t xml:space="preserve">                   </w:t>
          </w:r>
          <w:r>
            <w:rPr>
              <w:rFonts w:ascii="Tahoma" w:hAnsi="Tahoma" w:cs="Tahoma"/>
              <w:b/>
              <w:color w:val="000000"/>
              <w:sz w:val="10"/>
              <w:szCs w:val="10"/>
              <w:lang w:val="el-GR" w:eastAsia="el-GR"/>
            </w:rPr>
            <w:t xml:space="preserve"> </w:t>
          </w:r>
          <w:r w:rsidRPr="000A20FB">
            <w:rPr>
              <w:rFonts w:ascii="Tahoma" w:hAnsi="Tahoma" w:cs="Tahoma"/>
              <w:b/>
              <w:color w:val="000000"/>
              <w:sz w:val="10"/>
              <w:szCs w:val="10"/>
              <w:lang w:eastAsia="el-GR"/>
            </w:rPr>
            <w:t>π</w:t>
          </w:r>
          <w:proofErr w:type="spellStart"/>
          <w:r w:rsidRPr="000A20FB">
            <w:rPr>
              <w:rFonts w:ascii="Tahoma" w:hAnsi="Tahoma" w:cs="Tahoma"/>
              <w:b/>
              <w:color w:val="000000"/>
              <w:sz w:val="10"/>
              <w:szCs w:val="10"/>
              <w:lang w:eastAsia="el-GR"/>
            </w:rPr>
            <w:t>ρος</w:t>
          </w:r>
          <w:proofErr w:type="spellEnd"/>
          <w:r w:rsidRPr="000A20FB">
            <w:rPr>
              <w:rFonts w:ascii="Tahoma" w:hAnsi="Tahoma" w:cs="Tahoma"/>
              <w:b/>
              <w:color w:val="000000"/>
              <w:sz w:val="10"/>
              <w:szCs w:val="10"/>
              <w:lang w:eastAsia="el-GR"/>
            </w:rPr>
            <w:t xml:space="preserve"> </w:t>
          </w:r>
          <w:proofErr w:type="spellStart"/>
          <w:r w:rsidRPr="000A20FB">
            <w:rPr>
              <w:rFonts w:ascii="Tahoma" w:hAnsi="Tahoma" w:cs="Tahoma"/>
              <w:b/>
              <w:color w:val="000000"/>
              <w:sz w:val="10"/>
              <w:szCs w:val="10"/>
              <w:lang w:eastAsia="el-GR"/>
            </w:rPr>
            <w:t>τους</w:t>
          </w:r>
          <w:proofErr w:type="spellEnd"/>
          <w:r w:rsidRPr="000A20FB">
            <w:rPr>
              <w:rFonts w:ascii="Tahoma" w:hAnsi="Tahoma" w:cs="Tahoma"/>
              <w:b/>
              <w:color w:val="000000"/>
              <w:sz w:val="10"/>
              <w:szCs w:val="10"/>
              <w:lang w:eastAsia="el-GR"/>
            </w:rPr>
            <w:t xml:space="preserve"> Απ</w:t>
          </w:r>
          <w:proofErr w:type="spellStart"/>
          <w:r w:rsidRPr="000A20FB">
            <w:rPr>
              <w:rFonts w:ascii="Tahoma" w:hAnsi="Tahoma" w:cs="Tahoma"/>
              <w:b/>
              <w:color w:val="000000"/>
              <w:sz w:val="10"/>
              <w:szCs w:val="10"/>
              <w:lang w:eastAsia="el-GR"/>
            </w:rPr>
            <w:t>όρους</w:t>
          </w:r>
          <w:proofErr w:type="spellEnd"/>
        </w:p>
      </w:tc>
    </w:tr>
  </w:tbl>
  <w:p w14:paraId="4795CE3C" w14:textId="77777777" w:rsidR="00BD112B" w:rsidRDefault="00BD112B" w:rsidP="000A20FB">
    <w:pPr>
      <w:pStyle w:val="Footer"/>
      <w:spacing w:after="0"/>
      <w:jc w:val="right"/>
    </w:pPr>
    <w:r>
      <w:rPr>
        <w:lang w:val="el-GR"/>
      </w:rPr>
      <w:t xml:space="preserve">Σελίδα | </w:t>
    </w:r>
    <w:r>
      <w:fldChar w:fldCharType="begin"/>
    </w:r>
    <w:r>
      <w:instrText>PAGE   \* MERGEFORMAT</w:instrText>
    </w:r>
    <w:r>
      <w:fldChar w:fldCharType="separate"/>
    </w:r>
    <w:r w:rsidR="009E4980" w:rsidRPr="009E4980">
      <w:rPr>
        <w:noProof/>
        <w:lang w:val="el-GR"/>
      </w:rPr>
      <w:t>5</w:t>
    </w:r>
    <w:r>
      <w:rPr>
        <w:noProof/>
        <w:lang w:val="el-GR"/>
      </w:rPr>
      <w:fldChar w:fldCharType="end"/>
    </w:r>
  </w:p>
  <w:p w14:paraId="5915AFF5" w14:textId="77777777" w:rsidR="00BD112B" w:rsidRDefault="00BD112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45CAD" w14:textId="77777777" w:rsidR="00DF1EE8" w:rsidRDefault="00DF1EE8">
      <w:r>
        <w:separator/>
      </w:r>
    </w:p>
  </w:footnote>
  <w:footnote w:type="continuationSeparator" w:id="0">
    <w:p w14:paraId="51561E91" w14:textId="77777777" w:rsidR="00DF1EE8" w:rsidRDefault="00DF1E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DA247" w14:textId="63BC583C" w:rsidR="00BD112B" w:rsidRDefault="00BD112B">
    <w:pPr>
      <w:jc w:val="right"/>
    </w:pPr>
    <w:r>
      <w:rPr>
        <w:rFonts w:eastAsia="Times New Roman"/>
        <w:lang w:val="el-GR"/>
      </w:rPr>
      <w:t xml:space="preserve">                                                                                                                                                   </w:t>
    </w:r>
    <w:r w:rsidR="00A43C2F">
      <w:rPr>
        <w:rFonts w:ascii="Cambria" w:eastAsia="MS Mincho" w:hAnsi="Cambria" w:cs="Cambria"/>
        <w:noProof/>
        <w:lang w:eastAsia="en-GB"/>
      </w:rPr>
      <w:drawing>
        <wp:inline distT="0" distB="0" distL="0" distR="0" wp14:anchorId="5CB2A964" wp14:editId="1F3C34A5">
          <wp:extent cx="1333500" cy="600075"/>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17" t="-26" r="-17" b="-26"/>
                  <a:stretch>
                    <a:fillRect/>
                  </a:stretch>
                </pic:blipFill>
                <pic:spPr bwMode="auto">
                  <a:xfrm>
                    <a:off x="0" y="0"/>
                    <a:ext cx="1333500" cy="600075"/>
                  </a:xfrm>
                  <a:prstGeom prst="rect">
                    <a:avLst/>
                  </a:prstGeom>
                  <a:solidFill>
                    <a:srgbClr val="FFFFFF">
                      <a:alpha val="0"/>
                    </a:srgbClr>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lowerLetter"/>
      <w:pStyle w:val="Heading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rFonts w:cs="Times New Roman"/>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olor w:val="333399"/>
        <w:sz w:val="16"/>
      </w:rPr>
    </w:lvl>
  </w:abstractNum>
  <w:abstractNum w:abstractNumId="4">
    <w:nsid w:val="00000005"/>
    <w:multiLevelType w:val="singleLevel"/>
    <w:tmpl w:val="00000005"/>
    <w:name w:val="WW8Num5"/>
    <w:lvl w:ilvl="0">
      <w:start w:val="1"/>
      <w:numFmt w:val="bullet"/>
      <w:lvlText w:val=""/>
      <w:lvlJc w:val="left"/>
      <w:pPr>
        <w:tabs>
          <w:tab w:val="num" w:pos="0"/>
        </w:tabs>
        <w:ind w:left="1440" w:hanging="360"/>
      </w:pPr>
      <w:rPr>
        <w:rFonts w:ascii="Symbol" w:hAnsi="Symbol"/>
        <w:kern w:val="1"/>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Wingdings" w:hAnsi="Wingdings" w:hint="default"/>
        <w:sz w:val="22"/>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hint="default"/>
        <w:color w:val="000000"/>
        <w:sz w:val="22"/>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hint="default"/>
        <w:color w:val="000000"/>
        <w:sz w:val="22"/>
      </w:rPr>
    </w:lvl>
  </w:abstractNum>
  <w:abstractNum w:abstractNumId="9">
    <w:nsid w:val="0000000A"/>
    <w:multiLevelType w:val="singleLevel"/>
    <w:tmpl w:val="0000000A"/>
    <w:name w:val="WW8Num10"/>
    <w:lvl w:ilvl="0">
      <w:start w:val="1"/>
      <w:numFmt w:val="bullet"/>
      <w:lvlText w:val=""/>
      <w:lvlJc w:val="left"/>
      <w:pPr>
        <w:tabs>
          <w:tab w:val="num" w:pos="0"/>
        </w:tabs>
        <w:ind w:left="720" w:hanging="360"/>
      </w:pPr>
      <w:rPr>
        <w:rFonts w:ascii="Wingdings" w:hAnsi="Wingdings" w:hint="default"/>
        <w:color w:val="000000"/>
        <w:sz w:val="22"/>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Wingdings" w:hAnsi="Wingdings" w:hint="default"/>
        <w:color w:val="000000"/>
        <w:sz w:val="22"/>
      </w:rPr>
    </w:lvl>
  </w:abstractNum>
  <w:abstractNum w:abstractNumId="11">
    <w:nsid w:val="00000012"/>
    <w:multiLevelType w:val="multilevel"/>
    <w:tmpl w:val="00000012"/>
    <w:name w:val="WW8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2">
    <w:nsid w:val="00000013"/>
    <w:multiLevelType w:val="multilevel"/>
    <w:tmpl w:val="00000013"/>
    <w:name w:val="WW8Num19"/>
    <w:lvl w:ilvl="0">
      <w:start w:val="1"/>
      <w:numFmt w:val="bullet"/>
      <w:lvlText w:val=""/>
      <w:lvlJc w:val="left"/>
      <w:pPr>
        <w:tabs>
          <w:tab w:val="num" w:pos="0"/>
        </w:tabs>
        <w:ind w:left="828" w:hanging="360"/>
      </w:pPr>
      <w:rPr>
        <w:rFonts w:ascii="Wingdings" w:hAnsi="Wingdings"/>
      </w:rPr>
    </w:lvl>
    <w:lvl w:ilvl="1">
      <w:start w:val="1"/>
      <w:numFmt w:val="bullet"/>
      <w:lvlText w:val="o"/>
      <w:lvlJc w:val="left"/>
      <w:pPr>
        <w:tabs>
          <w:tab w:val="num" w:pos="0"/>
        </w:tabs>
        <w:ind w:left="1548" w:hanging="360"/>
      </w:pPr>
      <w:rPr>
        <w:rFonts w:ascii="Courier New" w:hAnsi="Courier New"/>
      </w:rPr>
    </w:lvl>
    <w:lvl w:ilvl="2">
      <w:start w:val="1"/>
      <w:numFmt w:val="bullet"/>
      <w:lvlText w:val=""/>
      <w:lvlJc w:val="left"/>
      <w:pPr>
        <w:tabs>
          <w:tab w:val="num" w:pos="0"/>
        </w:tabs>
        <w:ind w:left="2268" w:hanging="360"/>
      </w:pPr>
      <w:rPr>
        <w:rFonts w:ascii="Wingdings" w:hAnsi="Wingdings"/>
      </w:rPr>
    </w:lvl>
    <w:lvl w:ilvl="3">
      <w:start w:val="1"/>
      <w:numFmt w:val="bullet"/>
      <w:lvlText w:val=""/>
      <w:lvlJc w:val="left"/>
      <w:pPr>
        <w:tabs>
          <w:tab w:val="num" w:pos="0"/>
        </w:tabs>
        <w:ind w:left="2988" w:hanging="360"/>
      </w:pPr>
      <w:rPr>
        <w:rFonts w:ascii="Symbol" w:hAnsi="Symbol"/>
      </w:rPr>
    </w:lvl>
    <w:lvl w:ilvl="4">
      <w:start w:val="1"/>
      <w:numFmt w:val="bullet"/>
      <w:lvlText w:val="o"/>
      <w:lvlJc w:val="left"/>
      <w:pPr>
        <w:tabs>
          <w:tab w:val="num" w:pos="0"/>
        </w:tabs>
        <w:ind w:left="3708" w:hanging="360"/>
      </w:pPr>
      <w:rPr>
        <w:rFonts w:ascii="Courier New" w:hAnsi="Courier New"/>
      </w:rPr>
    </w:lvl>
    <w:lvl w:ilvl="5">
      <w:start w:val="1"/>
      <w:numFmt w:val="bullet"/>
      <w:lvlText w:val=""/>
      <w:lvlJc w:val="left"/>
      <w:pPr>
        <w:tabs>
          <w:tab w:val="num" w:pos="0"/>
        </w:tabs>
        <w:ind w:left="4428" w:hanging="360"/>
      </w:pPr>
      <w:rPr>
        <w:rFonts w:ascii="Wingdings" w:hAnsi="Wingdings"/>
      </w:rPr>
    </w:lvl>
    <w:lvl w:ilvl="6">
      <w:start w:val="1"/>
      <w:numFmt w:val="bullet"/>
      <w:lvlText w:val=""/>
      <w:lvlJc w:val="left"/>
      <w:pPr>
        <w:tabs>
          <w:tab w:val="num" w:pos="0"/>
        </w:tabs>
        <w:ind w:left="5148" w:hanging="360"/>
      </w:pPr>
      <w:rPr>
        <w:rFonts w:ascii="Symbol" w:hAnsi="Symbol"/>
      </w:rPr>
    </w:lvl>
    <w:lvl w:ilvl="7">
      <w:start w:val="1"/>
      <w:numFmt w:val="bullet"/>
      <w:lvlText w:val="o"/>
      <w:lvlJc w:val="left"/>
      <w:pPr>
        <w:tabs>
          <w:tab w:val="num" w:pos="0"/>
        </w:tabs>
        <w:ind w:left="5868" w:hanging="360"/>
      </w:pPr>
      <w:rPr>
        <w:rFonts w:ascii="Courier New" w:hAnsi="Courier New"/>
      </w:rPr>
    </w:lvl>
    <w:lvl w:ilvl="8">
      <w:start w:val="1"/>
      <w:numFmt w:val="bullet"/>
      <w:lvlText w:val=""/>
      <w:lvlJc w:val="left"/>
      <w:pPr>
        <w:tabs>
          <w:tab w:val="num" w:pos="0"/>
        </w:tabs>
        <w:ind w:left="6588" w:hanging="360"/>
      </w:pPr>
      <w:rPr>
        <w:rFonts w:ascii="Wingdings" w:hAnsi="Wingdings"/>
      </w:rPr>
    </w:lvl>
  </w:abstractNum>
  <w:abstractNum w:abstractNumId="13">
    <w:nsid w:val="00000014"/>
    <w:multiLevelType w:val="multilevel"/>
    <w:tmpl w:val="00000014"/>
    <w:name w:val="WW8Num20"/>
    <w:lvl w:ilvl="0">
      <w:start w:val="1"/>
      <w:numFmt w:val="bullet"/>
      <w:lvlText w:val=""/>
      <w:lvlJc w:val="left"/>
      <w:pPr>
        <w:tabs>
          <w:tab w:val="num" w:pos="0"/>
        </w:tabs>
        <w:ind w:left="828" w:hanging="360"/>
      </w:pPr>
      <w:rPr>
        <w:rFonts w:ascii="Wingdings" w:hAnsi="Wingdings"/>
      </w:rPr>
    </w:lvl>
    <w:lvl w:ilvl="1">
      <w:numFmt w:val="bullet"/>
      <w:lvlText w:val=""/>
      <w:lvlJc w:val="left"/>
      <w:pPr>
        <w:tabs>
          <w:tab w:val="num" w:pos="0"/>
        </w:tabs>
        <w:ind w:left="1548" w:hanging="360"/>
      </w:pPr>
      <w:rPr>
        <w:rFonts w:ascii="Symbol" w:hAnsi="Symbol"/>
      </w:rPr>
    </w:lvl>
    <w:lvl w:ilvl="2">
      <w:start w:val="1"/>
      <w:numFmt w:val="bullet"/>
      <w:lvlText w:val=""/>
      <w:lvlJc w:val="left"/>
      <w:pPr>
        <w:tabs>
          <w:tab w:val="num" w:pos="0"/>
        </w:tabs>
        <w:ind w:left="2268" w:hanging="360"/>
      </w:pPr>
      <w:rPr>
        <w:rFonts w:ascii="Wingdings" w:hAnsi="Wingdings"/>
      </w:rPr>
    </w:lvl>
    <w:lvl w:ilvl="3">
      <w:start w:val="1"/>
      <w:numFmt w:val="bullet"/>
      <w:lvlText w:val=""/>
      <w:lvlJc w:val="left"/>
      <w:pPr>
        <w:tabs>
          <w:tab w:val="num" w:pos="0"/>
        </w:tabs>
        <w:ind w:left="2988" w:hanging="360"/>
      </w:pPr>
      <w:rPr>
        <w:rFonts w:ascii="Symbol" w:hAnsi="Symbol"/>
      </w:rPr>
    </w:lvl>
    <w:lvl w:ilvl="4">
      <w:start w:val="1"/>
      <w:numFmt w:val="bullet"/>
      <w:lvlText w:val="o"/>
      <w:lvlJc w:val="left"/>
      <w:pPr>
        <w:tabs>
          <w:tab w:val="num" w:pos="0"/>
        </w:tabs>
        <w:ind w:left="3708" w:hanging="360"/>
      </w:pPr>
      <w:rPr>
        <w:rFonts w:ascii="Courier New" w:hAnsi="Courier New"/>
      </w:rPr>
    </w:lvl>
    <w:lvl w:ilvl="5">
      <w:start w:val="1"/>
      <w:numFmt w:val="bullet"/>
      <w:lvlText w:val=""/>
      <w:lvlJc w:val="left"/>
      <w:pPr>
        <w:tabs>
          <w:tab w:val="num" w:pos="0"/>
        </w:tabs>
        <w:ind w:left="4428" w:hanging="360"/>
      </w:pPr>
      <w:rPr>
        <w:rFonts w:ascii="Wingdings" w:hAnsi="Wingdings"/>
      </w:rPr>
    </w:lvl>
    <w:lvl w:ilvl="6">
      <w:start w:val="1"/>
      <w:numFmt w:val="bullet"/>
      <w:lvlText w:val=""/>
      <w:lvlJc w:val="left"/>
      <w:pPr>
        <w:tabs>
          <w:tab w:val="num" w:pos="0"/>
        </w:tabs>
        <w:ind w:left="5148" w:hanging="360"/>
      </w:pPr>
      <w:rPr>
        <w:rFonts w:ascii="Symbol" w:hAnsi="Symbol"/>
      </w:rPr>
    </w:lvl>
    <w:lvl w:ilvl="7">
      <w:start w:val="1"/>
      <w:numFmt w:val="bullet"/>
      <w:lvlText w:val="o"/>
      <w:lvlJc w:val="left"/>
      <w:pPr>
        <w:tabs>
          <w:tab w:val="num" w:pos="0"/>
        </w:tabs>
        <w:ind w:left="5868" w:hanging="360"/>
      </w:pPr>
      <w:rPr>
        <w:rFonts w:ascii="Courier New" w:hAnsi="Courier New"/>
      </w:rPr>
    </w:lvl>
    <w:lvl w:ilvl="8">
      <w:start w:val="1"/>
      <w:numFmt w:val="bullet"/>
      <w:lvlText w:val=""/>
      <w:lvlJc w:val="left"/>
      <w:pPr>
        <w:tabs>
          <w:tab w:val="num" w:pos="0"/>
        </w:tabs>
        <w:ind w:left="6588" w:hanging="360"/>
      </w:pPr>
      <w:rPr>
        <w:rFonts w:ascii="Wingdings" w:hAnsi="Wingdings"/>
      </w:rPr>
    </w:lvl>
  </w:abstractNum>
  <w:abstractNum w:abstractNumId="14">
    <w:nsid w:val="00000015"/>
    <w:multiLevelType w:val="multilevel"/>
    <w:tmpl w:val="00000015"/>
    <w:name w:val="WW8Num21"/>
    <w:lvl w:ilvl="0">
      <w:start w:val="1"/>
      <w:numFmt w:val="bullet"/>
      <w:lvlText w:val=""/>
      <w:lvlJc w:val="left"/>
      <w:pPr>
        <w:tabs>
          <w:tab w:val="num" w:pos="0"/>
        </w:tabs>
        <w:ind w:left="828" w:hanging="360"/>
      </w:pPr>
      <w:rPr>
        <w:rFonts w:ascii="Wingdings" w:hAnsi="Wingdings"/>
      </w:rPr>
    </w:lvl>
    <w:lvl w:ilvl="1">
      <w:start w:val="1"/>
      <w:numFmt w:val="bullet"/>
      <w:lvlText w:val="o"/>
      <w:lvlJc w:val="left"/>
      <w:pPr>
        <w:tabs>
          <w:tab w:val="num" w:pos="0"/>
        </w:tabs>
        <w:ind w:left="1548" w:hanging="360"/>
      </w:pPr>
      <w:rPr>
        <w:rFonts w:ascii="Courier New" w:hAnsi="Courier New"/>
      </w:rPr>
    </w:lvl>
    <w:lvl w:ilvl="2">
      <w:start w:val="1"/>
      <w:numFmt w:val="bullet"/>
      <w:lvlText w:val=""/>
      <w:lvlJc w:val="left"/>
      <w:pPr>
        <w:tabs>
          <w:tab w:val="num" w:pos="0"/>
        </w:tabs>
        <w:ind w:left="2268" w:hanging="360"/>
      </w:pPr>
      <w:rPr>
        <w:rFonts w:ascii="Wingdings" w:hAnsi="Wingdings"/>
      </w:rPr>
    </w:lvl>
    <w:lvl w:ilvl="3">
      <w:start w:val="1"/>
      <w:numFmt w:val="bullet"/>
      <w:lvlText w:val=""/>
      <w:lvlJc w:val="left"/>
      <w:pPr>
        <w:tabs>
          <w:tab w:val="num" w:pos="0"/>
        </w:tabs>
        <w:ind w:left="2988" w:hanging="360"/>
      </w:pPr>
      <w:rPr>
        <w:rFonts w:ascii="Symbol" w:hAnsi="Symbol"/>
      </w:rPr>
    </w:lvl>
    <w:lvl w:ilvl="4">
      <w:start w:val="1"/>
      <w:numFmt w:val="bullet"/>
      <w:lvlText w:val="o"/>
      <w:lvlJc w:val="left"/>
      <w:pPr>
        <w:tabs>
          <w:tab w:val="num" w:pos="0"/>
        </w:tabs>
        <w:ind w:left="3708" w:hanging="360"/>
      </w:pPr>
      <w:rPr>
        <w:rFonts w:ascii="Courier New" w:hAnsi="Courier New"/>
      </w:rPr>
    </w:lvl>
    <w:lvl w:ilvl="5">
      <w:start w:val="1"/>
      <w:numFmt w:val="bullet"/>
      <w:lvlText w:val=""/>
      <w:lvlJc w:val="left"/>
      <w:pPr>
        <w:tabs>
          <w:tab w:val="num" w:pos="0"/>
        </w:tabs>
        <w:ind w:left="4428" w:hanging="360"/>
      </w:pPr>
      <w:rPr>
        <w:rFonts w:ascii="Wingdings" w:hAnsi="Wingdings"/>
      </w:rPr>
    </w:lvl>
    <w:lvl w:ilvl="6">
      <w:start w:val="1"/>
      <w:numFmt w:val="bullet"/>
      <w:lvlText w:val=""/>
      <w:lvlJc w:val="left"/>
      <w:pPr>
        <w:tabs>
          <w:tab w:val="num" w:pos="0"/>
        </w:tabs>
        <w:ind w:left="5148" w:hanging="360"/>
      </w:pPr>
      <w:rPr>
        <w:rFonts w:ascii="Symbol" w:hAnsi="Symbol"/>
      </w:rPr>
    </w:lvl>
    <w:lvl w:ilvl="7">
      <w:start w:val="1"/>
      <w:numFmt w:val="bullet"/>
      <w:lvlText w:val="o"/>
      <w:lvlJc w:val="left"/>
      <w:pPr>
        <w:tabs>
          <w:tab w:val="num" w:pos="0"/>
        </w:tabs>
        <w:ind w:left="5868" w:hanging="360"/>
      </w:pPr>
      <w:rPr>
        <w:rFonts w:ascii="Courier New" w:hAnsi="Courier New"/>
      </w:rPr>
    </w:lvl>
    <w:lvl w:ilvl="8">
      <w:start w:val="1"/>
      <w:numFmt w:val="bullet"/>
      <w:lvlText w:val=""/>
      <w:lvlJc w:val="left"/>
      <w:pPr>
        <w:tabs>
          <w:tab w:val="num" w:pos="0"/>
        </w:tabs>
        <w:ind w:left="6588" w:hanging="360"/>
      </w:pPr>
      <w:rPr>
        <w:rFonts w:ascii="Wingdings" w:hAnsi="Wingdings"/>
      </w:rPr>
    </w:lvl>
  </w:abstractNum>
  <w:abstractNum w:abstractNumId="15">
    <w:nsid w:val="00000016"/>
    <w:multiLevelType w:val="singleLevel"/>
    <w:tmpl w:val="00000016"/>
    <w:name w:val="WW8Num29"/>
    <w:lvl w:ilvl="0">
      <w:start w:val="2"/>
      <w:numFmt w:val="bullet"/>
      <w:lvlText w:val="-"/>
      <w:lvlJc w:val="left"/>
      <w:pPr>
        <w:tabs>
          <w:tab w:val="num" w:pos="0"/>
        </w:tabs>
        <w:ind w:left="720" w:hanging="360"/>
      </w:pPr>
      <w:rPr>
        <w:rFonts w:ascii="Calibri" w:hAnsi="Calibri" w:hint="default"/>
        <w:sz w:val="22"/>
      </w:rPr>
    </w:lvl>
  </w:abstractNum>
  <w:abstractNum w:abstractNumId="16">
    <w:nsid w:val="00000017"/>
    <w:multiLevelType w:val="multilevel"/>
    <w:tmpl w:val="00000017"/>
    <w:name w:val="WW8Num2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8"/>
    <w:multiLevelType w:val="multilevel"/>
    <w:tmpl w:val="00000018"/>
    <w:name w:val="WW8Num24"/>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nsid w:val="00000019"/>
    <w:multiLevelType w:val="multilevel"/>
    <w:tmpl w:val="00000019"/>
    <w:name w:val="WW8Num2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nsid w:val="0000001B"/>
    <w:multiLevelType w:val="multilevel"/>
    <w:tmpl w:val="0000001B"/>
    <w:name w:val="WW8Num27"/>
    <w:lvl w:ilvl="0">
      <w:start w:val="2"/>
      <w:numFmt w:val="decimal"/>
      <w:lvlText w:val="%1"/>
      <w:lvlJc w:val="left"/>
      <w:pPr>
        <w:tabs>
          <w:tab w:val="num" w:pos="0"/>
        </w:tabs>
        <w:ind w:left="435" w:hanging="435"/>
      </w:pPr>
      <w:rPr>
        <w:rFonts w:cs="Times New Roman"/>
      </w:rPr>
    </w:lvl>
    <w:lvl w:ilvl="1">
      <w:start w:val="2"/>
      <w:numFmt w:val="decimal"/>
      <w:lvlText w:val="%1.%2"/>
      <w:lvlJc w:val="left"/>
      <w:pPr>
        <w:tabs>
          <w:tab w:val="num" w:pos="0"/>
        </w:tabs>
        <w:ind w:left="489" w:hanging="435"/>
      </w:pPr>
      <w:rPr>
        <w:rFonts w:cs="Times New Roman"/>
      </w:rPr>
    </w:lvl>
    <w:lvl w:ilvl="2">
      <w:start w:val="2"/>
      <w:numFmt w:val="decimal"/>
      <w:lvlText w:val="%1.%2.%3"/>
      <w:lvlJc w:val="left"/>
      <w:pPr>
        <w:tabs>
          <w:tab w:val="num" w:pos="0"/>
        </w:tabs>
        <w:ind w:left="828" w:hanging="720"/>
      </w:pPr>
      <w:rPr>
        <w:rFonts w:cs="Times New Roman"/>
      </w:rPr>
    </w:lvl>
    <w:lvl w:ilvl="3">
      <w:start w:val="1"/>
      <w:numFmt w:val="decimal"/>
      <w:lvlText w:val="%1.%2.%3.%4"/>
      <w:lvlJc w:val="left"/>
      <w:pPr>
        <w:tabs>
          <w:tab w:val="num" w:pos="0"/>
        </w:tabs>
        <w:ind w:left="882" w:hanging="720"/>
      </w:pPr>
      <w:rPr>
        <w:rFonts w:cs="Times New Roman"/>
      </w:rPr>
    </w:lvl>
    <w:lvl w:ilvl="4">
      <w:start w:val="1"/>
      <w:numFmt w:val="decimal"/>
      <w:lvlText w:val="%1.%2.%3.%4.%5"/>
      <w:lvlJc w:val="left"/>
      <w:pPr>
        <w:tabs>
          <w:tab w:val="num" w:pos="0"/>
        </w:tabs>
        <w:ind w:left="1296" w:hanging="1080"/>
      </w:pPr>
      <w:rPr>
        <w:rFonts w:cs="Times New Roman"/>
      </w:rPr>
    </w:lvl>
    <w:lvl w:ilvl="5">
      <w:start w:val="1"/>
      <w:numFmt w:val="decimal"/>
      <w:lvlText w:val="%1.%2.%3.%4.%5.%6"/>
      <w:lvlJc w:val="left"/>
      <w:pPr>
        <w:tabs>
          <w:tab w:val="num" w:pos="0"/>
        </w:tabs>
        <w:ind w:left="1350" w:hanging="1080"/>
      </w:pPr>
      <w:rPr>
        <w:rFonts w:cs="Times New Roman"/>
      </w:rPr>
    </w:lvl>
    <w:lvl w:ilvl="6">
      <w:start w:val="1"/>
      <w:numFmt w:val="decimal"/>
      <w:lvlText w:val="%1.%2.%3.%4.%5.%6.%7"/>
      <w:lvlJc w:val="left"/>
      <w:pPr>
        <w:tabs>
          <w:tab w:val="num" w:pos="0"/>
        </w:tabs>
        <w:ind w:left="1764" w:hanging="1440"/>
      </w:pPr>
      <w:rPr>
        <w:rFonts w:cs="Times New Roman"/>
      </w:rPr>
    </w:lvl>
    <w:lvl w:ilvl="7">
      <w:start w:val="1"/>
      <w:numFmt w:val="decimal"/>
      <w:lvlText w:val="%1.%2.%3.%4.%5.%6.%7.%8"/>
      <w:lvlJc w:val="left"/>
      <w:pPr>
        <w:tabs>
          <w:tab w:val="num" w:pos="0"/>
        </w:tabs>
        <w:ind w:left="1818" w:hanging="1440"/>
      </w:pPr>
      <w:rPr>
        <w:rFonts w:cs="Times New Roman"/>
      </w:rPr>
    </w:lvl>
    <w:lvl w:ilvl="8">
      <w:start w:val="1"/>
      <w:numFmt w:val="decimal"/>
      <w:lvlText w:val="%1.%2.%3.%4.%5.%6.%7.%8.%9"/>
      <w:lvlJc w:val="left"/>
      <w:pPr>
        <w:tabs>
          <w:tab w:val="num" w:pos="0"/>
        </w:tabs>
        <w:ind w:left="1872" w:hanging="1440"/>
      </w:pPr>
      <w:rPr>
        <w:rFonts w:cs="Times New Roman"/>
      </w:rPr>
    </w:lvl>
  </w:abstractNum>
  <w:abstractNum w:abstractNumId="20">
    <w:nsid w:val="0000001C"/>
    <w:multiLevelType w:val="multilevel"/>
    <w:tmpl w:val="0000001C"/>
    <w:name w:val="WW8Num28"/>
    <w:lvl w:ilvl="0">
      <w:start w:val="2"/>
      <w:numFmt w:val="decimal"/>
      <w:lvlText w:val="%1."/>
      <w:lvlJc w:val="left"/>
      <w:pPr>
        <w:tabs>
          <w:tab w:val="num" w:pos="0"/>
        </w:tabs>
        <w:ind w:left="495" w:hanging="495"/>
      </w:pPr>
      <w:rPr>
        <w:rFonts w:cs="Times New Roman"/>
      </w:rPr>
    </w:lvl>
    <w:lvl w:ilvl="1">
      <w:start w:val="2"/>
      <w:numFmt w:val="decimal"/>
      <w:lvlText w:val="%1.%2."/>
      <w:lvlJc w:val="left"/>
      <w:pPr>
        <w:tabs>
          <w:tab w:val="num" w:pos="0"/>
        </w:tabs>
        <w:ind w:left="549" w:hanging="495"/>
      </w:pPr>
      <w:rPr>
        <w:rFonts w:cs="Times New Roman"/>
      </w:rPr>
    </w:lvl>
    <w:lvl w:ilvl="2">
      <w:start w:val="3"/>
      <w:numFmt w:val="decimal"/>
      <w:lvlText w:val="%1.%2.%3."/>
      <w:lvlJc w:val="left"/>
      <w:pPr>
        <w:tabs>
          <w:tab w:val="num" w:pos="0"/>
        </w:tabs>
        <w:ind w:left="828" w:hanging="720"/>
      </w:pPr>
      <w:rPr>
        <w:rFonts w:cs="Times New Roman"/>
      </w:rPr>
    </w:lvl>
    <w:lvl w:ilvl="3">
      <w:start w:val="1"/>
      <w:numFmt w:val="decimal"/>
      <w:lvlText w:val="%1.%2.%3.%4."/>
      <w:lvlJc w:val="left"/>
      <w:pPr>
        <w:tabs>
          <w:tab w:val="num" w:pos="0"/>
        </w:tabs>
        <w:ind w:left="882" w:hanging="720"/>
      </w:pPr>
      <w:rPr>
        <w:rFonts w:cs="Times New Roman"/>
      </w:rPr>
    </w:lvl>
    <w:lvl w:ilvl="4">
      <w:start w:val="1"/>
      <w:numFmt w:val="decimal"/>
      <w:lvlText w:val="%1.%2.%3.%4.%5."/>
      <w:lvlJc w:val="left"/>
      <w:pPr>
        <w:tabs>
          <w:tab w:val="num" w:pos="0"/>
        </w:tabs>
        <w:ind w:left="1296" w:hanging="1080"/>
      </w:pPr>
      <w:rPr>
        <w:rFonts w:cs="Times New Roman"/>
      </w:rPr>
    </w:lvl>
    <w:lvl w:ilvl="5">
      <w:start w:val="1"/>
      <w:numFmt w:val="decimal"/>
      <w:lvlText w:val="%1.%2.%3.%4.%5.%6."/>
      <w:lvlJc w:val="left"/>
      <w:pPr>
        <w:tabs>
          <w:tab w:val="num" w:pos="0"/>
        </w:tabs>
        <w:ind w:left="1350" w:hanging="1080"/>
      </w:pPr>
      <w:rPr>
        <w:rFonts w:cs="Times New Roman"/>
      </w:rPr>
    </w:lvl>
    <w:lvl w:ilvl="6">
      <w:start w:val="1"/>
      <w:numFmt w:val="decimal"/>
      <w:lvlText w:val="%1.%2.%3.%4.%5.%6.%7."/>
      <w:lvlJc w:val="left"/>
      <w:pPr>
        <w:tabs>
          <w:tab w:val="num" w:pos="0"/>
        </w:tabs>
        <w:ind w:left="1764" w:hanging="1440"/>
      </w:pPr>
      <w:rPr>
        <w:rFonts w:cs="Times New Roman"/>
      </w:rPr>
    </w:lvl>
    <w:lvl w:ilvl="7">
      <w:start w:val="1"/>
      <w:numFmt w:val="decimal"/>
      <w:lvlText w:val="%1.%2.%3.%4.%5.%6.%7.%8."/>
      <w:lvlJc w:val="left"/>
      <w:pPr>
        <w:tabs>
          <w:tab w:val="num" w:pos="0"/>
        </w:tabs>
        <w:ind w:left="1818" w:hanging="1440"/>
      </w:pPr>
      <w:rPr>
        <w:rFonts w:cs="Times New Roman"/>
      </w:rPr>
    </w:lvl>
    <w:lvl w:ilvl="8">
      <w:start w:val="1"/>
      <w:numFmt w:val="decimal"/>
      <w:lvlText w:val="%1.%2.%3.%4.%5.%6.%7.%8.%9."/>
      <w:lvlJc w:val="left"/>
      <w:pPr>
        <w:tabs>
          <w:tab w:val="num" w:pos="0"/>
        </w:tabs>
        <w:ind w:left="2232" w:hanging="1800"/>
      </w:pPr>
      <w:rPr>
        <w:rFonts w:cs="Times New Roman"/>
      </w:rPr>
    </w:lvl>
  </w:abstractNum>
  <w:abstractNum w:abstractNumId="21">
    <w:nsid w:val="0000001E"/>
    <w:multiLevelType w:val="multilevel"/>
    <w:tmpl w:val="0000001E"/>
    <w:name w:val="WW8Num30"/>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22">
    <w:nsid w:val="0000001F"/>
    <w:multiLevelType w:val="multilevel"/>
    <w:tmpl w:val="0000001F"/>
    <w:name w:val="WW8Num31"/>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23">
    <w:nsid w:val="00000020"/>
    <w:multiLevelType w:val="multilevel"/>
    <w:tmpl w:val="00000020"/>
    <w:name w:val="WW8Num32"/>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24">
    <w:nsid w:val="00000021"/>
    <w:multiLevelType w:val="multilevel"/>
    <w:tmpl w:val="00000021"/>
    <w:name w:val="WW8Num33"/>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25">
    <w:nsid w:val="00000022"/>
    <w:multiLevelType w:val="multilevel"/>
    <w:tmpl w:val="00000022"/>
    <w:name w:val="WW8Num34"/>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26">
    <w:nsid w:val="00000023"/>
    <w:multiLevelType w:val="multilevel"/>
    <w:tmpl w:val="00000023"/>
    <w:name w:val="WW8Num35"/>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27">
    <w:nsid w:val="00000024"/>
    <w:multiLevelType w:val="multilevel"/>
    <w:tmpl w:val="00000024"/>
    <w:name w:val="WW8Num36"/>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28">
    <w:nsid w:val="00000025"/>
    <w:multiLevelType w:val="multilevel"/>
    <w:tmpl w:val="00000025"/>
    <w:name w:val="WW8Num37"/>
    <w:lvl w:ilvl="0">
      <w:start w:val="1"/>
      <w:numFmt w:val="bullet"/>
      <w:lvlText w:val=""/>
      <w:lvlJc w:val="left"/>
      <w:pPr>
        <w:tabs>
          <w:tab w:val="num" w:pos="0"/>
        </w:tabs>
        <w:ind w:left="720" w:hanging="360"/>
      </w:pPr>
      <w:rPr>
        <w:rFonts w:ascii="Wingdings" w:hAnsi="Wingdings"/>
        <w:sz w:val="23"/>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3"/>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3"/>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3"/>
      </w:rPr>
    </w:lvl>
  </w:abstractNum>
  <w:abstractNum w:abstractNumId="29">
    <w:nsid w:val="00000026"/>
    <w:multiLevelType w:val="multilevel"/>
    <w:tmpl w:val="00000026"/>
    <w:name w:val="WW8Num38"/>
    <w:lvl w:ilvl="0">
      <w:start w:val="1"/>
      <w:numFmt w:val="bullet"/>
      <w:lvlText w:val=""/>
      <w:lvlJc w:val="left"/>
      <w:pPr>
        <w:tabs>
          <w:tab w:val="num" w:pos="0"/>
        </w:tabs>
        <w:ind w:left="720" w:hanging="360"/>
      </w:pPr>
      <w:rPr>
        <w:rFonts w:ascii="Wingdings" w:hAnsi="Wingdings"/>
        <w:sz w:val="23"/>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3"/>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3"/>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3"/>
      </w:rPr>
    </w:lvl>
  </w:abstractNum>
  <w:abstractNum w:abstractNumId="30">
    <w:nsid w:val="00000027"/>
    <w:multiLevelType w:val="multilevel"/>
    <w:tmpl w:val="00000027"/>
    <w:name w:val="WW8Num39"/>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31">
    <w:nsid w:val="00000028"/>
    <w:multiLevelType w:val="multilevel"/>
    <w:tmpl w:val="00000028"/>
    <w:name w:val="WW8Num40"/>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32">
    <w:nsid w:val="00000029"/>
    <w:multiLevelType w:val="multilevel"/>
    <w:tmpl w:val="00000029"/>
    <w:name w:val="WW8Num41"/>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33">
    <w:nsid w:val="0000002A"/>
    <w:multiLevelType w:val="multilevel"/>
    <w:tmpl w:val="0000002A"/>
    <w:name w:val="WW8Num42"/>
    <w:lvl w:ilvl="0">
      <w:start w:val="1"/>
      <w:numFmt w:val="bullet"/>
      <w:lvlText w:val=""/>
      <w:lvlJc w:val="left"/>
      <w:pPr>
        <w:tabs>
          <w:tab w:val="num" w:pos="0"/>
        </w:tabs>
        <w:ind w:left="720" w:hanging="360"/>
      </w:pPr>
      <w:rPr>
        <w:rFonts w:ascii="Wingdings" w:hAnsi="Wingdings"/>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sz w:val="22"/>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sz w:val="22"/>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sz w:val="22"/>
      </w:rPr>
    </w:lvl>
  </w:abstractNum>
  <w:abstractNum w:abstractNumId="34">
    <w:nsid w:val="0000002B"/>
    <w:multiLevelType w:val="multilevel"/>
    <w:tmpl w:val="0000002B"/>
    <w:name w:val="WW8Num43"/>
    <w:lvl w:ilvl="0">
      <w:start w:val="1"/>
      <w:numFmt w:val="bullet"/>
      <w:lvlText w:val=""/>
      <w:lvlJc w:val="left"/>
      <w:pPr>
        <w:tabs>
          <w:tab w:val="num" w:pos="720"/>
        </w:tabs>
        <w:ind w:left="720" w:hanging="360"/>
      </w:pPr>
      <w:rPr>
        <w:rFonts w:ascii="Wingdings" w:hAnsi="Wingdings"/>
        <w:sz w:val="22"/>
      </w:rPr>
    </w:lvl>
    <w:lvl w:ilvl="1">
      <w:start w:val="1"/>
      <w:numFmt w:val="bullet"/>
      <w:lvlText w:val=""/>
      <w:lvlJc w:val="left"/>
      <w:pPr>
        <w:tabs>
          <w:tab w:val="num" w:pos="1080"/>
        </w:tabs>
        <w:ind w:left="1080" w:hanging="360"/>
      </w:pPr>
      <w:rPr>
        <w:rFonts w:ascii="Wingdings" w:hAnsi="Wingdings"/>
        <w:sz w:val="22"/>
      </w:rPr>
    </w:lvl>
    <w:lvl w:ilvl="2">
      <w:start w:val="1"/>
      <w:numFmt w:val="bullet"/>
      <w:lvlText w:val=""/>
      <w:lvlJc w:val="left"/>
      <w:pPr>
        <w:tabs>
          <w:tab w:val="num" w:pos="1440"/>
        </w:tabs>
        <w:ind w:left="1440" w:hanging="360"/>
      </w:pPr>
      <w:rPr>
        <w:rFonts w:ascii="Wingdings" w:hAnsi="Wingdings"/>
        <w:sz w:val="22"/>
      </w:rPr>
    </w:lvl>
    <w:lvl w:ilvl="3">
      <w:start w:val="1"/>
      <w:numFmt w:val="bullet"/>
      <w:lvlText w:val=""/>
      <w:lvlJc w:val="left"/>
      <w:pPr>
        <w:tabs>
          <w:tab w:val="num" w:pos="1800"/>
        </w:tabs>
        <w:ind w:left="1800" w:hanging="360"/>
      </w:pPr>
      <w:rPr>
        <w:rFonts w:ascii="Wingdings" w:hAnsi="Wingdings"/>
        <w:sz w:val="22"/>
      </w:rPr>
    </w:lvl>
    <w:lvl w:ilvl="4">
      <w:start w:val="1"/>
      <w:numFmt w:val="bullet"/>
      <w:lvlText w:val=""/>
      <w:lvlJc w:val="left"/>
      <w:pPr>
        <w:tabs>
          <w:tab w:val="num" w:pos="2160"/>
        </w:tabs>
        <w:ind w:left="2160" w:hanging="360"/>
      </w:pPr>
      <w:rPr>
        <w:rFonts w:ascii="Wingdings" w:hAnsi="Wingdings"/>
        <w:sz w:val="22"/>
      </w:rPr>
    </w:lvl>
    <w:lvl w:ilvl="5">
      <w:start w:val="1"/>
      <w:numFmt w:val="bullet"/>
      <w:lvlText w:val=""/>
      <w:lvlJc w:val="left"/>
      <w:pPr>
        <w:tabs>
          <w:tab w:val="num" w:pos="2520"/>
        </w:tabs>
        <w:ind w:left="2520" w:hanging="360"/>
      </w:pPr>
      <w:rPr>
        <w:rFonts w:ascii="Wingdings" w:hAnsi="Wingdings"/>
        <w:sz w:val="22"/>
      </w:rPr>
    </w:lvl>
    <w:lvl w:ilvl="6">
      <w:start w:val="1"/>
      <w:numFmt w:val="bullet"/>
      <w:lvlText w:val=""/>
      <w:lvlJc w:val="left"/>
      <w:pPr>
        <w:tabs>
          <w:tab w:val="num" w:pos="2880"/>
        </w:tabs>
        <w:ind w:left="2880" w:hanging="360"/>
      </w:pPr>
      <w:rPr>
        <w:rFonts w:ascii="Wingdings" w:hAnsi="Wingdings"/>
        <w:sz w:val="22"/>
      </w:rPr>
    </w:lvl>
    <w:lvl w:ilvl="7">
      <w:start w:val="1"/>
      <w:numFmt w:val="bullet"/>
      <w:lvlText w:val=""/>
      <w:lvlJc w:val="left"/>
      <w:pPr>
        <w:tabs>
          <w:tab w:val="num" w:pos="3240"/>
        </w:tabs>
        <w:ind w:left="3240" w:hanging="360"/>
      </w:pPr>
      <w:rPr>
        <w:rFonts w:ascii="Wingdings" w:hAnsi="Wingdings"/>
        <w:sz w:val="22"/>
      </w:rPr>
    </w:lvl>
    <w:lvl w:ilvl="8">
      <w:start w:val="1"/>
      <w:numFmt w:val="bullet"/>
      <w:lvlText w:val=""/>
      <w:lvlJc w:val="left"/>
      <w:pPr>
        <w:tabs>
          <w:tab w:val="num" w:pos="3600"/>
        </w:tabs>
        <w:ind w:left="3600" w:hanging="360"/>
      </w:pPr>
      <w:rPr>
        <w:rFonts w:ascii="Wingdings" w:hAnsi="Wingdings"/>
        <w:sz w:val="22"/>
      </w:rPr>
    </w:lvl>
  </w:abstractNum>
  <w:abstractNum w:abstractNumId="35">
    <w:nsid w:val="0000002C"/>
    <w:multiLevelType w:val="multilevel"/>
    <w:tmpl w:val="0000002C"/>
    <w:name w:val="WW8Num44"/>
    <w:lvl w:ilvl="0">
      <w:start w:val="1"/>
      <w:numFmt w:val="bullet"/>
      <w:lvlText w:val=""/>
      <w:lvlJc w:val="left"/>
      <w:pPr>
        <w:tabs>
          <w:tab w:val="num" w:pos="720"/>
        </w:tabs>
        <w:ind w:left="720" w:hanging="360"/>
      </w:pPr>
      <w:rPr>
        <w:rFonts w:ascii="Wingdings" w:hAnsi="Wingdings"/>
        <w:sz w:val="22"/>
      </w:rPr>
    </w:lvl>
    <w:lvl w:ilvl="1">
      <w:start w:val="1"/>
      <w:numFmt w:val="bullet"/>
      <w:lvlText w:val=""/>
      <w:lvlJc w:val="left"/>
      <w:pPr>
        <w:tabs>
          <w:tab w:val="num" w:pos="1080"/>
        </w:tabs>
        <w:ind w:left="1080" w:hanging="360"/>
      </w:pPr>
      <w:rPr>
        <w:rFonts w:ascii="Wingdings" w:hAnsi="Wingdings"/>
        <w:sz w:val="22"/>
      </w:rPr>
    </w:lvl>
    <w:lvl w:ilvl="2">
      <w:start w:val="1"/>
      <w:numFmt w:val="bullet"/>
      <w:lvlText w:val=""/>
      <w:lvlJc w:val="left"/>
      <w:pPr>
        <w:tabs>
          <w:tab w:val="num" w:pos="1440"/>
        </w:tabs>
        <w:ind w:left="1440" w:hanging="360"/>
      </w:pPr>
      <w:rPr>
        <w:rFonts w:ascii="Wingdings" w:hAnsi="Wingdings"/>
        <w:sz w:val="22"/>
      </w:rPr>
    </w:lvl>
    <w:lvl w:ilvl="3">
      <w:start w:val="1"/>
      <w:numFmt w:val="bullet"/>
      <w:lvlText w:val=""/>
      <w:lvlJc w:val="left"/>
      <w:pPr>
        <w:tabs>
          <w:tab w:val="num" w:pos="1800"/>
        </w:tabs>
        <w:ind w:left="1800" w:hanging="360"/>
      </w:pPr>
      <w:rPr>
        <w:rFonts w:ascii="Wingdings" w:hAnsi="Wingdings"/>
        <w:sz w:val="22"/>
      </w:rPr>
    </w:lvl>
    <w:lvl w:ilvl="4">
      <w:start w:val="1"/>
      <w:numFmt w:val="bullet"/>
      <w:lvlText w:val=""/>
      <w:lvlJc w:val="left"/>
      <w:pPr>
        <w:tabs>
          <w:tab w:val="num" w:pos="2160"/>
        </w:tabs>
        <w:ind w:left="2160" w:hanging="360"/>
      </w:pPr>
      <w:rPr>
        <w:rFonts w:ascii="Wingdings" w:hAnsi="Wingdings"/>
        <w:sz w:val="22"/>
      </w:rPr>
    </w:lvl>
    <w:lvl w:ilvl="5">
      <w:start w:val="1"/>
      <w:numFmt w:val="bullet"/>
      <w:lvlText w:val=""/>
      <w:lvlJc w:val="left"/>
      <w:pPr>
        <w:tabs>
          <w:tab w:val="num" w:pos="2520"/>
        </w:tabs>
        <w:ind w:left="2520" w:hanging="360"/>
      </w:pPr>
      <w:rPr>
        <w:rFonts w:ascii="Wingdings" w:hAnsi="Wingdings"/>
        <w:sz w:val="22"/>
      </w:rPr>
    </w:lvl>
    <w:lvl w:ilvl="6">
      <w:start w:val="1"/>
      <w:numFmt w:val="bullet"/>
      <w:lvlText w:val=""/>
      <w:lvlJc w:val="left"/>
      <w:pPr>
        <w:tabs>
          <w:tab w:val="num" w:pos="2880"/>
        </w:tabs>
        <w:ind w:left="2880" w:hanging="360"/>
      </w:pPr>
      <w:rPr>
        <w:rFonts w:ascii="Wingdings" w:hAnsi="Wingdings"/>
        <w:sz w:val="22"/>
      </w:rPr>
    </w:lvl>
    <w:lvl w:ilvl="7">
      <w:start w:val="1"/>
      <w:numFmt w:val="bullet"/>
      <w:lvlText w:val=""/>
      <w:lvlJc w:val="left"/>
      <w:pPr>
        <w:tabs>
          <w:tab w:val="num" w:pos="3240"/>
        </w:tabs>
        <w:ind w:left="3240" w:hanging="360"/>
      </w:pPr>
      <w:rPr>
        <w:rFonts w:ascii="Wingdings" w:hAnsi="Wingdings"/>
        <w:sz w:val="22"/>
      </w:rPr>
    </w:lvl>
    <w:lvl w:ilvl="8">
      <w:start w:val="1"/>
      <w:numFmt w:val="bullet"/>
      <w:lvlText w:val=""/>
      <w:lvlJc w:val="left"/>
      <w:pPr>
        <w:tabs>
          <w:tab w:val="num" w:pos="3600"/>
        </w:tabs>
        <w:ind w:left="3600" w:hanging="360"/>
      </w:pPr>
      <w:rPr>
        <w:rFonts w:ascii="Wingdings" w:hAnsi="Wingdings"/>
        <w:sz w:val="22"/>
      </w:rPr>
    </w:lvl>
  </w:abstractNum>
  <w:abstractNum w:abstractNumId="36">
    <w:nsid w:val="021339CD"/>
    <w:multiLevelType w:val="hybridMultilevel"/>
    <w:tmpl w:val="6B66C884"/>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37">
    <w:nsid w:val="02C03D88"/>
    <w:multiLevelType w:val="hybridMultilevel"/>
    <w:tmpl w:val="961E60C6"/>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38">
    <w:nsid w:val="02EF3640"/>
    <w:multiLevelType w:val="hybridMultilevel"/>
    <w:tmpl w:val="E7F6558E"/>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39">
    <w:nsid w:val="0CFE18AC"/>
    <w:multiLevelType w:val="hybridMultilevel"/>
    <w:tmpl w:val="D50EF208"/>
    <w:lvl w:ilvl="0" w:tplc="0408000F">
      <w:start w:val="1"/>
      <w:numFmt w:val="decimal"/>
      <w:lvlText w:val="%1."/>
      <w:lvlJc w:val="left"/>
      <w:pPr>
        <w:ind w:left="-131" w:hanging="360"/>
      </w:pPr>
      <w:rPr>
        <w:rFonts w:cs="Times New Roman"/>
      </w:rPr>
    </w:lvl>
    <w:lvl w:ilvl="1" w:tplc="04080019" w:tentative="1">
      <w:start w:val="1"/>
      <w:numFmt w:val="lowerLetter"/>
      <w:lvlText w:val="%2."/>
      <w:lvlJc w:val="left"/>
      <w:pPr>
        <w:ind w:left="589" w:hanging="360"/>
      </w:pPr>
      <w:rPr>
        <w:rFonts w:cs="Times New Roman"/>
      </w:rPr>
    </w:lvl>
    <w:lvl w:ilvl="2" w:tplc="0408001B" w:tentative="1">
      <w:start w:val="1"/>
      <w:numFmt w:val="lowerRoman"/>
      <w:lvlText w:val="%3."/>
      <w:lvlJc w:val="right"/>
      <w:pPr>
        <w:ind w:left="1309" w:hanging="180"/>
      </w:pPr>
      <w:rPr>
        <w:rFonts w:cs="Times New Roman"/>
      </w:rPr>
    </w:lvl>
    <w:lvl w:ilvl="3" w:tplc="0408000F" w:tentative="1">
      <w:start w:val="1"/>
      <w:numFmt w:val="decimal"/>
      <w:lvlText w:val="%4."/>
      <w:lvlJc w:val="left"/>
      <w:pPr>
        <w:ind w:left="2029" w:hanging="360"/>
      </w:pPr>
      <w:rPr>
        <w:rFonts w:cs="Times New Roman"/>
      </w:rPr>
    </w:lvl>
    <w:lvl w:ilvl="4" w:tplc="04080019" w:tentative="1">
      <w:start w:val="1"/>
      <w:numFmt w:val="lowerLetter"/>
      <w:lvlText w:val="%5."/>
      <w:lvlJc w:val="left"/>
      <w:pPr>
        <w:ind w:left="2749" w:hanging="360"/>
      </w:pPr>
      <w:rPr>
        <w:rFonts w:cs="Times New Roman"/>
      </w:rPr>
    </w:lvl>
    <w:lvl w:ilvl="5" w:tplc="0408001B" w:tentative="1">
      <w:start w:val="1"/>
      <w:numFmt w:val="lowerRoman"/>
      <w:lvlText w:val="%6."/>
      <w:lvlJc w:val="right"/>
      <w:pPr>
        <w:ind w:left="3469" w:hanging="180"/>
      </w:pPr>
      <w:rPr>
        <w:rFonts w:cs="Times New Roman"/>
      </w:rPr>
    </w:lvl>
    <w:lvl w:ilvl="6" w:tplc="0408000F" w:tentative="1">
      <w:start w:val="1"/>
      <w:numFmt w:val="decimal"/>
      <w:lvlText w:val="%7."/>
      <w:lvlJc w:val="left"/>
      <w:pPr>
        <w:ind w:left="4189" w:hanging="360"/>
      </w:pPr>
      <w:rPr>
        <w:rFonts w:cs="Times New Roman"/>
      </w:rPr>
    </w:lvl>
    <w:lvl w:ilvl="7" w:tplc="04080019" w:tentative="1">
      <w:start w:val="1"/>
      <w:numFmt w:val="lowerLetter"/>
      <w:lvlText w:val="%8."/>
      <w:lvlJc w:val="left"/>
      <w:pPr>
        <w:ind w:left="4909" w:hanging="360"/>
      </w:pPr>
      <w:rPr>
        <w:rFonts w:cs="Times New Roman"/>
      </w:rPr>
    </w:lvl>
    <w:lvl w:ilvl="8" w:tplc="0408001B" w:tentative="1">
      <w:start w:val="1"/>
      <w:numFmt w:val="lowerRoman"/>
      <w:lvlText w:val="%9."/>
      <w:lvlJc w:val="right"/>
      <w:pPr>
        <w:ind w:left="5629" w:hanging="180"/>
      </w:pPr>
      <w:rPr>
        <w:rFonts w:cs="Times New Roman"/>
      </w:rPr>
    </w:lvl>
  </w:abstractNum>
  <w:abstractNum w:abstractNumId="40">
    <w:nsid w:val="10A12F35"/>
    <w:multiLevelType w:val="hybridMultilevel"/>
    <w:tmpl w:val="95BCBA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119C3232"/>
    <w:multiLevelType w:val="hybridMultilevel"/>
    <w:tmpl w:val="F030FCCE"/>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42">
    <w:nsid w:val="11BE5554"/>
    <w:multiLevelType w:val="hybridMultilevel"/>
    <w:tmpl w:val="875AED2C"/>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43">
    <w:nsid w:val="12974E18"/>
    <w:multiLevelType w:val="hybridMultilevel"/>
    <w:tmpl w:val="66846DDC"/>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44">
    <w:nsid w:val="182A34EC"/>
    <w:multiLevelType w:val="hybridMultilevel"/>
    <w:tmpl w:val="183E7A06"/>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45">
    <w:nsid w:val="1AA55069"/>
    <w:multiLevelType w:val="hybridMultilevel"/>
    <w:tmpl w:val="244A8B9E"/>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46">
    <w:nsid w:val="1AF31186"/>
    <w:multiLevelType w:val="multilevel"/>
    <w:tmpl w:val="74A8C7E6"/>
    <w:lvl w:ilvl="0">
      <w:start w:val="1"/>
      <w:numFmt w:val="decimal"/>
      <w:lvlText w:val="%1"/>
      <w:lvlJc w:val="left"/>
      <w:pPr>
        <w:ind w:left="567" w:hanging="567"/>
      </w:pPr>
      <w:rPr>
        <w:rFonts w:cs="Times New Roman" w:hint="default"/>
      </w:rPr>
    </w:lvl>
    <w:lvl w:ilvl="1">
      <w:start w:val="1"/>
      <w:numFmt w:val="decimal"/>
      <w:lvlText w:val="Γ.%2."/>
      <w:lvlJc w:val="left"/>
      <w:pPr>
        <w:tabs>
          <w:tab w:val="num" w:pos="360"/>
        </w:tabs>
      </w:pPr>
      <w:rPr>
        <w:rFonts w:cs="Times New Roman" w:hint="default"/>
      </w:rPr>
    </w:lvl>
    <w:lvl w:ilvl="2">
      <w:start w:val="1"/>
      <w:numFmt w:val="decimal"/>
      <w:lvlText w:val="%1.%2.%3"/>
      <w:lvlJc w:val="left"/>
      <w:pPr>
        <w:ind w:left="851" w:hanging="851"/>
      </w:pPr>
      <w:rPr>
        <w:rFonts w:cs="Times New Roman" w:hint="default"/>
      </w:rPr>
    </w:lvl>
    <w:lvl w:ilvl="3">
      <w:start w:val="1"/>
      <w:numFmt w:val="decimal"/>
      <w:lvlText w:val="%1.%2.%3.%4"/>
      <w:lvlJc w:val="left"/>
      <w:pPr>
        <w:ind w:left="851" w:hanging="851"/>
      </w:pPr>
      <w:rPr>
        <w:rFonts w:cs="Times New Roman" w:hint="default"/>
      </w:rPr>
    </w:lvl>
    <w:lvl w:ilvl="4">
      <w:start w:val="1"/>
      <w:numFmt w:val="decimal"/>
      <w:lvlText w:val="%1.%2.%3.%4.%5"/>
      <w:lvlJc w:val="left"/>
      <w:pPr>
        <w:ind w:left="567" w:hanging="567"/>
      </w:pPr>
      <w:rPr>
        <w:rFonts w:cs="Times New Roman" w:hint="default"/>
      </w:rPr>
    </w:lvl>
    <w:lvl w:ilvl="5">
      <w:start w:val="1"/>
      <w:numFmt w:val="decimal"/>
      <w:lvlText w:val="%1.%2.%3.%4.%5.%6"/>
      <w:lvlJc w:val="left"/>
      <w:pPr>
        <w:ind w:left="567" w:hanging="567"/>
      </w:pPr>
      <w:rPr>
        <w:rFonts w:cs="Times New Roman" w:hint="default"/>
      </w:rPr>
    </w:lvl>
    <w:lvl w:ilvl="6">
      <w:start w:val="1"/>
      <w:numFmt w:val="decimal"/>
      <w:lvlText w:val="%1.%2.%3.%4.%5.%6.%7"/>
      <w:lvlJc w:val="left"/>
      <w:pPr>
        <w:ind w:left="567" w:hanging="567"/>
      </w:pPr>
      <w:rPr>
        <w:rFonts w:cs="Times New Roman" w:hint="default"/>
      </w:rPr>
    </w:lvl>
    <w:lvl w:ilvl="7">
      <w:start w:val="1"/>
      <w:numFmt w:val="decimal"/>
      <w:lvlText w:val="%1.%2.%3.%4.%5.%6.%7.%8"/>
      <w:lvlJc w:val="left"/>
      <w:pPr>
        <w:ind w:left="567" w:hanging="567"/>
      </w:pPr>
      <w:rPr>
        <w:rFonts w:cs="Times New Roman" w:hint="default"/>
      </w:rPr>
    </w:lvl>
    <w:lvl w:ilvl="8">
      <w:start w:val="1"/>
      <w:numFmt w:val="decimal"/>
      <w:lvlText w:val="%1.%2.%3.%4.%5.%6.%7.%8.%9"/>
      <w:lvlJc w:val="left"/>
      <w:pPr>
        <w:ind w:left="567" w:hanging="567"/>
      </w:pPr>
      <w:rPr>
        <w:rFonts w:cs="Times New Roman" w:hint="default"/>
      </w:rPr>
    </w:lvl>
  </w:abstractNum>
  <w:abstractNum w:abstractNumId="47">
    <w:nsid w:val="1B780DE1"/>
    <w:multiLevelType w:val="hybridMultilevel"/>
    <w:tmpl w:val="977CE8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nsid w:val="217E2176"/>
    <w:multiLevelType w:val="hybridMultilevel"/>
    <w:tmpl w:val="DF58C7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22067C79"/>
    <w:multiLevelType w:val="hybridMultilevel"/>
    <w:tmpl w:val="0CD22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nsid w:val="22EB4D52"/>
    <w:multiLevelType w:val="hybridMultilevel"/>
    <w:tmpl w:val="043A668C"/>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51">
    <w:nsid w:val="2A00066B"/>
    <w:multiLevelType w:val="hybridMultilevel"/>
    <w:tmpl w:val="ACA47F2E"/>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52">
    <w:nsid w:val="2D1B2014"/>
    <w:multiLevelType w:val="hybridMultilevel"/>
    <w:tmpl w:val="CEF88860"/>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53">
    <w:nsid w:val="2D8572B6"/>
    <w:multiLevelType w:val="hybridMultilevel"/>
    <w:tmpl w:val="1826E346"/>
    <w:lvl w:ilvl="0" w:tplc="00000016">
      <w:start w:val="2"/>
      <w:numFmt w:val="bullet"/>
      <w:lvlText w:val="-"/>
      <w:lvlJc w:val="left"/>
      <w:pPr>
        <w:ind w:left="720" w:hanging="360"/>
      </w:pPr>
      <w:rPr>
        <w:rFonts w:ascii="Calibri" w:hAnsi="Calibri" w:hint="default"/>
        <w:sz w:val="22"/>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2EDC6550"/>
    <w:multiLevelType w:val="hybridMultilevel"/>
    <w:tmpl w:val="EFFAEBEA"/>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55">
    <w:nsid w:val="319308EF"/>
    <w:multiLevelType w:val="hybridMultilevel"/>
    <w:tmpl w:val="C86EAD50"/>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56">
    <w:nsid w:val="32620AC1"/>
    <w:multiLevelType w:val="hybridMultilevel"/>
    <w:tmpl w:val="70E206DE"/>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57">
    <w:nsid w:val="333F3BDA"/>
    <w:multiLevelType w:val="hybridMultilevel"/>
    <w:tmpl w:val="B8AC19F4"/>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58">
    <w:nsid w:val="33477327"/>
    <w:multiLevelType w:val="hybridMultilevel"/>
    <w:tmpl w:val="F5DA4C4E"/>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59">
    <w:nsid w:val="3388166F"/>
    <w:multiLevelType w:val="hybridMultilevel"/>
    <w:tmpl w:val="D4FA39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nsid w:val="376B3B84"/>
    <w:multiLevelType w:val="hybridMultilevel"/>
    <w:tmpl w:val="353004E8"/>
    <w:lvl w:ilvl="0" w:tplc="84B20072">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1">
    <w:nsid w:val="3C665C84"/>
    <w:multiLevelType w:val="hybridMultilevel"/>
    <w:tmpl w:val="0E24C4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nsid w:val="3F590661"/>
    <w:multiLevelType w:val="hybridMultilevel"/>
    <w:tmpl w:val="B192A202"/>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63">
    <w:nsid w:val="47F548AA"/>
    <w:multiLevelType w:val="hybridMultilevel"/>
    <w:tmpl w:val="C35E6B84"/>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64">
    <w:nsid w:val="4D3708B8"/>
    <w:multiLevelType w:val="hybridMultilevel"/>
    <w:tmpl w:val="3BE2A50E"/>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65">
    <w:nsid w:val="4D8357D3"/>
    <w:multiLevelType w:val="hybridMultilevel"/>
    <w:tmpl w:val="FB86CC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nsid w:val="55724060"/>
    <w:multiLevelType w:val="hybridMultilevel"/>
    <w:tmpl w:val="DEBECAEA"/>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67">
    <w:nsid w:val="5BC31519"/>
    <w:multiLevelType w:val="hybridMultilevel"/>
    <w:tmpl w:val="40BCF03A"/>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68">
    <w:nsid w:val="5DA30C20"/>
    <w:multiLevelType w:val="hybridMultilevel"/>
    <w:tmpl w:val="A568F40E"/>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69">
    <w:nsid w:val="5FEF2F7A"/>
    <w:multiLevelType w:val="hybridMultilevel"/>
    <w:tmpl w:val="35BCBB80"/>
    <w:lvl w:ilvl="0" w:tplc="00000007">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nsid w:val="659F4855"/>
    <w:multiLevelType w:val="hybridMultilevel"/>
    <w:tmpl w:val="318E970E"/>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71">
    <w:nsid w:val="670E5F19"/>
    <w:multiLevelType w:val="hybridMultilevel"/>
    <w:tmpl w:val="FCB2DBC8"/>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72">
    <w:nsid w:val="69C57BDC"/>
    <w:multiLevelType w:val="hybridMultilevel"/>
    <w:tmpl w:val="CEAE6CD8"/>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73">
    <w:nsid w:val="6BD402A7"/>
    <w:multiLevelType w:val="hybridMultilevel"/>
    <w:tmpl w:val="E2F680F6"/>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74">
    <w:nsid w:val="6CEE2AE1"/>
    <w:multiLevelType w:val="hybridMultilevel"/>
    <w:tmpl w:val="4A16C16E"/>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75">
    <w:nsid w:val="6D0951CD"/>
    <w:multiLevelType w:val="hybridMultilevel"/>
    <w:tmpl w:val="F1362A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nsid w:val="742A2EE9"/>
    <w:multiLevelType w:val="hybridMultilevel"/>
    <w:tmpl w:val="BAF619D8"/>
    <w:lvl w:ilvl="0" w:tplc="0408000D">
      <w:start w:val="1"/>
      <w:numFmt w:val="bullet"/>
      <w:lvlText w:val=""/>
      <w:lvlJc w:val="left"/>
      <w:pPr>
        <w:ind w:left="-131" w:hanging="360"/>
      </w:pPr>
      <w:rPr>
        <w:rFonts w:ascii="Wingdings" w:hAnsi="Wingdings" w:hint="default"/>
      </w:rPr>
    </w:lvl>
    <w:lvl w:ilvl="1" w:tplc="04080003" w:tentative="1">
      <w:start w:val="1"/>
      <w:numFmt w:val="bullet"/>
      <w:lvlText w:val="o"/>
      <w:lvlJc w:val="left"/>
      <w:pPr>
        <w:ind w:left="589" w:hanging="360"/>
      </w:pPr>
      <w:rPr>
        <w:rFonts w:ascii="Courier New" w:hAnsi="Courier New" w:hint="default"/>
      </w:rPr>
    </w:lvl>
    <w:lvl w:ilvl="2" w:tplc="04080005" w:tentative="1">
      <w:start w:val="1"/>
      <w:numFmt w:val="bullet"/>
      <w:lvlText w:val=""/>
      <w:lvlJc w:val="left"/>
      <w:pPr>
        <w:ind w:left="1309" w:hanging="360"/>
      </w:pPr>
      <w:rPr>
        <w:rFonts w:ascii="Wingdings" w:hAnsi="Wingdings" w:hint="default"/>
      </w:rPr>
    </w:lvl>
    <w:lvl w:ilvl="3" w:tplc="04080001" w:tentative="1">
      <w:start w:val="1"/>
      <w:numFmt w:val="bullet"/>
      <w:lvlText w:val=""/>
      <w:lvlJc w:val="left"/>
      <w:pPr>
        <w:ind w:left="2029" w:hanging="360"/>
      </w:pPr>
      <w:rPr>
        <w:rFonts w:ascii="Symbol" w:hAnsi="Symbol" w:hint="default"/>
      </w:rPr>
    </w:lvl>
    <w:lvl w:ilvl="4" w:tplc="04080003" w:tentative="1">
      <w:start w:val="1"/>
      <w:numFmt w:val="bullet"/>
      <w:lvlText w:val="o"/>
      <w:lvlJc w:val="left"/>
      <w:pPr>
        <w:ind w:left="2749" w:hanging="360"/>
      </w:pPr>
      <w:rPr>
        <w:rFonts w:ascii="Courier New" w:hAnsi="Courier New" w:hint="default"/>
      </w:rPr>
    </w:lvl>
    <w:lvl w:ilvl="5" w:tplc="04080005" w:tentative="1">
      <w:start w:val="1"/>
      <w:numFmt w:val="bullet"/>
      <w:lvlText w:val=""/>
      <w:lvlJc w:val="left"/>
      <w:pPr>
        <w:ind w:left="3469" w:hanging="360"/>
      </w:pPr>
      <w:rPr>
        <w:rFonts w:ascii="Wingdings" w:hAnsi="Wingdings" w:hint="default"/>
      </w:rPr>
    </w:lvl>
    <w:lvl w:ilvl="6" w:tplc="04080001" w:tentative="1">
      <w:start w:val="1"/>
      <w:numFmt w:val="bullet"/>
      <w:lvlText w:val=""/>
      <w:lvlJc w:val="left"/>
      <w:pPr>
        <w:ind w:left="4189" w:hanging="360"/>
      </w:pPr>
      <w:rPr>
        <w:rFonts w:ascii="Symbol" w:hAnsi="Symbol" w:hint="default"/>
      </w:rPr>
    </w:lvl>
    <w:lvl w:ilvl="7" w:tplc="04080003" w:tentative="1">
      <w:start w:val="1"/>
      <w:numFmt w:val="bullet"/>
      <w:lvlText w:val="o"/>
      <w:lvlJc w:val="left"/>
      <w:pPr>
        <w:ind w:left="4909" w:hanging="360"/>
      </w:pPr>
      <w:rPr>
        <w:rFonts w:ascii="Courier New" w:hAnsi="Courier New" w:hint="default"/>
      </w:rPr>
    </w:lvl>
    <w:lvl w:ilvl="8" w:tplc="04080005" w:tentative="1">
      <w:start w:val="1"/>
      <w:numFmt w:val="bullet"/>
      <w:lvlText w:val=""/>
      <w:lvlJc w:val="left"/>
      <w:pPr>
        <w:ind w:left="5629" w:hanging="360"/>
      </w:pPr>
      <w:rPr>
        <w:rFonts w:ascii="Wingdings" w:hAnsi="Wingdings" w:hint="default"/>
      </w:rPr>
    </w:lvl>
  </w:abstractNum>
  <w:abstractNum w:abstractNumId="77">
    <w:nsid w:val="74745330"/>
    <w:multiLevelType w:val="hybridMultilevel"/>
    <w:tmpl w:val="DEB42736"/>
    <w:lvl w:ilvl="0" w:tplc="FFFFFFFF">
      <w:start w:val="1"/>
      <w:numFmt w:val="decimal"/>
      <w:lvlText w:val="%1."/>
      <w:lvlJc w:val="left"/>
      <w:pPr>
        <w:ind w:left="-131" w:hanging="360"/>
      </w:pPr>
      <w:rPr>
        <w:rFonts w:cs="Times New Roman"/>
      </w:rPr>
    </w:lvl>
    <w:lvl w:ilvl="1" w:tplc="FFFFFFFF" w:tentative="1">
      <w:start w:val="1"/>
      <w:numFmt w:val="lowerLetter"/>
      <w:lvlText w:val="%2."/>
      <w:lvlJc w:val="left"/>
      <w:pPr>
        <w:ind w:left="589" w:hanging="360"/>
      </w:pPr>
      <w:rPr>
        <w:rFonts w:cs="Times New Roman"/>
      </w:rPr>
    </w:lvl>
    <w:lvl w:ilvl="2" w:tplc="FFFFFFFF" w:tentative="1">
      <w:start w:val="1"/>
      <w:numFmt w:val="lowerRoman"/>
      <w:lvlText w:val="%3."/>
      <w:lvlJc w:val="right"/>
      <w:pPr>
        <w:ind w:left="1309" w:hanging="180"/>
      </w:pPr>
      <w:rPr>
        <w:rFonts w:cs="Times New Roman"/>
      </w:rPr>
    </w:lvl>
    <w:lvl w:ilvl="3" w:tplc="FFFFFFFF" w:tentative="1">
      <w:start w:val="1"/>
      <w:numFmt w:val="decimal"/>
      <w:lvlText w:val="%4."/>
      <w:lvlJc w:val="left"/>
      <w:pPr>
        <w:ind w:left="2029" w:hanging="360"/>
      </w:pPr>
      <w:rPr>
        <w:rFonts w:cs="Times New Roman"/>
      </w:rPr>
    </w:lvl>
    <w:lvl w:ilvl="4" w:tplc="FFFFFFFF" w:tentative="1">
      <w:start w:val="1"/>
      <w:numFmt w:val="lowerLetter"/>
      <w:lvlText w:val="%5."/>
      <w:lvlJc w:val="left"/>
      <w:pPr>
        <w:ind w:left="2749" w:hanging="360"/>
      </w:pPr>
      <w:rPr>
        <w:rFonts w:cs="Times New Roman"/>
      </w:rPr>
    </w:lvl>
    <w:lvl w:ilvl="5" w:tplc="FFFFFFFF" w:tentative="1">
      <w:start w:val="1"/>
      <w:numFmt w:val="lowerRoman"/>
      <w:lvlText w:val="%6."/>
      <w:lvlJc w:val="right"/>
      <w:pPr>
        <w:ind w:left="3469" w:hanging="180"/>
      </w:pPr>
      <w:rPr>
        <w:rFonts w:cs="Times New Roman"/>
      </w:rPr>
    </w:lvl>
    <w:lvl w:ilvl="6" w:tplc="FFFFFFFF" w:tentative="1">
      <w:start w:val="1"/>
      <w:numFmt w:val="decimal"/>
      <w:lvlText w:val="%7."/>
      <w:lvlJc w:val="left"/>
      <w:pPr>
        <w:ind w:left="4189" w:hanging="360"/>
      </w:pPr>
      <w:rPr>
        <w:rFonts w:cs="Times New Roman"/>
      </w:rPr>
    </w:lvl>
    <w:lvl w:ilvl="7" w:tplc="FFFFFFFF" w:tentative="1">
      <w:start w:val="1"/>
      <w:numFmt w:val="lowerLetter"/>
      <w:lvlText w:val="%8."/>
      <w:lvlJc w:val="left"/>
      <w:pPr>
        <w:ind w:left="4909" w:hanging="360"/>
      </w:pPr>
      <w:rPr>
        <w:rFonts w:cs="Times New Roman"/>
      </w:rPr>
    </w:lvl>
    <w:lvl w:ilvl="8" w:tplc="FFFFFFFF" w:tentative="1">
      <w:start w:val="1"/>
      <w:numFmt w:val="lowerRoman"/>
      <w:lvlText w:val="%9."/>
      <w:lvlJc w:val="right"/>
      <w:pPr>
        <w:ind w:left="5629" w:hanging="180"/>
      </w:pPr>
      <w:rPr>
        <w:rFonts w:cs="Times New Roman"/>
      </w:rPr>
    </w:lvl>
  </w:abstractNum>
  <w:abstractNum w:abstractNumId="78">
    <w:nsid w:val="75FE6306"/>
    <w:multiLevelType w:val="hybridMultilevel"/>
    <w:tmpl w:val="D7F2F456"/>
    <w:lvl w:ilvl="0" w:tplc="0408000D">
      <w:start w:val="1"/>
      <w:numFmt w:val="bullet"/>
      <w:lvlText w:val=""/>
      <w:lvlJc w:val="left"/>
      <w:pPr>
        <w:ind w:left="-131" w:hanging="360"/>
      </w:pPr>
      <w:rPr>
        <w:rFonts w:ascii="Wingdings" w:hAnsi="Wingdings" w:hint="default"/>
      </w:rPr>
    </w:lvl>
    <w:lvl w:ilvl="1" w:tplc="FFFFFFFF" w:tentative="1">
      <w:start w:val="1"/>
      <w:numFmt w:val="bullet"/>
      <w:lvlText w:val="o"/>
      <w:lvlJc w:val="left"/>
      <w:pPr>
        <w:ind w:left="589" w:hanging="360"/>
      </w:pPr>
      <w:rPr>
        <w:rFonts w:ascii="Courier New" w:hAnsi="Courier New" w:hint="default"/>
      </w:rPr>
    </w:lvl>
    <w:lvl w:ilvl="2" w:tplc="FFFFFFFF" w:tentative="1">
      <w:start w:val="1"/>
      <w:numFmt w:val="bullet"/>
      <w:lvlText w:val=""/>
      <w:lvlJc w:val="left"/>
      <w:pPr>
        <w:ind w:left="1309" w:hanging="360"/>
      </w:pPr>
      <w:rPr>
        <w:rFonts w:ascii="Wingdings" w:hAnsi="Wingdings" w:hint="default"/>
      </w:rPr>
    </w:lvl>
    <w:lvl w:ilvl="3" w:tplc="FFFFFFFF" w:tentative="1">
      <w:start w:val="1"/>
      <w:numFmt w:val="bullet"/>
      <w:lvlText w:val=""/>
      <w:lvlJc w:val="left"/>
      <w:pPr>
        <w:ind w:left="2029" w:hanging="360"/>
      </w:pPr>
      <w:rPr>
        <w:rFonts w:ascii="Symbol" w:hAnsi="Symbol" w:hint="default"/>
      </w:rPr>
    </w:lvl>
    <w:lvl w:ilvl="4" w:tplc="FFFFFFFF" w:tentative="1">
      <w:start w:val="1"/>
      <w:numFmt w:val="bullet"/>
      <w:lvlText w:val="o"/>
      <w:lvlJc w:val="left"/>
      <w:pPr>
        <w:ind w:left="2749" w:hanging="360"/>
      </w:pPr>
      <w:rPr>
        <w:rFonts w:ascii="Courier New" w:hAnsi="Courier New" w:hint="default"/>
      </w:rPr>
    </w:lvl>
    <w:lvl w:ilvl="5" w:tplc="FFFFFFFF" w:tentative="1">
      <w:start w:val="1"/>
      <w:numFmt w:val="bullet"/>
      <w:lvlText w:val=""/>
      <w:lvlJc w:val="left"/>
      <w:pPr>
        <w:ind w:left="3469" w:hanging="360"/>
      </w:pPr>
      <w:rPr>
        <w:rFonts w:ascii="Wingdings" w:hAnsi="Wingdings" w:hint="default"/>
      </w:rPr>
    </w:lvl>
    <w:lvl w:ilvl="6" w:tplc="FFFFFFFF" w:tentative="1">
      <w:start w:val="1"/>
      <w:numFmt w:val="bullet"/>
      <w:lvlText w:val=""/>
      <w:lvlJc w:val="left"/>
      <w:pPr>
        <w:ind w:left="4189" w:hanging="360"/>
      </w:pPr>
      <w:rPr>
        <w:rFonts w:ascii="Symbol" w:hAnsi="Symbol" w:hint="default"/>
      </w:rPr>
    </w:lvl>
    <w:lvl w:ilvl="7" w:tplc="FFFFFFFF" w:tentative="1">
      <w:start w:val="1"/>
      <w:numFmt w:val="bullet"/>
      <w:lvlText w:val="o"/>
      <w:lvlJc w:val="left"/>
      <w:pPr>
        <w:ind w:left="4909" w:hanging="360"/>
      </w:pPr>
      <w:rPr>
        <w:rFonts w:ascii="Courier New" w:hAnsi="Courier New" w:hint="default"/>
      </w:rPr>
    </w:lvl>
    <w:lvl w:ilvl="8" w:tplc="FFFFFFFF" w:tentative="1">
      <w:start w:val="1"/>
      <w:numFmt w:val="bullet"/>
      <w:lvlText w:val=""/>
      <w:lvlJc w:val="left"/>
      <w:pPr>
        <w:ind w:left="5629" w:hanging="360"/>
      </w:pPr>
      <w:rPr>
        <w:rFonts w:ascii="Wingdings" w:hAnsi="Wingdings" w:hint="default"/>
      </w:rPr>
    </w:lvl>
  </w:abstractNum>
  <w:abstractNum w:abstractNumId="79">
    <w:nsid w:val="792B3FD6"/>
    <w:multiLevelType w:val="hybridMultilevel"/>
    <w:tmpl w:val="4D90209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7"/>
  </w:num>
  <w:num w:numId="8">
    <w:abstractNumId w:val="8"/>
  </w:num>
  <w:num w:numId="9">
    <w:abstractNumId w:val="9"/>
  </w:num>
  <w:num w:numId="10">
    <w:abstractNumId w:val="10"/>
  </w:num>
  <w:num w:numId="11">
    <w:abstractNumId w:val="53"/>
  </w:num>
  <w:num w:numId="12">
    <w:abstractNumId w:val="47"/>
  </w:num>
  <w:num w:numId="13">
    <w:abstractNumId w:val="46"/>
  </w:num>
  <w:num w:numId="14">
    <w:abstractNumId w:val="60"/>
  </w:num>
  <w:num w:numId="15">
    <w:abstractNumId w:val="69"/>
  </w:num>
  <w:num w:numId="16">
    <w:abstractNumId w:val="49"/>
  </w:num>
  <w:num w:numId="17">
    <w:abstractNumId w:val="59"/>
  </w:num>
  <w:num w:numId="18">
    <w:abstractNumId w:val="65"/>
  </w:num>
  <w:num w:numId="19">
    <w:abstractNumId w:val="79"/>
  </w:num>
  <w:num w:numId="20">
    <w:abstractNumId w:val="14"/>
  </w:num>
  <w:num w:numId="21">
    <w:abstractNumId w:val="19"/>
  </w:num>
  <w:num w:numId="22">
    <w:abstractNumId w:val="20"/>
  </w:num>
  <w:num w:numId="23">
    <w:abstractNumId w:val="44"/>
  </w:num>
  <w:num w:numId="24">
    <w:abstractNumId w:val="78"/>
  </w:num>
  <w:num w:numId="25">
    <w:abstractNumId w:val="37"/>
  </w:num>
  <w:num w:numId="26">
    <w:abstractNumId w:val="39"/>
  </w:num>
  <w:num w:numId="27">
    <w:abstractNumId w:val="77"/>
  </w:num>
  <w:num w:numId="28">
    <w:abstractNumId w:val="54"/>
  </w:num>
  <w:num w:numId="29">
    <w:abstractNumId w:val="56"/>
  </w:num>
  <w:num w:numId="30">
    <w:abstractNumId w:val="73"/>
  </w:num>
  <w:num w:numId="31">
    <w:abstractNumId w:val="66"/>
  </w:num>
  <w:num w:numId="32">
    <w:abstractNumId w:val="62"/>
  </w:num>
  <w:num w:numId="33">
    <w:abstractNumId w:val="72"/>
  </w:num>
  <w:num w:numId="34">
    <w:abstractNumId w:val="71"/>
  </w:num>
  <w:num w:numId="35">
    <w:abstractNumId w:val="68"/>
  </w:num>
  <w:num w:numId="36">
    <w:abstractNumId w:val="41"/>
  </w:num>
  <w:num w:numId="37">
    <w:abstractNumId w:val="55"/>
  </w:num>
  <w:num w:numId="38">
    <w:abstractNumId w:val="51"/>
  </w:num>
  <w:num w:numId="39">
    <w:abstractNumId w:val="42"/>
  </w:num>
  <w:num w:numId="40">
    <w:abstractNumId w:val="57"/>
  </w:num>
  <w:num w:numId="41">
    <w:abstractNumId w:val="67"/>
  </w:num>
  <w:num w:numId="42">
    <w:abstractNumId w:val="45"/>
  </w:num>
  <w:num w:numId="43">
    <w:abstractNumId w:val="76"/>
  </w:num>
  <w:num w:numId="44">
    <w:abstractNumId w:val="38"/>
  </w:num>
  <w:num w:numId="45">
    <w:abstractNumId w:val="74"/>
  </w:num>
  <w:num w:numId="46">
    <w:abstractNumId w:val="58"/>
  </w:num>
  <w:num w:numId="47">
    <w:abstractNumId w:val="43"/>
  </w:num>
  <w:num w:numId="48">
    <w:abstractNumId w:val="64"/>
  </w:num>
  <w:num w:numId="49">
    <w:abstractNumId w:val="50"/>
  </w:num>
  <w:num w:numId="50">
    <w:abstractNumId w:val="70"/>
  </w:num>
  <w:num w:numId="51">
    <w:abstractNumId w:val="63"/>
  </w:num>
  <w:num w:numId="52">
    <w:abstractNumId w:val="61"/>
  </w:num>
  <w:num w:numId="53">
    <w:abstractNumId w:val="40"/>
  </w:num>
  <w:num w:numId="54">
    <w:abstractNumId w:val="75"/>
  </w:num>
  <w:num w:numId="55">
    <w:abstractNumId w:val="48"/>
  </w:num>
  <w:num w:numId="56">
    <w:abstractNumId w:val="36"/>
  </w:num>
  <w:num w:numId="57">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7B4"/>
    <w:rsid w:val="00000077"/>
    <w:rsid w:val="000002C5"/>
    <w:rsid w:val="00004F59"/>
    <w:rsid w:val="0000794F"/>
    <w:rsid w:val="00013B21"/>
    <w:rsid w:val="00022157"/>
    <w:rsid w:val="00022449"/>
    <w:rsid w:val="00023CE7"/>
    <w:rsid w:val="000259E3"/>
    <w:rsid w:val="00030BA1"/>
    <w:rsid w:val="00033FCF"/>
    <w:rsid w:val="000441F5"/>
    <w:rsid w:val="00045023"/>
    <w:rsid w:val="00050B97"/>
    <w:rsid w:val="00051F66"/>
    <w:rsid w:val="000531D8"/>
    <w:rsid w:val="00055EEA"/>
    <w:rsid w:val="00057173"/>
    <w:rsid w:val="00057407"/>
    <w:rsid w:val="0005756E"/>
    <w:rsid w:val="000602D9"/>
    <w:rsid w:val="00061D92"/>
    <w:rsid w:val="00064114"/>
    <w:rsid w:val="0006426A"/>
    <w:rsid w:val="00075C37"/>
    <w:rsid w:val="00075DF2"/>
    <w:rsid w:val="00083202"/>
    <w:rsid w:val="000857F5"/>
    <w:rsid w:val="0009174C"/>
    <w:rsid w:val="00091A29"/>
    <w:rsid w:val="00092468"/>
    <w:rsid w:val="00095339"/>
    <w:rsid w:val="00095C7B"/>
    <w:rsid w:val="00095CDC"/>
    <w:rsid w:val="00096ACD"/>
    <w:rsid w:val="0009768E"/>
    <w:rsid w:val="000A01A1"/>
    <w:rsid w:val="000A20FB"/>
    <w:rsid w:val="000A2A88"/>
    <w:rsid w:val="000A4C63"/>
    <w:rsid w:val="000A6C87"/>
    <w:rsid w:val="000A6CEB"/>
    <w:rsid w:val="000B09CB"/>
    <w:rsid w:val="000B206D"/>
    <w:rsid w:val="000B3E7A"/>
    <w:rsid w:val="000B587E"/>
    <w:rsid w:val="000B5A2E"/>
    <w:rsid w:val="000B65F5"/>
    <w:rsid w:val="000C12D8"/>
    <w:rsid w:val="000C273B"/>
    <w:rsid w:val="000C4B7C"/>
    <w:rsid w:val="000C778F"/>
    <w:rsid w:val="000D0300"/>
    <w:rsid w:val="000D1F5A"/>
    <w:rsid w:val="000E1387"/>
    <w:rsid w:val="000E66DC"/>
    <w:rsid w:val="000E70E9"/>
    <w:rsid w:val="000F1962"/>
    <w:rsid w:val="000F3AA3"/>
    <w:rsid w:val="000F5508"/>
    <w:rsid w:val="0010157A"/>
    <w:rsid w:val="00103034"/>
    <w:rsid w:val="001043FB"/>
    <w:rsid w:val="00105240"/>
    <w:rsid w:val="00105B5C"/>
    <w:rsid w:val="00107210"/>
    <w:rsid w:val="00110344"/>
    <w:rsid w:val="001110D5"/>
    <w:rsid w:val="00111663"/>
    <w:rsid w:val="00117D7D"/>
    <w:rsid w:val="001229CB"/>
    <w:rsid w:val="0013485A"/>
    <w:rsid w:val="00136FC5"/>
    <w:rsid w:val="00137FD9"/>
    <w:rsid w:val="00140716"/>
    <w:rsid w:val="00142427"/>
    <w:rsid w:val="0014748C"/>
    <w:rsid w:val="001530E0"/>
    <w:rsid w:val="00156255"/>
    <w:rsid w:val="00162F91"/>
    <w:rsid w:val="00163734"/>
    <w:rsid w:val="00166FD4"/>
    <w:rsid w:val="00175557"/>
    <w:rsid w:val="00185BCF"/>
    <w:rsid w:val="00185F60"/>
    <w:rsid w:val="001901FE"/>
    <w:rsid w:val="001A11EE"/>
    <w:rsid w:val="001A34FE"/>
    <w:rsid w:val="001A364A"/>
    <w:rsid w:val="001A4795"/>
    <w:rsid w:val="001A5D45"/>
    <w:rsid w:val="001A77D7"/>
    <w:rsid w:val="001A7811"/>
    <w:rsid w:val="001B03CF"/>
    <w:rsid w:val="001B28A2"/>
    <w:rsid w:val="001B2C62"/>
    <w:rsid w:val="001B43BC"/>
    <w:rsid w:val="001B60BB"/>
    <w:rsid w:val="001B60EB"/>
    <w:rsid w:val="001C1780"/>
    <w:rsid w:val="001C2164"/>
    <w:rsid w:val="001C25DD"/>
    <w:rsid w:val="001C2875"/>
    <w:rsid w:val="001C4591"/>
    <w:rsid w:val="001C4BF4"/>
    <w:rsid w:val="001C55FC"/>
    <w:rsid w:val="001C58F7"/>
    <w:rsid w:val="001D0077"/>
    <w:rsid w:val="001D125A"/>
    <w:rsid w:val="001D2F26"/>
    <w:rsid w:val="001D4DA1"/>
    <w:rsid w:val="001D638D"/>
    <w:rsid w:val="001D6E75"/>
    <w:rsid w:val="001D73F9"/>
    <w:rsid w:val="001E2C6D"/>
    <w:rsid w:val="001E3ACF"/>
    <w:rsid w:val="001E40C8"/>
    <w:rsid w:val="001E6917"/>
    <w:rsid w:val="001F3D20"/>
    <w:rsid w:val="001F3EEE"/>
    <w:rsid w:val="001F51AC"/>
    <w:rsid w:val="001F5A9D"/>
    <w:rsid w:val="001F6404"/>
    <w:rsid w:val="001F6492"/>
    <w:rsid w:val="002003DD"/>
    <w:rsid w:val="00201518"/>
    <w:rsid w:val="002018BE"/>
    <w:rsid w:val="00201D2F"/>
    <w:rsid w:val="0020231C"/>
    <w:rsid w:val="002027A8"/>
    <w:rsid w:val="00202D5F"/>
    <w:rsid w:val="00204913"/>
    <w:rsid w:val="0020634E"/>
    <w:rsid w:val="0021041B"/>
    <w:rsid w:val="00210C94"/>
    <w:rsid w:val="00212671"/>
    <w:rsid w:val="00214A8D"/>
    <w:rsid w:val="002161D9"/>
    <w:rsid w:val="00216507"/>
    <w:rsid w:val="00217B02"/>
    <w:rsid w:val="00221354"/>
    <w:rsid w:val="0022149C"/>
    <w:rsid w:val="002266DD"/>
    <w:rsid w:val="00227BBD"/>
    <w:rsid w:val="002353EE"/>
    <w:rsid w:val="002354F9"/>
    <w:rsid w:val="00236AC2"/>
    <w:rsid w:val="0024403B"/>
    <w:rsid w:val="002461B3"/>
    <w:rsid w:val="00247705"/>
    <w:rsid w:val="00250B26"/>
    <w:rsid w:val="002524D0"/>
    <w:rsid w:val="002539E4"/>
    <w:rsid w:val="00261E28"/>
    <w:rsid w:val="00262ECF"/>
    <w:rsid w:val="0026699C"/>
    <w:rsid w:val="002673F8"/>
    <w:rsid w:val="00267947"/>
    <w:rsid w:val="00270DAE"/>
    <w:rsid w:val="00270F34"/>
    <w:rsid w:val="00275025"/>
    <w:rsid w:val="002807AC"/>
    <w:rsid w:val="00280AAD"/>
    <w:rsid w:val="00285B9B"/>
    <w:rsid w:val="00285DD7"/>
    <w:rsid w:val="00290A48"/>
    <w:rsid w:val="00294727"/>
    <w:rsid w:val="00297A3F"/>
    <w:rsid w:val="002A079F"/>
    <w:rsid w:val="002A0FAF"/>
    <w:rsid w:val="002A1822"/>
    <w:rsid w:val="002A24D7"/>
    <w:rsid w:val="002A2D6D"/>
    <w:rsid w:val="002A2DCF"/>
    <w:rsid w:val="002A5854"/>
    <w:rsid w:val="002A71DA"/>
    <w:rsid w:val="002B0ABE"/>
    <w:rsid w:val="002B5656"/>
    <w:rsid w:val="002B69EB"/>
    <w:rsid w:val="002B794A"/>
    <w:rsid w:val="002C5029"/>
    <w:rsid w:val="002C59CB"/>
    <w:rsid w:val="002C5ABB"/>
    <w:rsid w:val="002C6105"/>
    <w:rsid w:val="002D3123"/>
    <w:rsid w:val="002D473F"/>
    <w:rsid w:val="002D6B51"/>
    <w:rsid w:val="002E093E"/>
    <w:rsid w:val="002E181A"/>
    <w:rsid w:val="002E2BA2"/>
    <w:rsid w:val="002E37CE"/>
    <w:rsid w:val="002E5906"/>
    <w:rsid w:val="002F041F"/>
    <w:rsid w:val="002F70FF"/>
    <w:rsid w:val="002F742A"/>
    <w:rsid w:val="002F778C"/>
    <w:rsid w:val="003017AE"/>
    <w:rsid w:val="00302D24"/>
    <w:rsid w:val="003063EE"/>
    <w:rsid w:val="00310FCC"/>
    <w:rsid w:val="0031154D"/>
    <w:rsid w:val="00316EB4"/>
    <w:rsid w:val="00331DCC"/>
    <w:rsid w:val="00332499"/>
    <w:rsid w:val="00334426"/>
    <w:rsid w:val="00336FD6"/>
    <w:rsid w:val="00351E66"/>
    <w:rsid w:val="00351F86"/>
    <w:rsid w:val="00351FF0"/>
    <w:rsid w:val="003521DD"/>
    <w:rsid w:val="00355E87"/>
    <w:rsid w:val="00356076"/>
    <w:rsid w:val="0035683F"/>
    <w:rsid w:val="003612AE"/>
    <w:rsid w:val="00361AA0"/>
    <w:rsid w:val="00361AAC"/>
    <w:rsid w:val="00362130"/>
    <w:rsid w:val="00362EA3"/>
    <w:rsid w:val="00367B48"/>
    <w:rsid w:val="0037295E"/>
    <w:rsid w:val="00373FAF"/>
    <w:rsid w:val="003800C2"/>
    <w:rsid w:val="00380306"/>
    <w:rsid w:val="00383B34"/>
    <w:rsid w:val="00383EF0"/>
    <w:rsid w:val="003840F9"/>
    <w:rsid w:val="00390238"/>
    <w:rsid w:val="00390661"/>
    <w:rsid w:val="00390F47"/>
    <w:rsid w:val="00392A01"/>
    <w:rsid w:val="00396D51"/>
    <w:rsid w:val="00397224"/>
    <w:rsid w:val="00397B2B"/>
    <w:rsid w:val="003A13DF"/>
    <w:rsid w:val="003A4E87"/>
    <w:rsid w:val="003B0743"/>
    <w:rsid w:val="003B4DA5"/>
    <w:rsid w:val="003B64B1"/>
    <w:rsid w:val="003B7221"/>
    <w:rsid w:val="003B7A1F"/>
    <w:rsid w:val="003B7C6E"/>
    <w:rsid w:val="003C284A"/>
    <w:rsid w:val="003C5A6C"/>
    <w:rsid w:val="003D1493"/>
    <w:rsid w:val="003D6A18"/>
    <w:rsid w:val="003E1C9B"/>
    <w:rsid w:val="003E63A1"/>
    <w:rsid w:val="003E7570"/>
    <w:rsid w:val="003F10CE"/>
    <w:rsid w:val="003F4053"/>
    <w:rsid w:val="003F62FA"/>
    <w:rsid w:val="003F7F86"/>
    <w:rsid w:val="004005BD"/>
    <w:rsid w:val="004013C3"/>
    <w:rsid w:val="00403758"/>
    <w:rsid w:val="0040475D"/>
    <w:rsid w:val="00406B38"/>
    <w:rsid w:val="00407447"/>
    <w:rsid w:val="004111E9"/>
    <w:rsid w:val="00415612"/>
    <w:rsid w:val="00416CD5"/>
    <w:rsid w:val="00416D57"/>
    <w:rsid w:val="00417150"/>
    <w:rsid w:val="0042032A"/>
    <w:rsid w:val="00423AE1"/>
    <w:rsid w:val="0042577B"/>
    <w:rsid w:val="00425BF5"/>
    <w:rsid w:val="00426D88"/>
    <w:rsid w:val="0043065C"/>
    <w:rsid w:val="00433D9A"/>
    <w:rsid w:val="00435B3C"/>
    <w:rsid w:val="004400FC"/>
    <w:rsid w:val="004407CC"/>
    <w:rsid w:val="00446195"/>
    <w:rsid w:val="00446CAD"/>
    <w:rsid w:val="00453258"/>
    <w:rsid w:val="00453B13"/>
    <w:rsid w:val="00460FF7"/>
    <w:rsid w:val="00463517"/>
    <w:rsid w:val="00464930"/>
    <w:rsid w:val="00465476"/>
    <w:rsid w:val="00465FAB"/>
    <w:rsid w:val="004667E6"/>
    <w:rsid w:val="00466A2E"/>
    <w:rsid w:val="00471B07"/>
    <w:rsid w:val="0047229D"/>
    <w:rsid w:val="004803AB"/>
    <w:rsid w:val="00481CB7"/>
    <w:rsid w:val="004821CD"/>
    <w:rsid w:val="004868D4"/>
    <w:rsid w:val="00490375"/>
    <w:rsid w:val="00490C54"/>
    <w:rsid w:val="00492706"/>
    <w:rsid w:val="00492C0B"/>
    <w:rsid w:val="00494765"/>
    <w:rsid w:val="004A0F84"/>
    <w:rsid w:val="004A19CD"/>
    <w:rsid w:val="004A2405"/>
    <w:rsid w:val="004A2C90"/>
    <w:rsid w:val="004A4C9B"/>
    <w:rsid w:val="004A5D34"/>
    <w:rsid w:val="004A5DFC"/>
    <w:rsid w:val="004A6A18"/>
    <w:rsid w:val="004B68EF"/>
    <w:rsid w:val="004B71EE"/>
    <w:rsid w:val="004C1B75"/>
    <w:rsid w:val="004C24CE"/>
    <w:rsid w:val="004C3FA0"/>
    <w:rsid w:val="004C6C99"/>
    <w:rsid w:val="004C72A0"/>
    <w:rsid w:val="004D1A7E"/>
    <w:rsid w:val="004D3139"/>
    <w:rsid w:val="004D5EF6"/>
    <w:rsid w:val="004D730B"/>
    <w:rsid w:val="004D7F44"/>
    <w:rsid w:val="004E0605"/>
    <w:rsid w:val="004E3234"/>
    <w:rsid w:val="004E3B9A"/>
    <w:rsid w:val="004E5AD3"/>
    <w:rsid w:val="004E6588"/>
    <w:rsid w:val="004F11D5"/>
    <w:rsid w:val="004F1B08"/>
    <w:rsid w:val="004F28D7"/>
    <w:rsid w:val="004F40DB"/>
    <w:rsid w:val="004F44B9"/>
    <w:rsid w:val="004F4E21"/>
    <w:rsid w:val="004F545E"/>
    <w:rsid w:val="004F5996"/>
    <w:rsid w:val="004F7743"/>
    <w:rsid w:val="004F7ED1"/>
    <w:rsid w:val="00500DF4"/>
    <w:rsid w:val="00500E1D"/>
    <w:rsid w:val="0051036D"/>
    <w:rsid w:val="005153AC"/>
    <w:rsid w:val="00515E58"/>
    <w:rsid w:val="00515EC9"/>
    <w:rsid w:val="00516B93"/>
    <w:rsid w:val="005173AA"/>
    <w:rsid w:val="005212EA"/>
    <w:rsid w:val="00523905"/>
    <w:rsid w:val="00524A73"/>
    <w:rsid w:val="005272FF"/>
    <w:rsid w:val="00530067"/>
    <w:rsid w:val="005378C8"/>
    <w:rsid w:val="005414EA"/>
    <w:rsid w:val="005415C7"/>
    <w:rsid w:val="00542947"/>
    <w:rsid w:val="00545F8B"/>
    <w:rsid w:val="00546394"/>
    <w:rsid w:val="0054700C"/>
    <w:rsid w:val="00547541"/>
    <w:rsid w:val="005501E5"/>
    <w:rsid w:val="005528AF"/>
    <w:rsid w:val="00552B93"/>
    <w:rsid w:val="00553129"/>
    <w:rsid w:val="005536D5"/>
    <w:rsid w:val="00562A17"/>
    <w:rsid w:val="0056351C"/>
    <w:rsid w:val="0056752A"/>
    <w:rsid w:val="0057000A"/>
    <w:rsid w:val="00571EB5"/>
    <w:rsid w:val="00571F37"/>
    <w:rsid w:val="00576156"/>
    <w:rsid w:val="005824E1"/>
    <w:rsid w:val="0058520F"/>
    <w:rsid w:val="00586FC7"/>
    <w:rsid w:val="005905E1"/>
    <w:rsid w:val="00591A03"/>
    <w:rsid w:val="0059201C"/>
    <w:rsid w:val="005966E1"/>
    <w:rsid w:val="005A0D47"/>
    <w:rsid w:val="005A19D2"/>
    <w:rsid w:val="005A65FF"/>
    <w:rsid w:val="005B01B9"/>
    <w:rsid w:val="005B2D23"/>
    <w:rsid w:val="005B3F36"/>
    <w:rsid w:val="005B43A8"/>
    <w:rsid w:val="005B77E8"/>
    <w:rsid w:val="005C03A0"/>
    <w:rsid w:val="005C5705"/>
    <w:rsid w:val="005C6BAA"/>
    <w:rsid w:val="005D01A6"/>
    <w:rsid w:val="005E0F36"/>
    <w:rsid w:val="005E108C"/>
    <w:rsid w:val="005E26E6"/>
    <w:rsid w:val="005E30E0"/>
    <w:rsid w:val="005E397F"/>
    <w:rsid w:val="005E6CED"/>
    <w:rsid w:val="005E6E50"/>
    <w:rsid w:val="005E7802"/>
    <w:rsid w:val="005F4C42"/>
    <w:rsid w:val="005F5C0A"/>
    <w:rsid w:val="006035DB"/>
    <w:rsid w:val="00606FB8"/>
    <w:rsid w:val="00610211"/>
    <w:rsid w:val="00611263"/>
    <w:rsid w:val="006133C5"/>
    <w:rsid w:val="006173DB"/>
    <w:rsid w:val="00637721"/>
    <w:rsid w:val="0064014E"/>
    <w:rsid w:val="00640346"/>
    <w:rsid w:val="00640F9F"/>
    <w:rsid w:val="00642E6C"/>
    <w:rsid w:val="0064501B"/>
    <w:rsid w:val="00645B8C"/>
    <w:rsid w:val="00650512"/>
    <w:rsid w:val="006507F4"/>
    <w:rsid w:val="00653054"/>
    <w:rsid w:val="0065330A"/>
    <w:rsid w:val="00657C0F"/>
    <w:rsid w:val="00660C51"/>
    <w:rsid w:val="0066179E"/>
    <w:rsid w:val="00662918"/>
    <w:rsid w:val="00662C3F"/>
    <w:rsid w:val="0066364E"/>
    <w:rsid w:val="00664B74"/>
    <w:rsid w:val="00665B7E"/>
    <w:rsid w:val="006705E0"/>
    <w:rsid w:val="006775AE"/>
    <w:rsid w:val="00680BF9"/>
    <w:rsid w:val="00680FC0"/>
    <w:rsid w:val="0068319B"/>
    <w:rsid w:val="00685AA1"/>
    <w:rsid w:val="00686501"/>
    <w:rsid w:val="00687F75"/>
    <w:rsid w:val="00693EF6"/>
    <w:rsid w:val="00697909"/>
    <w:rsid w:val="006A1025"/>
    <w:rsid w:val="006A59AE"/>
    <w:rsid w:val="006A5FF6"/>
    <w:rsid w:val="006A6439"/>
    <w:rsid w:val="006A726A"/>
    <w:rsid w:val="006A789E"/>
    <w:rsid w:val="006A7906"/>
    <w:rsid w:val="006B3222"/>
    <w:rsid w:val="006B3590"/>
    <w:rsid w:val="006B3833"/>
    <w:rsid w:val="006B52A7"/>
    <w:rsid w:val="006B5B8B"/>
    <w:rsid w:val="006B6913"/>
    <w:rsid w:val="006C02F5"/>
    <w:rsid w:val="006C42AC"/>
    <w:rsid w:val="006C5BE1"/>
    <w:rsid w:val="006C634D"/>
    <w:rsid w:val="006C6EFF"/>
    <w:rsid w:val="006D32FA"/>
    <w:rsid w:val="006D4E5E"/>
    <w:rsid w:val="006D6408"/>
    <w:rsid w:val="006D72FE"/>
    <w:rsid w:val="006D7BCC"/>
    <w:rsid w:val="006D7EFF"/>
    <w:rsid w:val="006E29BB"/>
    <w:rsid w:val="006E3ED7"/>
    <w:rsid w:val="006E5D8E"/>
    <w:rsid w:val="006E6712"/>
    <w:rsid w:val="006E73C2"/>
    <w:rsid w:val="006F625B"/>
    <w:rsid w:val="006F6D9F"/>
    <w:rsid w:val="00700979"/>
    <w:rsid w:val="0070179C"/>
    <w:rsid w:val="00704863"/>
    <w:rsid w:val="0070640F"/>
    <w:rsid w:val="007067D5"/>
    <w:rsid w:val="007072FD"/>
    <w:rsid w:val="0071092A"/>
    <w:rsid w:val="0071246E"/>
    <w:rsid w:val="00714317"/>
    <w:rsid w:val="007157C4"/>
    <w:rsid w:val="00715E79"/>
    <w:rsid w:val="007167F8"/>
    <w:rsid w:val="00722E05"/>
    <w:rsid w:val="0072670E"/>
    <w:rsid w:val="00726CA8"/>
    <w:rsid w:val="0073088E"/>
    <w:rsid w:val="007309C5"/>
    <w:rsid w:val="00732F1D"/>
    <w:rsid w:val="00733D63"/>
    <w:rsid w:val="00736A26"/>
    <w:rsid w:val="00736FB4"/>
    <w:rsid w:val="007424A3"/>
    <w:rsid w:val="007500DF"/>
    <w:rsid w:val="007531B9"/>
    <w:rsid w:val="00753A69"/>
    <w:rsid w:val="00753E2D"/>
    <w:rsid w:val="00760D61"/>
    <w:rsid w:val="0076187E"/>
    <w:rsid w:val="00763000"/>
    <w:rsid w:val="007631BA"/>
    <w:rsid w:val="00766FB8"/>
    <w:rsid w:val="007757FB"/>
    <w:rsid w:val="00777B2F"/>
    <w:rsid w:val="0078221A"/>
    <w:rsid w:val="00784401"/>
    <w:rsid w:val="00785A7E"/>
    <w:rsid w:val="00786CFD"/>
    <w:rsid w:val="00793738"/>
    <w:rsid w:val="00794F23"/>
    <w:rsid w:val="007953D0"/>
    <w:rsid w:val="007A2625"/>
    <w:rsid w:val="007A2ACB"/>
    <w:rsid w:val="007A4223"/>
    <w:rsid w:val="007A5122"/>
    <w:rsid w:val="007A5AFB"/>
    <w:rsid w:val="007A604D"/>
    <w:rsid w:val="007B171E"/>
    <w:rsid w:val="007B71E5"/>
    <w:rsid w:val="007C0838"/>
    <w:rsid w:val="007C2485"/>
    <w:rsid w:val="007C3865"/>
    <w:rsid w:val="007D053F"/>
    <w:rsid w:val="007D17F8"/>
    <w:rsid w:val="007D500A"/>
    <w:rsid w:val="007D5FD4"/>
    <w:rsid w:val="007D6123"/>
    <w:rsid w:val="007D74D2"/>
    <w:rsid w:val="007E1A18"/>
    <w:rsid w:val="007F1CA4"/>
    <w:rsid w:val="007F3115"/>
    <w:rsid w:val="007F3278"/>
    <w:rsid w:val="00800BE0"/>
    <w:rsid w:val="00804D23"/>
    <w:rsid w:val="008075BF"/>
    <w:rsid w:val="008106CE"/>
    <w:rsid w:val="00810CCE"/>
    <w:rsid w:val="00811235"/>
    <w:rsid w:val="00811390"/>
    <w:rsid w:val="00811E23"/>
    <w:rsid w:val="00813442"/>
    <w:rsid w:val="008157B1"/>
    <w:rsid w:val="00815C93"/>
    <w:rsid w:val="00820E91"/>
    <w:rsid w:val="00821DFA"/>
    <w:rsid w:val="008230D0"/>
    <w:rsid w:val="00823134"/>
    <w:rsid w:val="008261EC"/>
    <w:rsid w:val="00826230"/>
    <w:rsid w:val="008310D9"/>
    <w:rsid w:val="00835477"/>
    <w:rsid w:val="008365E0"/>
    <w:rsid w:val="00841446"/>
    <w:rsid w:val="008429EC"/>
    <w:rsid w:val="00844A50"/>
    <w:rsid w:val="008473E2"/>
    <w:rsid w:val="0085084F"/>
    <w:rsid w:val="008508BE"/>
    <w:rsid w:val="008523D6"/>
    <w:rsid w:val="008564D8"/>
    <w:rsid w:val="00860324"/>
    <w:rsid w:val="008610B7"/>
    <w:rsid w:val="00864DED"/>
    <w:rsid w:val="00864EA3"/>
    <w:rsid w:val="008653AC"/>
    <w:rsid w:val="00865FF1"/>
    <w:rsid w:val="00866223"/>
    <w:rsid w:val="00866374"/>
    <w:rsid w:val="008700A7"/>
    <w:rsid w:val="00870B10"/>
    <w:rsid w:val="008715E1"/>
    <w:rsid w:val="008719CB"/>
    <w:rsid w:val="00871C2E"/>
    <w:rsid w:val="00872085"/>
    <w:rsid w:val="0087410B"/>
    <w:rsid w:val="00877FC4"/>
    <w:rsid w:val="00882366"/>
    <w:rsid w:val="0088267F"/>
    <w:rsid w:val="00884CF3"/>
    <w:rsid w:val="00885AB5"/>
    <w:rsid w:val="00885C28"/>
    <w:rsid w:val="008901CC"/>
    <w:rsid w:val="008904C2"/>
    <w:rsid w:val="00892860"/>
    <w:rsid w:val="00893073"/>
    <w:rsid w:val="0089662A"/>
    <w:rsid w:val="008A292D"/>
    <w:rsid w:val="008B13CA"/>
    <w:rsid w:val="008B3A45"/>
    <w:rsid w:val="008B4BEA"/>
    <w:rsid w:val="008C49C7"/>
    <w:rsid w:val="008C6866"/>
    <w:rsid w:val="008C6983"/>
    <w:rsid w:val="008D0D9B"/>
    <w:rsid w:val="008D42F2"/>
    <w:rsid w:val="008E2750"/>
    <w:rsid w:val="008E3B48"/>
    <w:rsid w:val="008E6489"/>
    <w:rsid w:val="008E71E1"/>
    <w:rsid w:val="008E730B"/>
    <w:rsid w:val="00900C52"/>
    <w:rsid w:val="00902C12"/>
    <w:rsid w:val="00903488"/>
    <w:rsid w:val="00903D81"/>
    <w:rsid w:val="00903F74"/>
    <w:rsid w:val="009046A5"/>
    <w:rsid w:val="00912148"/>
    <w:rsid w:val="009126E1"/>
    <w:rsid w:val="00917496"/>
    <w:rsid w:val="00917B50"/>
    <w:rsid w:val="0092243E"/>
    <w:rsid w:val="00922D8C"/>
    <w:rsid w:val="00923827"/>
    <w:rsid w:val="00923E71"/>
    <w:rsid w:val="009310E8"/>
    <w:rsid w:val="00931A33"/>
    <w:rsid w:val="00940C3C"/>
    <w:rsid w:val="00941AC5"/>
    <w:rsid w:val="0094204E"/>
    <w:rsid w:val="0094241A"/>
    <w:rsid w:val="0094241F"/>
    <w:rsid w:val="00942EE0"/>
    <w:rsid w:val="0094391B"/>
    <w:rsid w:val="00945C73"/>
    <w:rsid w:val="00960D96"/>
    <w:rsid w:val="00962DF3"/>
    <w:rsid w:val="00965D37"/>
    <w:rsid w:val="009668C5"/>
    <w:rsid w:val="00972C48"/>
    <w:rsid w:val="00973E1A"/>
    <w:rsid w:val="009759CA"/>
    <w:rsid w:val="00975D7B"/>
    <w:rsid w:val="00976253"/>
    <w:rsid w:val="00980809"/>
    <w:rsid w:val="0098083C"/>
    <w:rsid w:val="009813BF"/>
    <w:rsid w:val="00981EF6"/>
    <w:rsid w:val="009848B5"/>
    <w:rsid w:val="00984900"/>
    <w:rsid w:val="009B05AE"/>
    <w:rsid w:val="009B441F"/>
    <w:rsid w:val="009B4F9B"/>
    <w:rsid w:val="009B533A"/>
    <w:rsid w:val="009B54F4"/>
    <w:rsid w:val="009B5840"/>
    <w:rsid w:val="009B5B26"/>
    <w:rsid w:val="009B6BC2"/>
    <w:rsid w:val="009C190C"/>
    <w:rsid w:val="009D43C1"/>
    <w:rsid w:val="009D65DC"/>
    <w:rsid w:val="009D7F2E"/>
    <w:rsid w:val="009E0CEF"/>
    <w:rsid w:val="009E1391"/>
    <w:rsid w:val="009E1BF9"/>
    <w:rsid w:val="009E261C"/>
    <w:rsid w:val="009E3C4F"/>
    <w:rsid w:val="009E4980"/>
    <w:rsid w:val="009F29EA"/>
    <w:rsid w:val="009F6EEB"/>
    <w:rsid w:val="00A02077"/>
    <w:rsid w:val="00A02B52"/>
    <w:rsid w:val="00A02EA8"/>
    <w:rsid w:val="00A04449"/>
    <w:rsid w:val="00A0498E"/>
    <w:rsid w:val="00A072F7"/>
    <w:rsid w:val="00A10F64"/>
    <w:rsid w:val="00A11C83"/>
    <w:rsid w:val="00A14C28"/>
    <w:rsid w:val="00A2061A"/>
    <w:rsid w:val="00A2184F"/>
    <w:rsid w:val="00A26592"/>
    <w:rsid w:val="00A31988"/>
    <w:rsid w:val="00A32BFA"/>
    <w:rsid w:val="00A33412"/>
    <w:rsid w:val="00A3733D"/>
    <w:rsid w:val="00A40917"/>
    <w:rsid w:val="00A417AA"/>
    <w:rsid w:val="00A433D4"/>
    <w:rsid w:val="00A43C2F"/>
    <w:rsid w:val="00A4534C"/>
    <w:rsid w:val="00A52651"/>
    <w:rsid w:val="00A55946"/>
    <w:rsid w:val="00A62B01"/>
    <w:rsid w:val="00A63B24"/>
    <w:rsid w:val="00A649CF"/>
    <w:rsid w:val="00A64E48"/>
    <w:rsid w:val="00A664ED"/>
    <w:rsid w:val="00A66630"/>
    <w:rsid w:val="00A7016A"/>
    <w:rsid w:val="00A719CB"/>
    <w:rsid w:val="00A73E0A"/>
    <w:rsid w:val="00A7403B"/>
    <w:rsid w:val="00A74D13"/>
    <w:rsid w:val="00A75649"/>
    <w:rsid w:val="00A7769C"/>
    <w:rsid w:val="00A84A48"/>
    <w:rsid w:val="00A917DE"/>
    <w:rsid w:val="00A9313E"/>
    <w:rsid w:val="00A94239"/>
    <w:rsid w:val="00A94B2A"/>
    <w:rsid w:val="00AA0251"/>
    <w:rsid w:val="00AA079A"/>
    <w:rsid w:val="00AA07DD"/>
    <w:rsid w:val="00AA219F"/>
    <w:rsid w:val="00AA6613"/>
    <w:rsid w:val="00AA7CAA"/>
    <w:rsid w:val="00AB0E14"/>
    <w:rsid w:val="00AB58F2"/>
    <w:rsid w:val="00AB7CE6"/>
    <w:rsid w:val="00AC03E8"/>
    <w:rsid w:val="00AC25B1"/>
    <w:rsid w:val="00AC3C8B"/>
    <w:rsid w:val="00AD0300"/>
    <w:rsid w:val="00AD2288"/>
    <w:rsid w:val="00AD4464"/>
    <w:rsid w:val="00AD5D54"/>
    <w:rsid w:val="00AD5ED0"/>
    <w:rsid w:val="00AE121F"/>
    <w:rsid w:val="00AE2870"/>
    <w:rsid w:val="00AE5BDD"/>
    <w:rsid w:val="00AE66B1"/>
    <w:rsid w:val="00AF10B6"/>
    <w:rsid w:val="00AF2058"/>
    <w:rsid w:val="00AF2146"/>
    <w:rsid w:val="00AF6DE4"/>
    <w:rsid w:val="00AF7147"/>
    <w:rsid w:val="00AF7A04"/>
    <w:rsid w:val="00B00C28"/>
    <w:rsid w:val="00B01659"/>
    <w:rsid w:val="00B040F7"/>
    <w:rsid w:val="00B0450A"/>
    <w:rsid w:val="00B048C0"/>
    <w:rsid w:val="00B10730"/>
    <w:rsid w:val="00B10CF0"/>
    <w:rsid w:val="00B12FE5"/>
    <w:rsid w:val="00B155DF"/>
    <w:rsid w:val="00B1625D"/>
    <w:rsid w:val="00B21E1B"/>
    <w:rsid w:val="00B252FE"/>
    <w:rsid w:val="00B30FF1"/>
    <w:rsid w:val="00B3573B"/>
    <w:rsid w:val="00B36FE2"/>
    <w:rsid w:val="00B437B2"/>
    <w:rsid w:val="00B45A9C"/>
    <w:rsid w:val="00B45F71"/>
    <w:rsid w:val="00B508B2"/>
    <w:rsid w:val="00B53E7B"/>
    <w:rsid w:val="00B54D7C"/>
    <w:rsid w:val="00B57034"/>
    <w:rsid w:val="00B5772C"/>
    <w:rsid w:val="00B57D6E"/>
    <w:rsid w:val="00B61F03"/>
    <w:rsid w:val="00B75CC1"/>
    <w:rsid w:val="00B77860"/>
    <w:rsid w:val="00B77EAC"/>
    <w:rsid w:val="00B80DA6"/>
    <w:rsid w:val="00B84E1F"/>
    <w:rsid w:val="00B87935"/>
    <w:rsid w:val="00B90E2E"/>
    <w:rsid w:val="00B946C9"/>
    <w:rsid w:val="00B95235"/>
    <w:rsid w:val="00B95C8A"/>
    <w:rsid w:val="00BA0B64"/>
    <w:rsid w:val="00BA2E0D"/>
    <w:rsid w:val="00BA5A8D"/>
    <w:rsid w:val="00BB6D42"/>
    <w:rsid w:val="00BB7335"/>
    <w:rsid w:val="00BC0557"/>
    <w:rsid w:val="00BC2008"/>
    <w:rsid w:val="00BC41A3"/>
    <w:rsid w:val="00BD112B"/>
    <w:rsid w:val="00BD1A2C"/>
    <w:rsid w:val="00BD2E9E"/>
    <w:rsid w:val="00BD6537"/>
    <w:rsid w:val="00BD65F6"/>
    <w:rsid w:val="00BD720C"/>
    <w:rsid w:val="00BE11C6"/>
    <w:rsid w:val="00BE282D"/>
    <w:rsid w:val="00BE7470"/>
    <w:rsid w:val="00BE7498"/>
    <w:rsid w:val="00C01495"/>
    <w:rsid w:val="00C01819"/>
    <w:rsid w:val="00C01E44"/>
    <w:rsid w:val="00C01EE3"/>
    <w:rsid w:val="00C02E5B"/>
    <w:rsid w:val="00C03F40"/>
    <w:rsid w:val="00C040A8"/>
    <w:rsid w:val="00C054A2"/>
    <w:rsid w:val="00C074B4"/>
    <w:rsid w:val="00C10B58"/>
    <w:rsid w:val="00C1202C"/>
    <w:rsid w:val="00C14466"/>
    <w:rsid w:val="00C22123"/>
    <w:rsid w:val="00C23692"/>
    <w:rsid w:val="00C24FE4"/>
    <w:rsid w:val="00C27D4B"/>
    <w:rsid w:val="00C32A3C"/>
    <w:rsid w:val="00C344A4"/>
    <w:rsid w:val="00C37782"/>
    <w:rsid w:val="00C45E9B"/>
    <w:rsid w:val="00C46B41"/>
    <w:rsid w:val="00C52CFD"/>
    <w:rsid w:val="00C54C34"/>
    <w:rsid w:val="00C56DB1"/>
    <w:rsid w:val="00C617AC"/>
    <w:rsid w:val="00C6592A"/>
    <w:rsid w:val="00C7148B"/>
    <w:rsid w:val="00C74D58"/>
    <w:rsid w:val="00C83773"/>
    <w:rsid w:val="00C8793E"/>
    <w:rsid w:val="00C90916"/>
    <w:rsid w:val="00C94788"/>
    <w:rsid w:val="00C95F2C"/>
    <w:rsid w:val="00CA22F0"/>
    <w:rsid w:val="00CA3E1C"/>
    <w:rsid w:val="00CA48A2"/>
    <w:rsid w:val="00CA6E35"/>
    <w:rsid w:val="00CB1612"/>
    <w:rsid w:val="00CB568A"/>
    <w:rsid w:val="00CB5EDF"/>
    <w:rsid w:val="00CB7E0E"/>
    <w:rsid w:val="00CC0DEB"/>
    <w:rsid w:val="00CC0FB4"/>
    <w:rsid w:val="00CC172B"/>
    <w:rsid w:val="00CC4A84"/>
    <w:rsid w:val="00CC7802"/>
    <w:rsid w:val="00CD23B7"/>
    <w:rsid w:val="00CD2A7C"/>
    <w:rsid w:val="00CD3322"/>
    <w:rsid w:val="00CD3591"/>
    <w:rsid w:val="00CD3C73"/>
    <w:rsid w:val="00CD7514"/>
    <w:rsid w:val="00CD7A1A"/>
    <w:rsid w:val="00CE0871"/>
    <w:rsid w:val="00CE0F78"/>
    <w:rsid w:val="00CE16E3"/>
    <w:rsid w:val="00CE27E5"/>
    <w:rsid w:val="00CE34AB"/>
    <w:rsid w:val="00CE6631"/>
    <w:rsid w:val="00CE76DA"/>
    <w:rsid w:val="00CF1661"/>
    <w:rsid w:val="00CF1B8D"/>
    <w:rsid w:val="00CF1FB8"/>
    <w:rsid w:val="00CF5245"/>
    <w:rsid w:val="00CF7DC2"/>
    <w:rsid w:val="00D015B2"/>
    <w:rsid w:val="00D01895"/>
    <w:rsid w:val="00D05603"/>
    <w:rsid w:val="00D0675A"/>
    <w:rsid w:val="00D117E3"/>
    <w:rsid w:val="00D170DB"/>
    <w:rsid w:val="00D1775B"/>
    <w:rsid w:val="00D214ED"/>
    <w:rsid w:val="00D22526"/>
    <w:rsid w:val="00D242C9"/>
    <w:rsid w:val="00D24CCB"/>
    <w:rsid w:val="00D261E4"/>
    <w:rsid w:val="00D27E69"/>
    <w:rsid w:val="00D318DD"/>
    <w:rsid w:val="00D34B58"/>
    <w:rsid w:val="00D369FE"/>
    <w:rsid w:val="00D43607"/>
    <w:rsid w:val="00D46E78"/>
    <w:rsid w:val="00D52B31"/>
    <w:rsid w:val="00D571D5"/>
    <w:rsid w:val="00D61030"/>
    <w:rsid w:val="00D62055"/>
    <w:rsid w:val="00D713E3"/>
    <w:rsid w:val="00D735DA"/>
    <w:rsid w:val="00D73B23"/>
    <w:rsid w:val="00D76422"/>
    <w:rsid w:val="00D770E7"/>
    <w:rsid w:val="00D81299"/>
    <w:rsid w:val="00D8157A"/>
    <w:rsid w:val="00D837B4"/>
    <w:rsid w:val="00D86F28"/>
    <w:rsid w:val="00D92C07"/>
    <w:rsid w:val="00D94BE1"/>
    <w:rsid w:val="00D95771"/>
    <w:rsid w:val="00D97EB3"/>
    <w:rsid w:val="00DA067C"/>
    <w:rsid w:val="00DA520C"/>
    <w:rsid w:val="00DA543D"/>
    <w:rsid w:val="00DB1D62"/>
    <w:rsid w:val="00DB475B"/>
    <w:rsid w:val="00DB4C1B"/>
    <w:rsid w:val="00DB6070"/>
    <w:rsid w:val="00DC15DB"/>
    <w:rsid w:val="00DC1A64"/>
    <w:rsid w:val="00DC342B"/>
    <w:rsid w:val="00DC5A0C"/>
    <w:rsid w:val="00DD4A0B"/>
    <w:rsid w:val="00DD56E9"/>
    <w:rsid w:val="00DE19E5"/>
    <w:rsid w:val="00DE3492"/>
    <w:rsid w:val="00DE441B"/>
    <w:rsid w:val="00DF06B4"/>
    <w:rsid w:val="00DF1EE8"/>
    <w:rsid w:val="00DF2B44"/>
    <w:rsid w:val="00DF361D"/>
    <w:rsid w:val="00DF6E79"/>
    <w:rsid w:val="00E0277A"/>
    <w:rsid w:val="00E05407"/>
    <w:rsid w:val="00E06C85"/>
    <w:rsid w:val="00E13BA4"/>
    <w:rsid w:val="00E148CB"/>
    <w:rsid w:val="00E173EF"/>
    <w:rsid w:val="00E266BE"/>
    <w:rsid w:val="00E31B7E"/>
    <w:rsid w:val="00E34122"/>
    <w:rsid w:val="00E35797"/>
    <w:rsid w:val="00E42274"/>
    <w:rsid w:val="00E42E56"/>
    <w:rsid w:val="00E43183"/>
    <w:rsid w:val="00E45C02"/>
    <w:rsid w:val="00E4682F"/>
    <w:rsid w:val="00E51D98"/>
    <w:rsid w:val="00E52B15"/>
    <w:rsid w:val="00E565D3"/>
    <w:rsid w:val="00E62421"/>
    <w:rsid w:val="00E62FA8"/>
    <w:rsid w:val="00E63B2B"/>
    <w:rsid w:val="00E65414"/>
    <w:rsid w:val="00E65E3B"/>
    <w:rsid w:val="00E70A88"/>
    <w:rsid w:val="00E70F02"/>
    <w:rsid w:val="00E71B8A"/>
    <w:rsid w:val="00E72B26"/>
    <w:rsid w:val="00E733D9"/>
    <w:rsid w:val="00E739EE"/>
    <w:rsid w:val="00E829A7"/>
    <w:rsid w:val="00E846FC"/>
    <w:rsid w:val="00E85E77"/>
    <w:rsid w:val="00E86B5B"/>
    <w:rsid w:val="00E95109"/>
    <w:rsid w:val="00EA5FEF"/>
    <w:rsid w:val="00EB1122"/>
    <w:rsid w:val="00EB1AC4"/>
    <w:rsid w:val="00EB1BA4"/>
    <w:rsid w:val="00EB1C35"/>
    <w:rsid w:val="00EB57B5"/>
    <w:rsid w:val="00EB5FF5"/>
    <w:rsid w:val="00EB7256"/>
    <w:rsid w:val="00EC110A"/>
    <w:rsid w:val="00EC4A44"/>
    <w:rsid w:val="00EC5B26"/>
    <w:rsid w:val="00ED0AE0"/>
    <w:rsid w:val="00ED2FB1"/>
    <w:rsid w:val="00ED343C"/>
    <w:rsid w:val="00ED3B24"/>
    <w:rsid w:val="00ED6FB6"/>
    <w:rsid w:val="00ED7F1F"/>
    <w:rsid w:val="00EE2E18"/>
    <w:rsid w:val="00EF0FBC"/>
    <w:rsid w:val="00EF2F74"/>
    <w:rsid w:val="00EF31C3"/>
    <w:rsid w:val="00EF4D8C"/>
    <w:rsid w:val="00EF55FB"/>
    <w:rsid w:val="00EF76D9"/>
    <w:rsid w:val="00F006AC"/>
    <w:rsid w:val="00F02966"/>
    <w:rsid w:val="00F03C0C"/>
    <w:rsid w:val="00F04A7A"/>
    <w:rsid w:val="00F052C4"/>
    <w:rsid w:val="00F053E6"/>
    <w:rsid w:val="00F06186"/>
    <w:rsid w:val="00F068CE"/>
    <w:rsid w:val="00F06F26"/>
    <w:rsid w:val="00F1053D"/>
    <w:rsid w:val="00F1094F"/>
    <w:rsid w:val="00F1186E"/>
    <w:rsid w:val="00F15E15"/>
    <w:rsid w:val="00F17A94"/>
    <w:rsid w:val="00F236DE"/>
    <w:rsid w:val="00F241C0"/>
    <w:rsid w:val="00F24EFD"/>
    <w:rsid w:val="00F31A8F"/>
    <w:rsid w:val="00F32355"/>
    <w:rsid w:val="00F36B65"/>
    <w:rsid w:val="00F44421"/>
    <w:rsid w:val="00F44C2A"/>
    <w:rsid w:val="00F44C6B"/>
    <w:rsid w:val="00F45109"/>
    <w:rsid w:val="00F46616"/>
    <w:rsid w:val="00F479EC"/>
    <w:rsid w:val="00F51629"/>
    <w:rsid w:val="00F529E4"/>
    <w:rsid w:val="00F55021"/>
    <w:rsid w:val="00F56260"/>
    <w:rsid w:val="00F6070C"/>
    <w:rsid w:val="00F62203"/>
    <w:rsid w:val="00F6483E"/>
    <w:rsid w:val="00F650E7"/>
    <w:rsid w:val="00F65EE5"/>
    <w:rsid w:val="00F67E59"/>
    <w:rsid w:val="00F70398"/>
    <w:rsid w:val="00F71228"/>
    <w:rsid w:val="00F716FC"/>
    <w:rsid w:val="00F73A17"/>
    <w:rsid w:val="00F8163B"/>
    <w:rsid w:val="00F81A83"/>
    <w:rsid w:val="00F827DA"/>
    <w:rsid w:val="00F827EF"/>
    <w:rsid w:val="00F83496"/>
    <w:rsid w:val="00F85015"/>
    <w:rsid w:val="00F94E4B"/>
    <w:rsid w:val="00F950E5"/>
    <w:rsid w:val="00FA21F3"/>
    <w:rsid w:val="00FA3E68"/>
    <w:rsid w:val="00FA6823"/>
    <w:rsid w:val="00FB7034"/>
    <w:rsid w:val="00FC1152"/>
    <w:rsid w:val="00FC3A84"/>
    <w:rsid w:val="00FC4809"/>
    <w:rsid w:val="00FC7F78"/>
    <w:rsid w:val="00FD429A"/>
    <w:rsid w:val="00FD5406"/>
    <w:rsid w:val="00FD560C"/>
    <w:rsid w:val="00FD7438"/>
    <w:rsid w:val="00FD7632"/>
    <w:rsid w:val="00FE0858"/>
    <w:rsid w:val="00FE134B"/>
    <w:rsid w:val="00FE21BA"/>
    <w:rsid w:val="00FE26AC"/>
    <w:rsid w:val="00FE6D84"/>
    <w:rsid w:val="00FE7C1D"/>
    <w:rsid w:val="00FF3514"/>
    <w:rsid w:val="00FF35BA"/>
    <w:rsid w:val="00FF455B"/>
    <w:rsid w:val="00FF616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1FA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76156"/>
    <w:pPr>
      <w:suppressAutoHyphens/>
      <w:spacing w:after="120"/>
      <w:jc w:val="both"/>
    </w:pPr>
    <w:rPr>
      <w:rFonts w:ascii="Calibri" w:hAnsi="Calibri" w:cs="Calibri"/>
      <w:sz w:val="22"/>
      <w:szCs w:val="24"/>
      <w:lang w:val="en-GB" w:eastAsia="zh-CN"/>
    </w:rPr>
  </w:style>
  <w:style w:type="paragraph" w:styleId="Heading1">
    <w:name w:val="heading 1"/>
    <w:basedOn w:val="Normal"/>
    <w:next w:val="Normal"/>
    <w:link w:val="Heading1Char1"/>
    <w:uiPriority w:val="99"/>
    <w:qFormat/>
    <w:rsid w:val="00CC4A84"/>
    <w:pPr>
      <w:keepNext/>
      <w:pageBreakBefore/>
      <w:pBdr>
        <w:top w:val="none" w:sz="0" w:space="0" w:color="000000"/>
        <w:left w:val="none" w:sz="0" w:space="0" w:color="000000"/>
        <w:bottom w:val="single" w:sz="20" w:space="1" w:color="000080"/>
        <w:right w:val="none" w:sz="0" w:space="0" w:color="000000"/>
      </w:pBdr>
      <w:spacing w:before="320" w:after="160"/>
      <w:outlineLvl w:val="0"/>
    </w:pPr>
    <w:rPr>
      <w:rFonts w:ascii="Arial" w:hAnsi="Arial" w:cs="Times New Roman"/>
      <w:b/>
      <w:color w:val="333399"/>
      <w:sz w:val="32"/>
      <w:szCs w:val="20"/>
      <w:lang w:val="en-US"/>
    </w:rPr>
  </w:style>
  <w:style w:type="paragraph" w:styleId="Heading2">
    <w:name w:val="heading 2"/>
    <w:basedOn w:val="Heading1"/>
    <w:next w:val="Normal"/>
    <w:link w:val="Heading2Char1"/>
    <w:uiPriority w:val="99"/>
    <w:qFormat/>
    <w:rsid w:val="00CC4A84"/>
    <w:pPr>
      <w:pageBreakBefore w:val="0"/>
      <w:pBdr>
        <w:bottom w:val="single" w:sz="8" w:space="1" w:color="000080"/>
      </w:pBdr>
      <w:tabs>
        <w:tab w:val="left" w:pos="567"/>
      </w:tabs>
      <w:spacing w:before="240" w:after="80"/>
      <w:ind w:left="567" w:hanging="567"/>
      <w:outlineLvl w:val="1"/>
    </w:pPr>
    <w:rPr>
      <w:bCs/>
      <w:color w:val="002060"/>
      <w:sz w:val="22"/>
      <w:lang w:val="en-GB"/>
    </w:rPr>
  </w:style>
  <w:style w:type="paragraph" w:styleId="Heading3">
    <w:name w:val="heading 3"/>
    <w:basedOn w:val="Normal"/>
    <w:next w:val="Normal"/>
    <w:link w:val="Heading3Char1"/>
    <w:uiPriority w:val="99"/>
    <w:qFormat/>
    <w:rsid w:val="00CC4A84"/>
    <w:pPr>
      <w:keepNext/>
      <w:spacing w:before="240" w:after="60"/>
      <w:ind w:left="567" w:hanging="567"/>
      <w:outlineLvl w:val="2"/>
    </w:pPr>
    <w:rPr>
      <w:rFonts w:ascii="Arial" w:hAnsi="Arial" w:cs="Times New Roman"/>
      <w:b/>
      <w:sz w:val="26"/>
      <w:szCs w:val="20"/>
    </w:rPr>
  </w:style>
  <w:style w:type="paragraph" w:styleId="Heading4">
    <w:name w:val="heading 4"/>
    <w:basedOn w:val="Normal"/>
    <w:next w:val="Normal"/>
    <w:link w:val="Heading4Char1"/>
    <w:uiPriority w:val="99"/>
    <w:qFormat/>
    <w:rsid w:val="00CC4A84"/>
    <w:pPr>
      <w:keepNext/>
      <w:spacing w:before="240" w:after="60"/>
      <w:outlineLvl w:val="3"/>
    </w:pPr>
    <w:rPr>
      <w:rFonts w:ascii="Arial" w:hAnsi="Arial" w:cs="Times New Roman"/>
      <w:b/>
      <w:sz w:val="28"/>
      <w:szCs w:val="20"/>
    </w:rPr>
  </w:style>
  <w:style w:type="paragraph" w:styleId="Heading5">
    <w:name w:val="heading 5"/>
    <w:basedOn w:val="Normal"/>
    <w:next w:val="Normal"/>
    <w:link w:val="Heading5Char1"/>
    <w:uiPriority w:val="99"/>
    <w:qFormat/>
    <w:rsid w:val="00CC4A84"/>
    <w:pPr>
      <w:numPr>
        <w:ilvl w:val="4"/>
        <w:numId w:val="1"/>
      </w:numPr>
      <w:spacing w:before="200" w:after="200" w:line="280" w:lineRule="exact"/>
      <w:outlineLvl w:val="4"/>
    </w:pPr>
    <w:rPr>
      <w:rFonts w:ascii="Lucida Sans" w:hAnsi="Lucida Sans" w:cs="Times New Roman"/>
      <w:b/>
      <w:szCs w:val="20"/>
      <w:lang w:val="en-US"/>
    </w:rPr>
  </w:style>
  <w:style w:type="paragraph" w:styleId="Heading6">
    <w:name w:val="heading 6"/>
    <w:basedOn w:val="Normal"/>
    <w:next w:val="Normal"/>
    <w:link w:val="Heading6Char"/>
    <w:uiPriority w:val="99"/>
    <w:qFormat/>
    <w:rsid w:val="00D62055"/>
    <w:pPr>
      <w:tabs>
        <w:tab w:val="num" w:pos="4320"/>
      </w:tabs>
      <w:suppressAutoHyphens w:val="0"/>
      <w:spacing w:before="240" w:after="60"/>
      <w:ind w:left="4320" w:hanging="720"/>
      <w:jc w:val="left"/>
      <w:outlineLvl w:val="5"/>
    </w:pPr>
    <w:rPr>
      <w:rFonts w:ascii="Times New Roman" w:hAnsi="Times New Roman" w:cs="Times New Roman"/>
      <w:b/>
      <w:bCs/>
      <w:szCs w:val="22"/>
      <w:lang w:val="en-US" w:eastAsia="en-US"/>
    </w:rPr>
  </w:style>
  <w:style w:type="paragraph" w:styleId="Heading7">
    <w:name w:val="heading 7"/>
    <w:basedOn w:val="Normal"/>
    <w:next w:val="Normal"/>
    <w:link w:val="Heading7Char"/>
    <w:uiPriority w:val="99"/>
    <w:qFormat/>
    <w:rsid w:val="00D62055"/>
    <w:pPr>
      <w:tabs>
        <w:tab w:val="num" w:pos="5040"/>
      </w:tabs>
      <w:suppressAutoHyphens w:val="0"/>
      <w:spacing w:before="240" w:after="60"/>
      <w:ind w:left="5040" w:hanging="720"/>
      <w:jc w:val="left"/>
      <w:outlineLvl w:val="6"/>
    </w:pPr>
    <w:rPr>
      <w:rFonts w:cs="Times New Roman"/>
      <w:sz w:val="24"/>
      <w:lang w:val="en-US" w:eastAsia="en-US"/>
    </w:rPr>
  </w:style>
  <w:style w:type="paragraph" w:styleId="Heading8">
    <w:name w:val="heading 8"/>
    <w:basedOn w:val="Normal"/>
    <w:next w:val="Normal"/>
    <w:link w:val="Heading8Char"/>
    <w:uiPriority w:val="99"/>
    <w:qFormat/>
    <w:rsid w:val="00D62055"/>
    <w:pPr>
      <w:tabs>
        <w:tab w:val="num" w:pos="5760"/>
      </w:tabs>
      <w:suppressAutoHyphens w:val="0"/>
      <w:spacing w:before="240" w:after="60"/>
      <w:ind w:left="5760" w:hanging="720"/>
      <w:jc w:val="left"/>
      <w:outlineLvl w:val="7"/>
    </w:pPr>
    <w:rPr>
      <w:rFonts w:cs="Times New Roman"/>
      <w:i/>
      <w:iCs/>
      <w:sz w:val="24"/>
      <w:lang w:val="en-US" w:eastAsia="en-US"/>
    </w:rPr>
  </w:style>
  <w:style w:type="paragraph" w:styleId="Heading9">
    <w:name w:val="heading 9"/>
    <w:basedOn w:val="Normal"/>
    <w:next w:val="Normal"/>
    <w:link w:val="Heading9Char"/>
    <w:uiPriority w:val="99"/>
    <w:qFormat/>
    <w:rsid w:val="00D62055"/>
    <w:pPr>
      <w:tabs>
        <w:tab w:val="num" w:pos="6480"/>
      </w:tabs>
      <w:suppressAutoHyphens w:val="0"/>
      <w:spacing w:before="240" w:after="60"/>
      <w:ind w:left="6480" w:hanging="720"/>
      <w:jc w:val="left"/>
      <w:outlineLvl w:val="8"/>
    </w:pPr>
    <w:rPr>
      <w:rFonts w:ascii="Cambria" w:hAnsi="Cambria" w:cs="Times New Roman"/>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CC4A84"/>
    <w:rPr>
      <w:rFonts w:ascii="Arial" w:hAnsi="Arial" w:cs="Times New Roman"/>
      <w:b/>
      <w:color w:val="333399"/>
      <w:sz w:val="32"/>
      <w:lang w:val="en-US"/>
    </w:rPr>
  </w:style>
  <w:style w:type="character" w:customStyle="1" w:styleId="Heading2Char">
    <w:name w:val="Heading 2 Char"/>
    <w:uiPriority w:val="99"/>
    <w:locked/>
    <w:rsid w:val="00CC4A84"/>
    <w:rPr>
      <w:rFonts w:ascii="Arial" w:hAnsi="Arial" w:cs="Times New Roman"/>
      <w:b/>
      <w:color w:val="002060"/>
      <w:sz w:val="22"/>
      <w:lang w:val="en-GB"/>
    </w:rPr>
  </w:style>
  <w:style w:type="character" w:customStyle="1" w:styleId="Heading3Char">
    <w:name w:val="Heading 3 Char"/>
    <w:uiPriority w:val="99"/>
    <w:locked/>
    <w:rsid w:val="00CC4A84"/>
    <w:rPr>
      <w:rFonts w:ascii="Arial" w:hAnsi="Arial" w:cs="Times New Roman"/>
      <w:b/>
      <w:sz w:val="26"/>
      <w:lang w:val="en-GB"/>
    </w:rPr>
  </w:style>
  <w:style w:type="character" w:customStyle="1" w:styleId="Heading4Char">
    <w:name w:val="Heading 4 Char"/>
    <w:uiPriority w:val="99"/>
    <w:locked/>
    <w:rsid w:val="00CC4A84"/>
    <w:rPr>
      <w:rFonts w:ascii="Arial" w:hAnsi="Arial" w:cs="Times New Roman"/>
      <w:b/>
      <w:sz w:val="28"/>
      <w:lang w:val="en-GB"/>
    </w:rPr>
  </w:style>
  <w:style w:type="character" w:customStyle="1" w:styleId="Heading5Char">
    <w:name w:val="Heading 5 Char"/>
    <w:uiPriority w:val="99"/>
    <w:locked/>
    <w:rsid w:val="00CC4A84"/>
    <w:rPr>
      <w:rFonts w:ascii="Calibri" w:hAnsi="Calibri" w:cs="Times New Roman"/>
      <w:b/>
      <w:i/>
      <w:sz w:val="26"/>
      <w:lang w:val="en-GB"/>
    </w:rPr>
  </w:style>
  <w:style w:type="character" w:customStyle="1" w:styleId="Heading6Char">
    <w:name w:val="Heading 6 Char"/>
    <w:link w:val="Heading6"/>
    <w:uiPriority w:val="99"/>
    <w:locked/>
    <w:rsid w:val="00D62055"/>
    <w:rPr>
      <w:rFonts w:eastAsia="Times New Roman" w:cs="Times New Roman"/>
      <w:b/>
      <w:sz w:val="22"/>
      <w:lang w:val="en-US" w:eastAsia="en-US"/>
    </w:rPr>
  </w:style>
  <w:style w:type="character" w:customStyle="1" w:styleId="Heading7Char">
    <w:name w:val="Heading 7 Char"/>
    <w:link w:val="Heading7"/>
    <w:uiPriority w:val="99"/>
    <w:semiHidden/>
    <w:locked/>
    <w:rsid w:val="00D62055"/>
    <w:rPr>
      <w:rFonts w:ascii="Calibri" w:hAnsi="Calibri" w:cs="Times New Roman"/>
      <w:sz w:val="24"/>
      <w:lang w:val="en-US" w:eastAsia="en-US"/>
    </w:rPr>
  </w:style>
  <w:style w:type="character" w:customStyle="1" w:styleId="Heading8Char">
    <w:name w:val="Heading 8 Char"/>
    <w:link w:val="Heading8"/>
    <w:uiPriority w:val="99"/>
    <w:semiHidden/>
    <w:locked/>
    <w:rsid w:val="00D62055"/>
    <w:rPr>
      <w:rFonts w:ascii="Calibri" w:hAnsi="Calibri" w:cs="Times New Roman"/>
      <w:i/>
      <w:sz w:val="24"/>
      <w:lang w:val="en-US" w:eastAsia="en-US"/>
    </w:rPr>
  </w:style>
  <w:style w:type="character" w:customStyle="1" w:styleId="Heading9Char">
    <w:name w:val="Heading 9 Char"/>
    <w:link w:val="Heading9"/>
    <w:uiPriority w:val="99"/>
    <w:semiHidden/>
    <w:locked/>
    <w:rsid w:val="00D62055"/>
    <w:rPr>
      <w:rFonts w:ascii="Cambria" w:hAnsi="Cambria" w:cs="Times New Roman"/>
      <w:sz w:val="22"/>
      <w:lang w:val="en-US" w:eastAsia="en-US"/>
    </w:rPr>
  </w:style>
  <w:style w:type="character" w:customStyle="1" w:styleId="WW8Num1z0">
    <w:name w:val="WW8Num1z0"/>
    <w:uiPriority w:val="99"/>
    <w:rsid w:val="00CC4A84"/>
  </w:style>
  <w:style w:type="character" w:customStyle="1" w:styleId="WW8Num1z1">
    <w:name w:val="WW8Num1z1"/>
    <w:uiPriority w:val="99"/>
    <w:rsid w:val="00CC4A84"/>
  </w:style>
  <w:style w:type="character" w:customStyle="1" w:styleId="WW8Num1z2">
    <w:name w:val="WW8Num1z2"/>
    <w:uiPriority w:val="99"/>
    <w:rsid w:val="00CC4A84"/>
  </w:style>
  <w:style w:type="character" w:customStyle="1" w:styleId="WW8Num1z3">
    <w:name w:val="WW8Num1z3"/>
    <w:uiPriority w:val="99"/>
    <w:rsid w:val="00CC4A84"/>
  </w:style>
  <w:style w:type="character" w:customStyle="1" w:styleId="WW8Num1z4">
    <w:name w:val="WW8Num1z4"/>
    <w:uiPriority w:val="99"/>
    <w:rsid w:val="00CC4A84"/>
    <w:rPr>
      <w:rFonts w:ascii="Arial" w:hAnsi="Arial"/>
      <w:sz w:val="20"/>
    </w:rPr>
  </w:style>
  <w:style w:type="character" w:customStyle="1" w:styleId="WW8Num1z5">
    <w:name w:val="WW8Num1z5"/>
    <w:uiPriority w:val="99"/>
    <w:rsid w:val="00CC4A84"/>
  </w:style>
  <w:style w:type="character" w:customStyle="1" w:styleId="WW8Num1z6">
    <w:name w:val="WW8Num1z6"/>
    <w:uiPriority w:val="99"/>
    <w:rsid w:val="00CC4A84"/>
  </w:style>
  <w:style w:type="character" w:customStyle="1" w:styleId="WW8Num1z7">
    <w:name w:val="WW8Num1z7"/>
    <w:uiPriority w:val="99"/>
    <w:rsid w:val="00CC4A84"/>
  </w:style>
  <w:style w:type="character" w:customStyle="1" w:styleId="WW8Num1z8">
    <w:name w:val="WW8Num1z8"/>
    <w:uiPriority w:val="99"/>
    <w:rsid w:val="00CC4A84"/>
  </w:style>
  <w:style w:type="character" w:customStyle="1" w:styleId="WW8Num2z0">
    <w:name w:val="WW8Num2z0"/>
    <w:uiPriority w:val="99"/>
    <w:rsid w:val="00CC4A84"/>
    <w:rPr>
      <w:rFonts w:ascii="Symbol" w:hAnsi="Symbol"/>
      <w:lang w:val="el-GR"/>
    </w:rPr>
  </w:style>
  <w:style w:type="character" w:customStyle="1" w:styleId="WW8Num3z0">
    <w:name w:val="WW8Num3z0"/>
    <w:uiPriority w:val="99"/>
    <w:rsid w:val="00CC4A84"/>
    <w:rPr>
      <w:lang w:val="el-GR"/>
    </w:rPr>
  </w:style>
  <w:style w:type="character" w:customStyle="1" w:styleId="WW8Num4z0">
    <w:name w:val="WW8Num4z0"/>
    <w:uiPriority w:val="99"/>
    <w:rsid w:val="00CC4A84"/>
    <w:rPr>
      <w:rFonts w:ascii="Webdings" w:hAnsi="Webdings"/>
      <w:color w:val="333399"/>
      <w:sz w:val="16"/>
    </w:rPr>
  </w:style>
  <w:style w:type="character" w:customStyle="1" w:styleId="WW8Num5z0">
    <w:name w:val="WW8Num5z0"/>
    <w:uiPriority w:val="99"/>
    <w:rsid w:val="00CC4A84"/>
    <w:rPr>
      <w:rFonts w:ascii="Symbol" w:hAnsi="Symbol"/>
      <w:kern w:val="1"/>
      <w:shd w:val="clear" w:color="auto" w:fill="C0C0C0"/>
      <w:lang w:val="el-GR"/>
    </w:rPr>
  </w:style>
  <w:style w:type="character" w:customStyle="1" w:styleId="WW8Num6z0">
    <w:name w:val="WW8Num6z0"/>
    <w:uiPriority w:val="99"/>
    <w:rsid w:val="00CC4A84"/>
    <w:rPr>
      <w:rFonts w:ascii="Symbol" w:hAnsi="Symbol"/>
      <w:lang w:val="el-GR"/>
    </w:rPr>
  </w:style>
  <w:style w:type="character" w:customStyle="1" w:styleId="WW8Num7z0">
    <w:name w:val="WW8Num7z0"/>
    <w:uiPriority w:val="99"/>
    <w:rsid w:val="00CC4A84"/>
    <w:rPr>
      <w:rFonts w:ascii="Wingdings" w:hAnsi="Wingdings"/>
      <w:sz w:val="22"/>
      <w:lang w:val="el-GR" w:eastAsia="el-GR"/>
    </w:rPr>
  </w:style>
  <w:style w:type="character" w:customStyle="1" w:styleId="WW8Num8z0">
    <w:name w:val="WW8Num8z0"/>
    <w:uiPriority w:val="99"/>
    <w:rsid w:val="00CC4A84"/>
    <w:rPr>
      <w:rFonts w:ascii="Wingdings" w:hAnsi="Wingdings"/>
      <w:color w:val="000000"/>
      <w:sz w:val="22"/>
      <w:lang w:val="el-GR" w:eastAsia="el-GR"/>
    </w:rPr>
  </w:style>
  <w:style w:type="character" w:customStyle="1" w:styleId="WW8Num9z0">
    <w:name w:val="WW8Num9z0"/>
    <w:uiPriority w:val="99"/>
    <w:rsid w:val="00CC4A84"/>
    <w:rPr>
      <w:rFonts w:ascii="Angsana New" w:hAnsi="Angsana New"/>
      <w:color w:val="000000"/>
      <w:sz w:val="22"/>
      <w:lang w:val="el-GR" w:bidi="th-TH"/>
    </w:rPr>
  </w:style>
  <w:style w:type="character" w:customStyle="1" w:styleId="WW8Num10z0">
    <w:name w:val="WW8Num10z0"/>
    <w:uiPriority w:val="99"/>
    <w:rsid w:val="00CC4A84"/>
    <w:rPr>
      <w:rFonts w:ascii="Wingdings" w:hAnsi="Wingdings"/>
      <w:color w:val="000000"/>
      <w:sz w:val="22"/>
      <w:lang w:val="el-GR"/>
    </w:rPr>
  </w:style>
  <w:style w:type="character" w:customStyle="1" w:styleId="WW8Num11z0">
    <w:name w:val="WW8Num11z0"/>
    <w:uiPriority w:val="99"/>
    <w:rsid w:val="00CC4A84"/>
    <w:rPr>
      <w:rFonts w:ascii="Wingdings" w:hAnsi="Wingdings"/>
      <w:color w:val="000000"/>
      <w:sz w:val="22"/>
      <w:lang w:val="el-GR"/>
    </w:rPr>
  </w:style>
  <w:style w:type="character" w:customStyle="1" w:styleId="8">
    <w:name w:val="Προεπιλεγμένη γραμματοσειρά8"/>
    <w:uiPriority w:val="99"/>
    <w:rsid w:val="00CC4A84"/>
  </w:style>
  <w:style w:type="character" w:customStyle="1" w:styleId="7">
    <w:name w:val="Προεπιλεγμένη γραμματοσειρά7"/>
    <w:uiPriority w:val="99"/>
    <w:rsid w:val="00CC4A84"/>
  </w:style>
  <w:style w:type="character" w:customStyle="1" w:styleId="WW8Num6z1">
    <w:name w:val="WW8Num6z1"/>
    <w:uiPriority w:val="99"/>
    <w:rsid w:val="00CC4A84"/>
  </w:style>
  <w:style w:type="character" w:customStyle="1" w:styleId="WW8Num6z2">
    <w:name w:val="WW8Num6z2"/>
    <w:uiPriority w:val="99"/>
    <w:rsid w:val="00CC4A84"/>
  </w:style>
  <w:style w:type="character" w:customStyle="1" w:styleId="WW8Num6z3">
    <w:name w:val="WW8Num6z3"/>
    <w:uiPriority w:val="99"/>
    <w:rsid w:val="00CC4A84"/>
  </w:style>
  <w:style w:type="character" w:customStyle="1" w:styleId="WW8Num6z4">
    <w:name w:val="WW8Num6z4"/>
    <w:uiPriority w:val="99"/>
    <w:rsid w:val="00CC4A84"/>
  </w:style>
  <w:style w:type="character" w:customStyle="1" w:styleId="WW8Num6z5">
    <w:name w:val="WW8Num6z5"/>
    <w:uiPriority w:val="99"/>
    <w:rsid w:val="00CC4A84"/>
  </w:style>
  <w:style w:type="character" w:customStyle="1" w:styleId="WW8Num6z6">
    <w:name w:val="WW8Num6z6"/>
    <w:uiPriority w:val="99"/>
    <w:rsid w:val="00CC4A84"/>
  </w:style>
  <w:style w:type="character" w:customStyle="1" w:styleId="WW8Num6z7">
    <w:name w:val="WW8Num6z7"/>
    <w:uiPriority w:val="99"/>
    <w:rsid w:val="00CC4A84"/>
  </w:style>
  <w:style w:type="character" w:customStyle="1" w:styleId="WW8Num6z8">
    <w:name w:val="WW8Num6z8"/>
    <w:uiPriority w:val="99"/>
    <w:rsid w:val="00CC4A84"/>
  </w:style>
  <w:style w:type="character" w:customStyle="1" w:styleId="WW8Num7z1">
    <w:name w:val="WW8Num7z1"/>
    <w:uiPriority w:val="99"/>
    <w:rsid w:val="00CC4A84"/>
    <w:rPr>
      <w:rFonts w:eastAsia="Times New Roman"/>
      <w:lang w:val="el-GR"/>
    </w:rPr>
  </w:style>
  <w:style w:type="character" w:customStyle="1" w:styleId="WW8Num7z2">
    <w:name w:val="WW8Num7z2"/>
    <w:uiPriority w:val="99"/>
    <w:rsid w:val="00CC4A84"/>
  </w:style>
  <w:style w:type="character" w:customStyle="1" w:styleId="WW8Num7z3">
    <w:name w:val="WW8Num7z3"/>
    <w:uiPriority w:val="99"/>
    <w:rsid w:val="00CC4A84"/>
  </w:style>
  <w:style w:type="character" w:customStyle="1" w:styleId="WW8Num7z4">
    <w:name w:val="WW8Num7z4"/>
    <w:uiPriority w:val="99"/>
    <w:rsid w:val="00CC4A84"/>
  </w:style>
  <w:style w:type="character" w:customStyle="1" w:styleId="WW8Num7z5">
    <w:name w:val="WW8Num7z5"/>
    <w:uiPriority w:val="99"/>
    <w:rsid w:val="00CC4A84"/>
  </w:style>
  <w:style w:type="character" w:customStyle="1" w:styleId="WW8Num7z6">
    <w:name w:val="WW8Num7z6"/>
    <w:uiPriority w:val="99"/>
    <w:rsid w:val="00CC4A84"/>
  </w:style>
  <w:style w:type="character" w:customStyle="1" w:styleId="WW8Num7z7">
    <w:name w:val="WW8Num7z7"/>
    <w:uiPriority w:val="99"/>
    <w:rsid w:val="00CC4A84"/>
  </w:style>
  <w:style w:type="character" w:customStyle="1" w:styleId="WW8Num7z8">
    <w:name w:val="WW8Num7z8"/>
    <w:uiPriority w:val="99"/>
    <w:rsid w:val="00CC4A84"/>
  </w:style>
  <w:style w:type="character" w:customStyle="1" w:styleId="WW8Num12z0">
    <w:name w:val="WW8Num12z0"/>
    <w:uiPriority w:val="99"/>
    <w:rsid w:val="00CC4A84"/>
    <w:rPr>
      <w:rFonts w:ascii="Wingdings" w:hAnsi="Wingdings"/>
      <w:lang w:val="el-GR"/>
    </w:rPr>
  </w:style>
  <w:style w:type="character" w:customStyle="1" w:styleId="WW8Num12z1">
    <w:name w:val="WW8Num12z1"/>
    <w:uiPriority w:val="99"/>
    <w:rsid w:val="00CC4A84"/>
    <w:rPr>
      <w:rFonts w:ascii="Courier New" w:hAnsi="Courier New"/>
    </w:rPr>
  </w:style>
  <w:style w:type="character" w:customStyle="1" w:styleId="WW8Num12z3">
    <w:name w:val="WW8Num12z3"/>
    <w:uiPriority w:val="99"/>
    <w:rsid w:val="00CC4A84"/>
    <w:rPr>
      <w:rFonts w:ascii="Symbol" w:hAnsi="Symbol"/>
    </w:rPr>
  </w:style>
  <w:style w:type="character" w:customStyle="1" w:styleId="WW8Num13z0">
    <w:name w:val="WW8Num13z0"/>
    <w:uiPriority w:val="99"/>
    <w:rsid w:val="00CC4A84"/>
    <w:rPr>
      <w:rFonts w:ascii="Wingdings" w:hAnsi="Wingdings"/>
      <w:lang w:val="el-GR"/>
    </w:rPr>
  </w:style>
  <w:style w:type="character" w:customStyle="1" w:styleId="WW8Num13z1">
    <w:name w:val="WW8Num13z1"/>
    <w:uiPriority w:val="99"/>
    <w:rsid w:val="00CC4A84"/>
    <w:rPr>
      <w:rFonts w:ascii="Courier New" w:hAnsi="Courier New"/>
    </w:rPr>
  </w:style>
  <w:style w:type="character" w:customStyle="1" w:styleId="WW8Num13z3">
    <w:name w:val="WW8Num13z3"/>
    <w:uiPriority w:val="99"/>
    <w:rsid w:val="00CC4A84"/>
    <w:rPr>
      <w:rFonts w:ascii="Symbol" w:hAnsi="Symbol"/>
    </w:rPr>
  </w:style>
  <w:style w:type="character" w:customStyle="1" w:styleId="WW8Num14z0">
    <w:name w:val="WW8Num14z0"/>
    <w:uiPriority w:val="99"/>
    <w:rsid w:val="00CC4A84"/>
    <w:rPr>
      <w:rFonts w:ascii="Angsana New" w:hAnsi="Angsana New"/>
      <w:sz w:val="22"/>
      <w:lang w:val="el-GR" w:bidi="th-TH"/>
    </w:rPr>
  </w:style>
  <w:style w:type="character" w:customStyle="1" w:styleId="WW8Num14z1">
    <w:name w:val="WW8Num14z1"/>
    <w:uiPriority w:val="99"/>
    <w:rsid w:val="00CC4A84"/>
    <w:rPr>
      <w:rFonts w:ascii="Courier New" w:hAnsi="Courier New"/>
    </w:rPr>
  </w:style>
  <w:style w:type="character" w:customStyle="1" w:styleId="WW8Num14z2">
    <w:name w:val="WW8Num14z2"/>
    <w:uiPriority w:val="99"/>
    <w:rsid w:val="00CC4A84"/>
    <w:rPr>
      <w:rFonts w:ascii="Wingdings" w:hAnsi="Wingdings"/>
    </w:rPr>
  </w:style>
  <w:style w:type="character" w:customStyle="1" w:styleId="WW8Num14z3">
    <w:name w:val="WW8Num14z3"/>
    <w:uiPriority w:val="99"/>
    <w:rsid w:val="00CC4A84"/>
    <w:rPr>
      <w:rFonts w:ascii="Symbol" w:hAnsi="Symbol"/>
    </w:rPr>
  </w:style>
  <w:style w:type="character" w:customStyle="1" w:styleId="WW8Num15z0">
    <w:name w:val="WW8Num15z0"/>
    <w:uiPriority w:val="99"/>
    <w:rsid w:val="00CC4A84"/>
    <w:rPr>
      <w:rFonts w:ascii="Wingdings" w:hAnsi="Wingdings"/>
      <w:lang w:val="el-GR"/>
    </w:rPr>
  </w:style>
  <w:style w:type="character" w:customStyle="1" w:styleId="WW8Num15z1">
    <w:name w:val="WW8Num15z1"/>
    <w:uiPriority w:val="99"/>
    <w:rsid w:val="00CC4A84"/>
    <w:rPr>
      <w:rFonts w:ascii="Courier New" w:hAnsi="Courier New"/>
    </w:rPr>
  </w:style>
  <w:style w:type="character" w:customStyle="1" w:styleId="WW8Num15z3">
    <w:name w:val="WW8Num15z3"/>
    <w:uiPriority w:val="99"/>
    <w:rsid w:val="00CC4A84"/>
    <w:rPr>
      <w:rFonts w:ascii="Symbol" w:hAnsi="Symbol"/>
    </w:rPr>
  </w:style>
  <w:style w:type="character" w:customStyle="1" w:styleId="WW8Num16z0">
    <w:name w:val="WW8Num16z0"/>
    <w:uiPriority w:val="99"/>
    <w:rsid w:val="00CC4A84"/>
  </w:style>
  <w:style w:type="character" w:customStyle="1" w:styleId="WW8Num16z1">
    <w:name w:val="WW8Num16z1"/>
    <w:uiPriority w:val="99"/>
    <w:rsid w:val="00CC4A84"/>
  </w:style>
  <w:style w:type="character" w:customStyle="1" w:styleId="WW8Num16z2">
    <w:name w:val="WW8Num16z2"/>
    <w:uiPriority w:val="99"/>
    <w:rsid w:val="00CC4A84"/>
  </w:style>
  <w:style w:type="character" w:customStyle="1" w:styleId="WW8Num16z3">
    <w:name w:val="WW8Num16z3"/>
    <w:uiPriority w:val="99"/>
    <w:rsid w:val="00CC4A84"/>
  </w:style>
  <w:style w:type="character" w:customStyle="1" w:styleId="WW8Num16z4">
    <w:name w:val="WW8Num16z4"/>
    <w:uiPriority w:val="99"/>
    <w:rsid w:val="00CC4A84"/>
  </w:style>
  <w:style w:type="character" w:customStyle="1" w:styleId="WW8Num16z5">
    <w:name w:val="WW8Num16z5"/>
    <w:uiPriority w:val="99"/>
    <w:rsid w:val="00CC4A84"/>
  </w:style>
  <w:style w:type="character" w:customStyle="1" w:styleId="WW8Num16z6">
    <w:name w:val="WW8Num16z6"/>
    <w:uiPriority w:val="99"/>
    <w:rsid w:val="00CC4A84"/>
  </w:style>
  <w:style w:type="character" w:customStyle="1" w:styleId="WW8Num16z7">
    <w:name w:val="WW8Num16z7"/>
    <w:uiPriority w:val="99"/>
    <w:rsid w:val="00CC4A84"/>
  </w:style>
  <w:style w:type="character" w:customStyle="1" w:styleId="WW8Num16z8">
    <w:name w:val="WW8Num16z8"/>
    <w:uiPriority w:val="99"/>
    <w:rsid w:val="00CC4A84"/>
  </w:style>
  <w:style w:type="character" w:customStyle="1" w:styleId="WW8Num17z0">
    <w:name w:val="WW8Num17z0"/>
    <w:uiPriority w:val="99"/>
    <w:rsid w:val="00CC4A84"/>
    <w:rPr>
      <w:rFonts w:ascii="Symbol" w:hAnsi="Symbol"/>
    </w:rPr>
  </w:style>
  <w:style w:type="character" w:customStyle="1" w:styleId="WW8Num17z1">
    <w:name w:val="WW8Num17z1"/>
    <w:uiPriority w:val="99"/>
    <w:rsid w:val="00CC4A84"/>
    <w:rPr>
      <w:rFonts w:ascii="Courier New" w:hAnsi="Courier New"/>
    </w:rPr>
  </w:style>
  <w:style w:type="character" w:customStyle="1" w:styleId="WW8Num17z2">
    <w:name w:val="WW8Num17z2"/>
    <w:uiPriority w:val="99"/>
    <w:rsid w:val="00CC4A84"/>
    <w:rPr>
      <w:rFonts w:ascii="Wingdings" w:hAnsi="Wingdings"/>
    </w:rPr>
  </w:style>
  <w:style w:type="character" w:customStyle="1" w:styleId="WW8Num18z0">
    <w:name w:val="WW8Num18z0"/>
    <w:uiPriority w:val="99"/>
    <w:rsid w:val="00CC4A84"/>
  </w:style>
  <w:style w:type="character" w:customStyle="1" w:styleId="WW8Num18z1">
    <w:name w:val="WW8Num18z1"/>
    <w:uiPriority w:val="99"/>
    <w:rsid w:val="00CC4A84"/>
  </w:style>
  <w:style w:type="character" w:customStyle="1" w:styleId="WW8Num18z2">
    <w:name w:val="WW8Num18z2"/>
    <w:uiPriority w:val="99"/>
    <w:rsid w:val="00CC4A84"/>
  </w:style>
  <w:style w:type="character" w:customStyle="1" w:styleId="WW8Num18z3">
    <w:name w:val="WW8Num18z3"/>
    <w:uiPriority w:val="99"/>
    <w:rsid w:val="00CC4A84"/>
  </w:style>
  <w:style w:type="character" w:customStyle="1" w:styleId="WW8Num18z4">
    <w:name w:val="WW8Num18z4"/>
    <w:uiPriority w:val="99"/>
    <w:rsid w:val="00CC4A84"/>
  </w:style>
  <w:style w:type="character" w:customStyle="1" w:styleId="WW8Num18z5">
    <w:name w:val="WW8Num18z5"/>
    <w:uiPriority w:val="99"/>
    <w:rsid w:val="00CC4A84"/>
  </w:style>
  <w:style w:type="character" w:customStyle="1" w:styleId="WW8Num18z6">
    <w:name w:val="WW8Num18z6"/>
    <w:uiPriority w:val="99"/>
    <w:rsid w:val="00CC4A84"/>
  </w:style>
  <w:style w:type="character" w:customStyle="1" w:styleId="WW8Num18z7">
    <w:name w:val="WW8Num18z7"/>
    <w:uiPriority w:val="99"/>
    <w:rsid w:val="00CC4A84"/>
  </w:style>
  <w:style w:type="character" w:customStyle="1" w:styleId="WW8Num18z8">
    <w:name w:val="WW8Num18z8"/>
    <w:uiPriority w:val="99"/>
    <w:rsid w:val="00CC4A84"/>
  </w:style>
  <w:style w:type="character" w:customStyle="1" w:styleId="WW8Num19z0">
    <w:name w:val="WW8Num19z0"/>
    <w:uiPriority w:val="99"/>
    <w:rsid w:val="00CC4A84"/>
  </w:style>
  <w:style w:type="character" w:customStyle="1" w:styleId="WW8Num19z1">
    <w:name w:val="WW8Num19z1"/>
    <w:uiPriority w:val="99"/>
    <w:rsid w:val="00CC4A84"/>
  </w:style>
  <w:style w:type="character" w:customStyle="1" w:styleId="WW8Num19z2">
    <w:name w:val="WW8Num19z2"/>
    <w:uiPriority w:val="99"/>
    <w:rsid w:val="00CC4A84"/>
  </w:style>
  <w:style w:type="character" w:customStyle="1" w:styleId="WW8Num19z3">
    <w:name w:val="WW8Num19z3"/>
    <w:uiPriority w:val="99"/>
    <w:rsid w:val="00CC4A84"/>
  </w:style>
  <w:style w:type="character" w:customStyle="1" w:styleId="WW8Num19z4">
    <w:name w:val="WW8Num19z4"/>
    <w:uiPriority w:val="99"/>
    <w:rsid w:val="00CC4A84"/>
  </w:style>
  <w:style w:type="character" w:customStyle="1" w:styleId="WW8Num19z5">
    <w:name w:val="WW8Num19z5"/>
    <w:uiPriority w:val="99"/>
    <w:rsid w:val="00CC4A84"/>
  </w:style>
  <w:style w:type="character" w:customStyle="1" w:styleId="WW8Num19z6">
    <w:name w:val="WW8Num19z6"/>
    <w:uiPriority w:val="99"/>
    <w:rsid w:val="00CC4A84"/>
  </w:style>
  <w:style w:type="character" w:customStyle="1" w:styleId="WW8Num19z7">
    <w:name w:val="WW8Num19z7"/>
    <w:uiPriority w:val="99"/>
    <w:rsid w:val="00CC4A84"/>
  </w:style>
  <w:style w:type="character" w:customStyle="1" w:styleId="WW8Num19z8">
    <w:name w:val="WW8Num19z8"/>
    <w:uiPriority w:val="99"/>
    <w:rsid w:val="00CC4A84"/>
  </w:style>
  <w:style w:type="character" w:customStyle="1" w:styleId="WW8Num20z0">
    <w:name w:val="WW8Num20z0"/>
    <w:uiPriority w:val="99"/>
    <w:rsid w:val="00CC4A84"/>
    <w:rPr>
      <w:rFonts w:ascii="Wingdings" w:hAnsi="Wingdings"/>
    </w:rPr>
  </w:style>
  <w:style w:type="character" w:customStyle="1" w:styleId="WW8Num20z1">
    <w:name w:val="WW8Num20z1"/>
    <w:uiPriority w:val="99"/>
    <w:rsid w:val="00CC4A84"/>
    <w:rPr>
      <w:rFonts w:ascii="Courier New" w:hAnsi="Courier New"/>
    </w:rPr>
  </w:style>
  <w:style w:type="character" w:customStyle="1" w:styleId="WW8Num20z3">
    <w:name w:val="WW8Num20z3"/>
    <w:uiPriority w:val="99"/>
    <w:rsid w:val="00CC4A84"/>
    <w:rPr>
      <w:rFonts w:ascii="Symbol" w:hAnsi="Symbol"/>
    </w:rPr>
  </w:style>
  <w:style w:type="character" w:customStyle="1" w:styleId="WW8Num21z0">
    <w:name w:val="WW8Num21z0"/>
    <w:uiPriority w:val="99"/>
    <w:rsid w:val="00CC4A84"/>
    <w:rPr>
      <w:rFonts w:ascii="Cambria" w:hAnsi="Cambria"/>
      <w:i/>
      <w:color w:val="000000"/>
      <w:sz w:val="22"/>
      <w:lang w:val="el-GR"/>
    </w:rPr>
  </w:style>
  <w:style w:type="character" w:customStyle="1" w:styleId="WW8Num21z1">
    <w:name w:val="WW8Num21z1"/>
    <w:uiPriority w:val="99"/>
    <w:rsid w:val="00CC4A84"/>
  </w:style>
  <w:style w:type="character" w:customStyle="1" w:styleId="WW8Num21z2">
    <w:name w:val="WW8Num21z2"/>
    <w:uiPriority w:val="99"/>
    <w:rsid w:val="00CC4A84"/>
  </w:style>
  <w:style w:type="character" w:customStyle="1" w:styleId="WW8Num21z3">
    <w:name w:val="WW8Num21z3"/>
    <w:uiPriority w:val="99"/>
    <w:rsid w:val="00CC4A84"/>
  </w:style>
  <w:style w:type="character" w:customStyle="1" w:styleId="WW8Num21z4">
    <w:name w:val="WW8Num21z4"/>
    <w:uiPriority w:val="99"/>
    <w:rsid w:val="00CC4A84"/>
  </w:style>
  <w:style w:type="character" w:customStyle="1" w:styleId="WW8Num21z5">
    <w:name w:val="WW8Num21z5"/>
    <w:uiPriority w:val="99"/>
    <w:rsid w:val="00CC4A84"/>
  </w:style>
  <w:style w:type="character" w:customStyle="1" w:styleId="WW8Num21z6">
    <w:name w:val="WW8Num21z6"/>
    <w:uiPriority w:val="99"/>
    <w:rsid w:val="00CC4A84"/>
  </w:style>
  <w:style w:type="character" w:customStyle="1" w:styleId="WW8Num21z7">
    <w:name w:val="WW8Num21z7"/>
    <w:uiPriority w:val="99"/>
    <w:rsid w:val="00CC4A84"/>
  </w:style>
  <w:style w:type="character" w:customStyle="1" w:styleId="WW8Num21z8">
    <w:name w:val="WW8Num21z8"/>
    <w:uiPriority w:val="99"/>
    <w:rsid w:val="00CC4A84"/>
  </w:style>
  <w:style w:type="character" w:customStyle="1" w:styleId="6">
    <w:name w:val="Προεπιλεγμένη γραμματοσειρά6"/>
    <w:uiPriority w:val="99"/>
    <w:rsid w:val="00CC4A84"/>
  </w:style>
  <w:style w:type="character" w:customStyle="1" w:styleId="WW8Num11z1">
    <w:name w:val="WW8Num11z1"/>
    <w:uiPriority w:val="99"/>
    <w:rsid w:val="00CC4A84"/>
    <w:rPr>
      <w:rFonts w:ascii="Courier New" w:hAnsi="Courier New"/>
    </w:rPr>
  </w:style>
  <w:style w:type="character" w:customStyle="1" w:styleId="WW8Num11z2">
    <w:name w:val="WW8Num11z2"/>
    <w:uiPriority w:val="99"/>
    <w:rsid w:val="00CC4A84"/>
    <w:rPr>
      <w:rFonts w:ascii="Wingdings" w:hAnsi="Wingdings"/>
    </w:rPr>
  </w:style>
  <w:style w:type="character" w:customStyle="1" w:styleId="5">
    <w:name w:val="Προεπιλεγμένη γραμματοσειρά5"/>
    <w:uiPriority w:val="99"/>
    <w:rsid w:val="00CC4A84"/>
  </w:style>
  <w:style w:type="character" w:customStyle="1" w:styleId="WW8Num10z1">
    <w:name w:val="WW8Num10z1"/>
    <w:uiPriority w:val="99"/>
    <w:rsid w:val="00CC4A84"/>
  </w:style>
  <w:style w:type="character" w:customStyle="1" w:styleId="WW8Num10z2">
    <w:name w:val="WW8Num10z2"/>
    <w:uiPriority w:val="99"/>
    <w:rsid w:val="00CC4A84"/>
  </w:style>
  <w:style w:type="character" w:customStyle="1" w:styleId="WW8Num10z3">
    <w:name w:val="WW8Num10z3"/>
    <w:uiPriority w:val="99"/>
    <w:rsid w:val="00CC4A84"/>
  </w:style>
  <w:style w:type="character" w:customStyle="1" w:styleId="WW8Num10z4">
    <w:name w:val="WW8Num10z4"/>
    <w:uiPriority w:val="99"/>
    <w:rsid w:val="00CC4A84"/>
  </w:style>
  <w:style w:type="character" w:customStyle="1" w:styleId="WW8Num10z5">
    <w:name w:val="WW8Num10z5"/>
    <w:uiPriority w:val="99"/>
    <w:rsid w:val="00CC4A84"/>
  </w:style>
  <w:style w:type="character" w:customStyle="1" w:styleId="WW8Num10z6">
    <w:name w:val="WW8Num10z6"/>
    <w:uiPriority w:val="99"/>
    <w:rsid w:val="00CC4A84"/>
  </w:style>
  <w:style w:type="character" w:customStyle="1" w:styleId="WW8Num10z7">
    <w:name w:val="WW8Num10z7"/>
    <w:uiPriority w:val="99"/>
    <w:rsid w:val="00CC4A84"/>
  </w:style>
  <w:style w:type="character" w:customStyle="1" w:styleId="WW8Num10z8">
    <w:name w:val="WW8Num10z8"/>
    <w:uiPriority w:val="99"/>
    <w:rsid w:val="00CC4A84"/>
  </w:style>
  <w:style w:type="character" w:customStyle="1" w:styleId="WW-">
    <w:name w:val="WW-Προεπιλεγμένη γραμματοσειρά"/>
    <w:uiPriority w:val="99"/>
    <w:rsid w:val="00CC4A84"/>
  </w:style>
  <w:style w:type="character" w:customStyle="1" w:styleId="WW-DefaultParagraphFont">
    <w:name w:val="WW-Default Paragraph Font"/>
    <w:uiPriority w:val="99"/>
    <w:rsid w:val="00CC4A84"/>
  </w:style>
  <w:style w:type="character" w:customStyle="1" w:styleId="WW8Num8z1">
    <w:name w:val="WW8Num8z1"/>
    <w:uiPriority w:val="99"/>
    <w:rsid w:val="00CC4A84"/>
    <w:rPr>
      <w:rFonts w:eastAsia="Times New Roman"/>
      <w:lang w:val="el-GR"/>
    </w:rPr>
  </w:style>
  <w:style w:type="character" w:customStyle="1" w:styleId="WW8Num8z2">
    <w:name w:val="WW8Num8z2"/>
    <w:uiPriority w:val="99"/>
    <w:rsid w:val="00CC4A84"/>
  </w:style>
  <w:style w:type="character" w:customStyle="1" w:styleId="WW8Num8z3">
    <w:name w:val="WW8Num8z3"/>
    <w:uiPriority w:val="99"/>
    <w:rsid w:val="00CC4A84"/>
  </w:style>
  <w:style w:type="character" w:customStyle="1" w:styleId="WW8Num8z4">
    <w:name w:val="WW8Num8z4"/>
    <w:uiPriority w:val="99"/>
    <w:rsid w:val="00CC4A84"/>
  </w:style>
  <w:style w:type="character" w:customStyle="1" w:styleId="WW8Num8z5">
    <w:name w:val="WW8Num8z5"/>
    <w:uiPriority w:val="99"/>
    <w:rsid w:val="00CC4A84"/>
  </w:style>
  <w:style w:type="character" w:customStyle="1" w:styleId="WW8Num8z6">
    <w:name w:val="WW8Num8z6"/>
    <w:uiPriority w:val="99"/>
    <w:rsid w:val="00CC4A84"/>
  </w:style>
  <w:style w:type="character" w:customStyle="1" w:styleId="WW8Num8z7">
    <w:name w:val="WW8Num8z7"/>
    <w:uiPriority w:val="99"/>
    <w:rsid w:val="00CC4A84"/>
  </w:style>
  <w:style w:type="character" w:customStyle="1" w:styleId="WW8Num8z8">
    <w:name w:val="WW8Num8z8"/>
    <w:uiPriority w:val="99"/>
    <w:rsid w:val="00CC4A84"/>
  </w:style>
  <w:style w:type="character" w:customStyle="1" w:styleId="WW8Num11z3">
    <w:name w:val="WW8Num11z3"/>
    <w:uiPriority w:val="99"/>
    <w:rsid w:val="00CC4A84"/>
  </w:style>
  <w:style w:type="character" w:customStyle="1" w:styleId="WW8Num11z4">
    <w:name w:val="WW8Num11z4"/>
    <w:uiPriority w:val="99"/>
    <w:rsid w:val="00CC4A84"/>
  </w:style>
  <w:style w:type="character" w:customStyle="1" w:styleId="WW8Num11z5">
    <w:name w:val="WW8Num11z5"/>
    <w:uiPriority w:val="99"/>
    <w:rsid w:val="00CC4A84"/>
  </w:style>
  <w:style w:type="character" w:customStyle="1" w:styleId="WW8Num11z6">
    <w:name w:val="WW8Num11z6"/>
    <w:uiPriority w:val="99"/>
    <w:rsid w:val="00CC4A84"/>
  </w:style>
  <w:style w:type="character" w:customStyle="1" w:styleId="WW8Num11z7">
    <w:name w:val="WW8Num11z7"/>
    <w:uiPriority w:val="99"/>
    <w:rsid w:val="00CC4A84"/>
  </w:style>
  <w:style w:type="character" w:customStyle="1" w:styleId="WW8Num11z8">
    <w:name w:val="WW8Num11z8"/>
    <w:uiPriority w:val="99"/>
    <w:rsid w:val="00CC4A84"/>
  </w:style>
  <w:style w:type="character" w:customStyle="1" w:styleId="WW-DefaultParagraphFont1">
    <w:name w:val="WW-Default Paragraph Font1"/>
    <w:uiPriority w:val="99"/>
    <w:rsid w:val="00CC4A84"/>
  </w:style>
  <w:style w:type="character" w:customStyle="1" w:styleId="4">
    <w:name w:val="Προεπιλεγμένη γραμματοσειρά4"/>
    <w:uiPriority w:val="99"/>
    <w:rsid w:val="00CC4A84"/>
  </w:style>
  <w:style w:type="character" w:customStyle="1" w:styleId="WW8Num2z1">
    <w:name w:val="WW8Num2z1"/>
    <w:uiPriority w:val="99"/>
    <w:rsid w:val="00CC4A84"/>
  </w:style>
  <w:style w:type="character" w:customStyle="1" w:styleId="WW8Num2z2">
    <w:name w:val="WW8Num2z2"/>
    <w:uiPriority w:val="99"/>
    <w:rsid w:val="00CC4A84"/>
  </w:style>
  <w:style w:type="character" w:customStyle="1" w:styleId="WW8Num2z3">
    <w:name w:val="WW8Num2z3"/>
    <w:uiPriority w:val="99"/>
    <w:rsid w:val="00CC4A84"/>
  </w:style>
  <w:style w:type="character" w:customStyle="1" w:styleId="WW8Num2z4">
    <w:name w:val="WW8Num2z4"/>
    <w:uiPriority w:val="99"/>
    <w:rsid w:val="00CC4A84"/>
    <w:rPr>
      <w:rFonts w:ascii="Arial" w:hAnsi="Arial"/>
      <w:sz w:val="20"/>
    </w:rPr>
  </w:style>
  <w:style w:type="character" w:customStyle="1" w:styleId="WW8Num2z5">
    <w:name w:val="WW8Num2z5"/>
    <w:uiPriority w:val="99"/>
    <w:rsid w:val="00CC4A84"/>
  </w:style>
  <w:style w:type="character" w:customStyle="1" w:styleId="WW8Num2z6">
    <w:name w:val="WW8Num2z6"/>
    <w:uiPriority w:val="99"/>
    <w:rsid w:val="00CC4A84"/>
  </w:style>
  <w:style w:type="character" w:customStyle="1" w:styleId="WW8Num2z7">
    <w:name w:val="WW8Num2z7"/>
    <w:uiPriority w:val="99"/>
    <w:rsid w:val="00CC4A84"/>
  </w:style>
  <w:style w:type="character" w:customStyle="1" w:styleId="WW8Num2z8">
    <w:name w:val="WW8Num2z8"/>
    <w:uiPriority w:val="99"/>
    <w:rsid w:val="00CC4A84"/>
  </w:style>
  <w:style w:type="character" w:customStyle="1" w:styleId="WW8Num9z1">
    <w:name w:val="WW8Num9z1"/>
    <w:uiPriority w:val="99"/>
    <w:rsid w:val="00CC4A84"/>
    <w:rPr>
      <w:rFonts w:eastAsia="Times New Roman"/>
      <w:lang w:val="el-GR"/>
    </w:rPr>
  </w:style>
  <w:style w:type="character" w:customStyle="1" w:styleId="WW8Num9z2">
    <w:name w:val="WW8Num9z2"/>
    <w:uiPriority w:val="99"/>
    <w:rsid w:val="00CC4A84"/>
  </w:style>
  <w:style w:type="character" w:customStyle="1" w:styleId="WW8Num9z3">
    <w:name w:val="WW8Num9z3"/>
    <w:uiPriority w:val="99"/>
    <w:rsid w:val="00CC4A84"/>
  </w:style>
  <w:style w:type="character" w:customStyle="1" w:styleId="WW8Num9z4">
    <w:name w:val="WW8Num9z4"/>
    <w:uiPriority w:val="99"/>
    <w:rsid w:val="00CC4A84"/>
  </w:style>
  <w:style w:type="character" w:customStyle="1" w:styleId="WW8Num9z5">
    <w:name w:val="WW8Num9z5"/>
    <w:uiPriority w:val="99"/>
    <w:rsid w:val="00CC4A84"/>
  </w:style>
  <w:style w:type="character" w:customStyle="1" w:styleId="WW8Num9z6">
    <w:name w:val="WW8Num9z6"/>
    <w:uiPriority w:val="99"/>
    <w:rsid w:val="00CC4A84"/>
  </w:style>
  <w:style w:type="character" w:customStyle="1" w:styleId="WW8Num9z7">
    <w:name w:val="WW8Num9z7"/>
    <w:uiPriority w:val="99"/>
    <w:rsid w:val="00CC4A84"/>
  </w:style>
  <w:style w:type="character" w:customStyle="1" w:styleId="WW8Num9z8">
    <w:name w:val="WW8Num9z8"/>
    <w:uiPriority w:val="99"/>
    <w:rsid w:val="00CC4A84"/>
  </w:style>
  <w:style w:type="character" w:customStyle="1" w:styleId="WW-DefaultParagraphFont11">
    <w:name w:val="WW-Default Paragraph Font11"/>
    <w:uiPriority w:val="99"/>
    <w:rsid w:val="00CC4A84"/>
  </w:style>
  <w:style w:type="character" w:customStyle="1" w:styleId="WW8Num12z2">
    <w:name w:val="WW8Num12z2"/>
    <w:uiPriority w:val="99"/>
    <w:rsid w:val="00CC4A84"/>
    <w:rPr>
      <w:rFonts w:ascii="Wingdings" w:hAnsi="Wingdings"/>
    </w:rPr>
  </w:style>
  <w:style w:type="character" w:customStyle="1" w:styleId="WW-DefaultParagraphFont111">
    <w:name w:val="WW-Default Paragraph Font111"/>
    <w:uiPriority w:val="99"/>
    <w:rsid w:val="00CC4A84"/>
  </w:style>
  <w:style w:type="character" w:customStyle="1" w:styleId="WW-DefaultParagraphFont1111">
    <w:name w:val="WW-Default Paragraph Font1111"/>
    <w:uiPriority w:val="99"/>
    <w:rsid w:val="00CC4A84"/>
  </w:style>
  <w:style w:type="character" w:customStyle="1" w:styleId="WW-DefaultParagraphFont11111">
    <w:name w:val="WW-Default Paragraph Font11111"/>
    <w:uiPriority w:val="99"/>
    <w:rsid w:val="00CC4A84"/>
  </w:style>
  <w:style w:type="character" w:customStyle="1" w:styleId="3">
    <w:name w:val="Προεπιλεγμένη γραμματοσειρά3"/>
    <w:uiPriority w:val="99"/>
    <w:rsid w:val="00CC4A84"/>
  </w:style>
  <w:style w:type="character" w:customStyle="1" w:styleId="WW-DefaultParagraphFont111111">
    <w:name w:val="WW-Default Paragraph Font111111"/>
    <w:uiPriority w:val="99"/>
    <w:rsid w:val="00CC4A84"/>
  </w:style>
  <w:style w:type="character" w:customStyle="1" w:styleId="DefaultParagraphFont2">
    <w:name w:val="Default Paragraph Font2"/>
    <w:uiPriority w:val="99"/>
    <w:rsid w:val="00CC4A84"/>
  </w:style>
  <w:style w:type="character" w:customStyle="1" w:styleId="WW8Num12z4">
    <w:name w:val="WW8Num12z4"/>
    <w:uiPriority w:val="99"/>
    <w:rsid w:val="00CC4A84"/>
  </w:style>
  <w:style w:type="character" w:customStyle="1" w:styleId="WW8Num12z5">
    <w:name w:val="WW8Num12z5"/>
    <w:uiPriority w:val="99"/>
    <w:rsid w:val="00CC4A84"/>
  </w:style>
  <w:style w:type="character" w:customStyle="1" w:styleId="WW8Num12z6">
    <w:name w:val="WW8Num12z6"/>
    <w:uiPriority w:val="99"/>
    <w:rsid w:val="00CC4A84"/>
  </w:style>
  <w:style w:type="character" w:customStyle="1" w:styleId="WW8Num12z7">
    <w:name w:val="WW8Num12z7"/>
    <w:uiPriority w:val="99"/>
    <w:rsid w:val="00CC4A84"/>
  </w:style>
  <w:style w:type="character" w:customStyle="1" w:styleId="WW8Num12z8">
    <w:name w:val="WW8Num12z8"/>
    <w:uiPriority w:val="99"/>
    <w:rsid w:val="00CC4A84"/>
  </w:style>
  <w:style w:type="character" w:customStyle="1" w:styleId="WW-DefaultParagraphFont1111111">
    <w:name w:val="WW-Default Paragraph Font1111111"/>
    <w:uiPriority w:val="99"/>
    <w:rsid w:val="00CC4A84"/>
  </w:style>
  <w:style w:type="character" w:customStyle="1" w:styleId="WW8Num13z2">
    <w:name w:val="WW8Num13z2"/>
    <w:uiPriority w:val="99"/>
    <w:rsid w:val="00CC4A84"/>
  </w:style>
  <w:style w:type="character" w:customStyle="1" w:styleId="WW8Num13z4">
    <w:name w:val="WW8Num13z4"/>
    <w:uiPriority w:val="99"/>
    <w:rsid w:val="00CC4A84"/>
  </w:style>
  <w:style w:type="character" w:customStyle="1" w:styleId="WW8Num13z5">
    <w:name w:val="WW8Num13z5"/>
    <w:uiPriority w:val="99"/>
    <w:rsid w:val="00CC4A84"/>
  </w:style>
  <w:style w:type="character" w:customStyle="1" w:styleId="WW8Num13z6">
    <w:name w:val="WW8Num13z6"/>
    <w:uiPriority w:val="99"/>
    <w:rsid w:val="00CC4A84"/>
  </w:style>
  <w:style w:type="character" w:customStyle="1" w:styleId="WW8Num13z7">
    <w:name w:val="WW8Num13z7"/>
    <w:uiPriority w:val="99"/>
    <w:rsid w:val="00CC4A84"/>
  </w:style>
  <w:style w:type="character" w:customStyle="1" w:styleId="WW8Num13z8">
    <w:name w:val="WW8Num13z8"/>
    <w:uiPriority w:val="99"/>
    <w:rsid w:val="00CC4A84"/>
  </w:style>
  <w:style w:type="character" w:customStyle="1" w:styleId="WW8Num14z4">
    <w:name w:val="WW8Num14z4"/>
    <w:uiPriority w:val="99"/>
    <w:rsid w:val="00CC4A84"/>
  </w:style>
  <w:style w:type="character" w:customStyle="1" w:styleId="WW8Num14z5">
    <w:name w:val="WW8Num14z5"/>
    <w:uiPriority w:val="99"/>
    <w:rsid w:val="00CC4A84"/>
  </w:style>
  <w:style w:type="character" w:customStyle="1" w:styleId="WW8Num14z6">
    <w:name w:val="WW8Num14z6"/>
    <w:uiPriority w:val="99"/>
    <w:rsid w:val="00CC4A84"/>
  </w:style>
  <w:style w:type="character" w:customStyle="1" w:styleId="WW8Num14z7">
    <w:name w:val="WW8Num14z7"/>
    <w:uiPriority w:val="99"/>
    <w:rsid w:val="00CC4A84"/>
  </w:style>
  <w:style w:type="character" w:customStyle="1" w:styleId="WW8Num14z8">
    <w:name w:val="WW8Num14z8"/>
    <w:uiPriority w:val="99"/>
    <w:rsid w:val="00CC4A84"/>
  </w:style>
  <w:style w:type="character" w:customStyle="1" w:styleId="WW8Num15z2">
    <w:name w:val="WW8Num15z2"/>
    <w:uiPriority w:val="99"/>
    <w:rsid w:val="00CC4A84"/>
  </w:style>
  <w:style w:type="character" w:customStyle="1" w:styleId="WW8Num15z4">
    <w:name w:val="WW8Num15z4"/>
    <w:uiPriority w:val="99"/>
    <w:rsid w:val="00CC4A84"/>
  </w:style>
  <w:style w:type="character" w:customStyle="1" w:styleId="WW8Num15z5">
    <w:name w:val="WW8Num15z5"/>
    <w:uiPriority w:val="99"/>
    <w:rsid w:val="00CC4A84"/>
  </w:style>
  <w:style w:type="character" w:customStyle="1" w:styleId="WW8Num15z6">
    <w:name w:val="WW8Num15z6"/>
    <w:uiPriority w:val="99"/>
    <w:rsid w:val="00CC4A84"/>
  </w:style>
  <w:style w:type="character" w:customStyle="1" w:styleId="WW8Num15z7">
    <w:name w:val="WW8Num15z7"/>
    <w:uiPriority w:val="99"/>
    <w:rsid w:val="00CC4A84"/>
  </w:style>
  <w:style w:type="character" w:customStyle="1" w:styleId="WW8Num15z8">
    <w:name w:val="WW8Num15z8"/>
    <w:uiPriority w:val="99"/>
    <w:rsid w:val="00CC4A84"/>
  </w:style>
  <w:style w:type="character" w:customStyle="1" w:styleId="WW-DefaultParagraphFont11111111">
    <w:name w:val="WW-Default Paragraph Font11111111"/>
    <w:uiPriority w:val="99"/>
    <w:rsid w:val="00CC4A84"/>
  </w:style>
  <w:style w:type="character" w:customStyle="1" w:styleId="WW-DefaultParagraphFont111111111">
    <w:name w:val="WW-Default Paragraph Font111111111"/>
    <w:uiPriority w:val="99"/>
    <w:rsid w:val="00CC4A84"/>
  </w:style>
  <w:style w:type="character" w:customStyle="1" w:styleId="WW-DefaultParagraphFont1111111111">
    <w:name w:val="WW-Default Paragraph Font1111111111"/>
    <w:uiPriority w:val="99"/>
    <w:rsid w:val="00CC4A84"/>
  </w:style>
  <w:style w:type="character" w:customStyle="1" w:styleId="WW-DefaultParagraphFont11111111111">
    <w:name w:val="WW-Default Paragraph Font11111111111"/>
    <w:uiPriority w:val="99"/>
    <w:rsid w:val="00CC4A84"/>
  </w:style>
  <w:style w:type="character" w:customStyle="1" w:styleId="WW-DefaultParagraphFont111111111111">
    <w:name w:val="WW-Default Paragraph Font111111111111"/>
    <w:uiPriority w:val="99"/>
    <w:rsid w:val="00CC4A84"/>
  </w:style>
  <w:style w:type="character" w:customStyle="1" w:styleId="WW8Num17z3">
    <w:name w:val="WW8Num17z3"/>
    <w:uiPriority w:val="99"/>
    <w:rsid w:val="00CC4A84"/>
  </w:style>
  <w:style w:type="character" w:customStyle="1" w:styleId="WW8Num17z4">
    <w:name w:val="WW8Num17z4"/>
    <w:uiPriority w:val="99"/>
    <w:rsid w:val="00CC4A84"/>
  </w:style>
  <w:style w:type="character" w:customStyle="1" w:styleId="WW8Num17z5">
    <w:name w:val="WW8Num17z5"/>
    <w:uiPriority w:val="99"/>
    <w:rsid w:val="00CC4A84"/>
  </w:style>
  <w:style w:type="character" w:customStyle="1" w:styleId="WW8Num17z6">
    <w:name w:val="WW8Num17z6"/>
    <w:uiPriority w:val="99"/>
    <w:rsid w:val="00CC4A84"/>
  </w:style>
  <w:style w:type="character" w:customStyle="1" w:styleId="WW8Num17z7">
    <w:name w:val="WW8Num17z7"/>
    <w:uiPriority w:val="99"/>
    <w:rsid w:val="00CC4A84"/>
  </w:style>
  <w:style w:type="character" w:customStyle="1" w:styleId="WW8Num17z8">
    <w:name w:val="WW8Num17z8"/>
    <w:uiPriority w:val="99"/>
    <w:rsid w:val="00CC4A84"/>
  </w:style>
  <w:style w:type="character" w:customStyle="1" w:styleId="WW8Num3z1">
    <w:name w:val="WW8Num3z1"/>
    <w:uiPriority w:val="99"/>
    <w:rsid w:val="00CC4A84"/>
  </w:style>
  <w:style w:type="character" w:customStyle="1" w:styleId="WW8Num3z2">
    <w:name w:val="WW8Num3z2"/>
    <w:uiPriority w:val="99"/>
    <w:rsid w:val="00CC4A84"/>
  </w:style>
  <w:style w:type="character" w:customStyle="1" w:styleId="WW8Num3z3">
    <w:name w:val="WW8Num3z3"/>
    <w:uiPriority w:val="99"/>
    <w:rsid w:val="00CC4A84"/>
  </w:style>
  <w:style w:type="character" w:customStyle="1" w:styleId="WW8Num3z4">
    <w:name w:val="WW8Num3z4"/>
    <w:uiPriority w:val="99"/>
    <w:rsid w:val="00CC4A84"/>
    <w:rPr>
      <w:rFonts w:ascii="Arial" w:hAnsi="Arial"/>
      <w:sz w:val="20"/>
    </w:rPr>
  </w:style>
  <w:style w:type="character" w:customStyle="1" w:styleId="WW8Num3z5">
    <w:name w:val="WW8Num3z5"/>
    <w:uiPriority w:val="99"/>
    <w:rsid w:val="00CC4A84"/>
  </w:style>
  <w:style w:type="character" w:customStyle="1" w:styleId="WW8Num3z6">
    <w:name w:val="WW8Num3z6"/>
    <w:uiPriority w:val="99"/>
    <w:rsid w:val="00CC4A84"/>
  </w:style>
  <w:style w:type="character" w:customStyle="1" w:styleId="WW8Num3z7">
    <w:name w:val="WW8Num3z7"/>
    <w:uiPriority w:val="99"/>
    <w:rsid w:val="00CC4A84"/>
  </w:style>
  <w:style w:type="character" w:customStyle="1" w:styleId="WW8Num3z8">
    <w:name w:val="WW8Num3z8"/>
    <w:uiPriority w:val="99"/>
    <w:rsid w:val="00CC4A84"/>
  </w:style>
  <w:style w:type="character" w:customStyle="1" w:styleId="WW-DefaultParagraphFont1111111111111">
    <w:name w:val="WW-Default Paragraph Font1111111111111"/>
    <w:uiPriority w:val="99"/>
    <w:rsid w:val="00CC4A84"/>
  </w:style>
  <w:style w:type="character" w:customStyle="1" w:styleId="WW-DefaultParagraphFont11111111111111">
    <w:name w:val="WW-Default Paragraph Font11111111111111"/>
    <w:uiPriority w:val="99"/>
    <w:rsid w:val="00CC4A84"/>
  </w:style>
  <w:style w:type="character" w:customStyle="1" w:styleId="WW-DefaultParagraphFont111111111111111">
    <w:name w:val="WW-Default Paragraph Font111111111111111"/>
    <w:uiPriority w:val="99"/>
    <w:rsid w:val="00CC4A84"/>
  </w:style>
  <w:style w:type="character" w:customStyle="1" w:styleId="WW-DefaultParagraphFont1111111111111111">
    <w:name w:val="WW-Default Paragraph Font1111111111111111"/>
    <w:uiPriority w:val="99"/>
    <w:rsid w:val="00CC4A84"/>
  </w:style>
  <w:style w:type="character" w:customStyle="1" w:styleId="2">
    <w:name w:val="Προεπιλεγμένη γραμματοσειρά2"/>
    <w:uiPriority w:val="99"/>
    <w:rsid w:val="00CC4A84"/>
  </w:style>
  <w:style w:type="character" w:customStyle="1" w:styleId="WW8Num20z2">
    <w:name w:val="WW8Num20z2"/>
    <w:uiPriority w:val="99"/>
    <w:rsid w:val="00CC4A84"/>
    <w:rPr>
      <w:rFonts w:ascii="Wingdings" w:hAnsi="Wingdings"/>
    </w:rPr>
  </w:style>
  <w:style w:type="character" w:customStyle="1" w:styleId="WW-DefaultParagraphFont11111111111111111">
    <w:name w:val="WW-Default Paragraph Font11111111111111111"/>
    <w:uiPriority w:val="99"/>
    <w:rsid w:val="00CC4A84"/>
  </w:style>
  <w:style w:type="character" w:customStyle="1" w:styleId="WW8Num20z4">
    <w:name w:val="WW8Num20z4"/>
    <w:uiPriority w:val="99"/>
    <w:rsid w:val="00CC4A84"/>
  </w:style>
  <w:style w:type="character" w:customStyle="1" w:styleId="WW8Num20z5">
    <w:name w:val="WW8Num20z5"/>
    <w:uiPriority w:val="99"/>
    <w:rsid w:val="00CC4A84"/>
  </w:style>
  <w:style w:type="character" w:customStyle="1" w:styleId="WW8Num20z6">
    <w:name w:val="WW8Num20z6"/>
    <w:uiPriority w:val="99"/>
    <w:rsid w:val="00CC4A84"/>
  </w:style>
  <w:style w:type="character" w:customStyle="1" w:styleId="WW8Num20z7">
    <w:name w:val="WW8Num20z7"/>
    <w:uiPriority w:val="99"/>
    <w:rsid w:val="00CC4A84"/>
  </w:style>
  <w:style w:type="character" w:customStyle="1" w:styleId="WW8Num20z8">
    <w:name w:val="WW8Num20z8"/>
    <w:uiPriority w:val="99"/>
    <w:rsid w:val="00CC4A84"/>
  </w:style>
  <w:style w:type="character" w:customStyle="1" w:styleId="WW-DefaultParagraphFont111111111111111111">
    <w:name w:val="WW-Default Paragraph Font111111111111111111"/>
    <w:uiPriority w:val="99"/>
    <w:rsid w:val="00CC4A84"/>
  </w:style>
  <w:style w:type="character" w:customStyle="1" w:styleId="WW-DefaultParagraphFont1111111111111111111">
    <w:name w:val="WW-Default Paragraph Font1111111111111111111"/>
    <w:uiPriority w:val="99"/>
    <w:rsid w:val="00CC4A84"/>
  </w:style>
  <w:style w:type="character" w:customStyle="1" w:styleId="WW8Num22z0">
    <w:name w:val="WW8Num22z0"/>
    <w:uiPriority w:val="99"/>
    <w:rsid w:val="00CC4A84"/>
    <w:rPr>
      <w:rFonts w:ascii="Symbol" w:hAnsi="Symbol"/>
    </w:rPr>
  </w:style>
  <w:style w:type="character" w:customStyle="1" w:styleId="WW8Num22z1">
    <w:name w:val="WW8Num22z1"/>
    <w:uiPriority w:val="99"/>
    <w:rsid w:val="00CC4A84"/>
    <w:rPr>
      <w:rFonts w:ascii="Courier New" w:hAnsi="Courier New"/>
    </w:rPr>
  </w:style>
  <w:style w:type="character" w:customStyle="1" w:styleId="WW8Num22z2">
    <w:name w:val="WW8Num22z2"/>
    <w:uiPriority w:val="99"/>
    <w:rsid w:val="00CC4A84"/>
    <w:rPr>
      <w:rFonts w:ascii="Wingdings" w:hAnsi="Wingdings"/>
    </w:rPr>
  </w:style>
  <w:style w:type="character" w:customStyle="1" w:styleId="WW8Num23z0">
    <w:name w:val="WW8Num23z0"/>
    <w:uiPriority w:val="99"/>
    <w:rsid w:val="00CC4A84"/>
    <w:rPr>
      <w:rFonts w:ascii="Calibri" w:hAnsi="Calibri"/>
    </w:rPr>
  </w:style>
  <w:style w:type="character" w:customStyle="1" w:styleId="WW8Num23z1">
    <w:name w:val="WW8Num23z1"/>
    <w:uiPriority w:val="99"/>
    <w:rsid w:val="00CC4A84"/>
    <w:rPr>
      <w:rFonts w:ascii="Courier New" w:hAnsi="Courier New"/>
    </w:rPr>
  </w:style>
  <w:style w:type="character" w:customStyle="1" w:styleId="WW8Num23z2">
    <w:name w:val="WW8Num23z2"/>
    <w:uiPriority w:val="99"/>
    <w:rsid w:val="00CC4A84"/>
    <w:rPr>
      <w:rFonts w:ascii="Wingdings" w:hAnsi="Wingdings"/>
    </w:rPr>
  </w:style>
  <w:style w:type="character" w:customStyle="1" w:styleId="WW8Num23z3">
    <w:name w:val="WW8Num23z3"/>
    <w:uiPriority w:val="99"/>
    <w:rsid w:val="00CC4A84"/>
    <w:rPr>
      <w:rFonts w:ascii="Symbol" w:hAnsi="Symbol"/>
    </w:rPr>
  </w:style>
  <w:style w:type="character" w:customStyle="1" w:styleId="WW8Num24z0">
    <w:name w:val="WW8Num24z0"/>
    <w:uiPriority w:val="99"/>
    <w:rsid w:val="00CC4A84"/>
    <w:rPr>
      <w:rFonts w:ascii="Symbol" w:hAnsi="Symbol"/>
      <w:strike/>
      <w:color w:val="0070C0"/>
      <w:position w:val="0"/>
      <w:sz w:val="24"/>
      <w:vertAlign w:val="baseline"/>
      <w:lang w:val="el-GR"/>
    </w:rPr>
  </w:style>
  <w:style w:type="character" w:customStyle="1" w:styleId="WW8Num24z1">
    <w:name w:val="WW8Num24z1"/>
    <w:uiPriority w:val="99"/>
    <w:rsid w:val="00CC4A84"/>
    <w:rPr>
      <w:rFonts w:ascii="Courier New" w:hAnsi="Courier New"/>
    </w:rPr>
  </w:style>
  <w:style w:type="character" w:customStyle="1" w:styleId="WW8Num24z2">
    <w:name w:val="WW8Num24z2"/>
    <w:uiPriority w:val="99"/>
    <w:rsid w:val="00CC4A84"/>
    <w:rPr>
      <w:rFonts w:ascii="Wingdings" w:hAnsi="Wingdings"/>
    </w:rPr>
  </w:style>
  <w:style w:type="character" w:customStyle="1" w:styleId="WW8Num25z0">
    <w:name w:val="WW8Num25z0"/>
    <w:uiPriority w:val="99"/>
    <w:rsid w:val="00CC4A84"/>
    <w:rPr>
      <w:rFonts w:ascii="Symbol" w:hAnsi="Symbol"/>
    </w:rPr>
  </w:style>
  <w:style w:type="character" w:customStyle="1" w:styleId="WW8Num25z1">
    <w:name w:val="WW8Num25z1"/>
    <w:uiPriority w:val="99"/>
    <w:rsid w:val="00CC4A84"/>
    <w:rPr>
      <w:rFonts w:ascii="Courier New" w:hAnsi="Courier New"/>
    </w:rPr>
  </w:style>
  <w:style w:type="character" w:customStyle="1" w:styleId="WW8Num25z2">
    <w:name w:val="WW8Num25z2"/>
    <w:uiPriority w:val="99"/>
    <w:rsid w:val="00CC4A84"/>
    <w:rPr>
      <w:rFonts w:ascii="Wingdings" w:hAnsi="Wingdings"/>
    </w:rPr>
  </w:style>
  <w:style w:type="character" w:customStyle="1" w:styleId="WW8Num26z0">
    <w:name w:val="WW8Num26z0"/>
    <w:uiPriority w:val="99"/>
    <w:rsid w:val="00CC4A84"/>
    <w:rPr>
      <w:rFonts w:ascii="Symbol" w:hAnsi="Symbol"/>
    </w:rPr>
  </w:style>
  <w:style w:type="character" w:customStyle="1" w:styleId="WW8Num26z1">
    <w:name w:val="WW8Num26z1"/>
    <w:uiPriority w:val="99"/>
    <w:rsid w:val="00CC4A84"/>
    <w:rPr>
      <w:rFonts w:ascii="Courier New" w:hAnsi="Courier New"/>
    </w:rPr>
  </w:style>
  <w:style w:type="character" w:customStyle="1" w:styleId="WW8Num26z2">
    <w:name w:val="WW8Num26z2"/>
    <w:uiPriority w:val="99"/>
    <w:rsid w:val="00CC4A84"/>
    <w:rPr>
      <w:rFonts w:ascii="Wingdings" w:hAnsi="Wingdings"/>
    </w:rPr>
  </w:style>
  <w:style w:type="character" w:customStyle="1" w:styleId="WW8Num27z0">
    <w:name w:val="WW8Num27z0"/>
    <w:uiPriority w:val="99"/>
    <w:rsid w:val="00CC4A84"/>
    <w:rPr>
      <w:rFonts w:ascii="Calibri" w:hAnsi="Calibri"/>
    </w:rPr>
  </w:style>
  <w:style w:type="character" w:customStyle="1" w:styleId="WW8Num27z1">
    <w:name w:val="WW8Num27z1"/>
    <w:uiPriority w:val="99"/>
    <w:rsid w:val="00CC4A84"/>
    <w:rPr>
      <w:rFonts w:ascii="Courier New" w:hAnsi="Courier New"/>
    </w:rPr>
  </w:style>
  <w:style w:type="character" w:customStyle="1" w:styleId="WW8Num27z2">
    <w:name w:val="WW8Num27z2"/>
    <w:uiPriority w:val="99"/>
    <w:rsid w:val="00CC4A84"/>
    <w:rPr>
      <w:rFonts w:ascii="Wingdings" w:hAnsi="Wingdings"/>
    </w:rPr>
  </w:style>
  <w:style w:type="character" w:customStyle="1" w:styleId="WW8Num27z3">
    <w:name w:val="WW8Num27z3"/>
    <w:uiPriority w:val="99"/>
    <w:rsid w:val="00CC4A84"/>
    <w:rPr>
      <w:rFonts w:ascii="Symbol" w:hAnsi="Symbol"/>
    </w:rPr>
  </w:style>
  <w:style w:type="character" w:customStyle="1" w:styleId="WW8Num28z0">
    <w:name w:val="WW8Num28z0"/>
    <w:uiPriority w:val="99"/>
    <w:rsid w:val="00CC4A84"/>
    <w:rPr>
      <w:rFonts w:ascii="Symbol" w:hAnsi="Symbol"/>
    </w:rPr>
  </w:style>
  <w:style w:type="character" w:customStyle="1" w:styleId="WW8Num28z1">
    <w:name w:val="WW8Num28z1"/>
    <w:uiPriority w:val="99"/>
    <w:rsid w:val="00CC4A84"/>
    <w:rPr>
      <w:rFonts w:ascii="Courier New" w:hAnsi="Courier New"/>
    </w:rPr>
  </w:style>
  <w:style w:type="character" w:customStyle="1" w:styleId="WW8Num28z2">
    <w:name w:val="WW8Num28z2"/>
    <w:uiPriority w:val="99"/>
    <w:rsid w:val="00CC4A84"/>
    <w:rPr>
      <w:rFonts w:ascii="Wingdings" w:hAnsi="Wingdings"/>
    </w:rPr>
  </w:style>
  <w:style w:type="character" w:customStyle="1" w:styleId="WW8Num29z0">
    <w:name w:val="WW8Num29z0"/>
    <w:uiPriority w:val="99"/>
    <w:rsid w:val="00CC4A84"/>
    <w:rPr>
      <w:rFonts w:ascii="Calibri" w:hAnsi="Calibri"/>
    </w:rPr>
  </w:style>
  <w:style w:type="character" w:customStyle="1" w:styleId="WW8Num29z1">
    <w:name w:val="WW8Num29z1"/>
    <w:uiPriority w:val="99"/>
    <w:rsid w:val="00CC4A84"/>
    <w:rPr>
      <w:rFonts w:ascii="Courier New" w:hAnsi="Courier New"/>
    </w:rPr>
  </w:style>
  <w:style w:type="character" w:customStyle="1" w:styleId="WW8Num29z2">
    <w:name w:val="WW8Num29z2"/>
    <w:uiPriority w:val="99"/>
    <w:rsid w:val="00CC4A84"/>
    <w:rPr>
      <w:rFonts w:ascii="Wingdings" w:hAnsi="Wingdings"/>
    </w:rPr>
  </w:style>
  <w:style w:type="character" w:customStyle="1" w:styleId="WW8Num29z3">
    <w:name w:val="WW8Num29z3"/>
    <w:uiPriority w:val="99"/>
    <w:rsid w:val="00CC4A84"/>
    <w:rPr>
      <w:rFonts w:ascii="Symbol" w:hAnsi="Symbol"/>
    </w:rPr>
  </w:style>
  <w:style w:type="character" w:customStyle="1" w:styleId="WW8Num30z0">
    <w:name w:val="WW8Num30z0"/>
    <w:uiPriority w:val="99"/>
    <w:rsid w:val="00CC4A84"/>
    <w:rPr>
      <w:rFonts w:ascii="Symbol" w:hAnsi="Symbol"/>
      <w:shd w:val="clear" w:color="auto" w:fill="FFFF00"/>
    </w:rPr>
  </w:style>
  <w:style w:type="character" w:customStyle="1" w:styleId="WW8Num30z1">
    <w:name w:val="WW8Num30z1"/>
    <w:uiPriority w:val="99"/>
    <w:rsid w:val="00CC4A84"/>
    <w:rPr>
      <w:rFonts w:ascii="Courier New" w:hAnsi="Courier New"/>
    </w:rPr>
  </w:style>
  <w:style w:type="character" w:customStyle="1" w:styleId="WW8Num30z2">
    <w:name w:val="WW8Num30z2"/>
    <w:uiPriority w:val="99"/>
    <w:rsid w:val="00CC4A84"/>
    <w:rPr>
      <w:rFonts w:ascii="Wingdings" w:hAnsi="Wingdings"/>
    </w:rPr>
  </w:style>
  <w:style w:type="character" w:customStyle="1" w:styleId="WW8Num31z0">
    <w:name w:val="WW8Num31z0"/>
    <w:uiPriority w:val="99"/>
    <w:rsid w:val="00CC4A84"/>
  </w:style>
  <w:style w:type="character" w:customStyle="1" w:styleId="WW8Num32z0">
    <w:name w:val="WW8Num32z0"/>
    <w:uiPriority w:val="99"/>
    <w:rsid w:val="00CC4A84"/>
  </w:style>
  <w:style w:type="character" w:customStyle="1" w:styleId="WW8Num32z1">
    <w:name w:val="WW8Num32z1"/>
    <w:uiPriority w:val="99"/>
    <w:rsid w:val="00CC4A84"/>
  </w:style>
  <w:style w:type="character" w:customStyle="1" w:styleId="WW8Num32z2">
    <w:name w:val="WW8Num32z2"/>
    <w:uiPriority w:val="99"/>
    <w:rsid w:val="00CC4A84"/>
  </w:style>
  <w:style w:type="character" w:customStyle="1" w:styleId="WW8Num32z3">
    <w:name w:val="WW8Num32z3"/>
    <w:uiPriority w:val="99"/>
    <w:rsid w:val="00CC4A84"/>
  </w:style>
  <w:style w:type="character" w:customStyle="1" w:styleId="WW8Num32z4">
    <w:name w:val="WW8Num32z4"/>
    <w:uiPriority w:val="99"/>
    <w:rsid w:val="00CC4A84"/>
  </w:style>
  <w:style w:type="character" w:customStyle="1" w:styleId="WW8Num32z5">
    <w:name w:val="WW8Num32z5"/>
    <w:uiPriority w:val="99"/>
    <w:rsid w:val="00CC4A84"/>
  </w:style>
  <w:style w:type="character" w:customStyle="1" w:styleId="WW8Num32z6">
    <w:name w:val="WW8Num32z6"/>
    <w:uiPriority w:val="99"/>
    <w:rsid w:val="00CC4A84"/>
  </w:style>
  <w:style w:type="character" w:customStyle="1" w:styleId="WW8Num32z7">
    <w:name w:val="WW8Num32z7"/>
    <w:uiPriority w:val="99"/>
    <w:rsid w:val="00CC4A84"/>
  </w:style>
  <w:style w:type="character" w:customStyle="1" w:styleId="WW8Num32z8">
    <w:name w:val="WW8Num32z8"/>
    <w:uiPriority w:val="99"/>
    <w:rsid w:val="00CC4A84"/>
  </w:style>
  <w:style w:type="character" w:customStyle="1" w:styleId="WW8Num33z0">
    <w:name w:val="WW8Num33z0"/>
    <w:uiPriority w:val="99"/>
    <w:rsid w:val="00CC4A84"/>
    <w:rPr>
      <w:rFonts w:ascii="Symbol" w:hAnsi="Symbol"/>
    </w:rPr>
  </w:style>
  <w:style w:type="character" w:customStyle="1" w:styleId="WW8Num33z1">
    <w:name w:val="WW8Num33z1"/>
    <w:uiPriority w:val="99"/>
    <w:rsid w:val="00CC4A84"/>
    <w:rPr>
      <w:rFonts w:ascii="Courier New" w:hAnsi="Courier New"/>
    </w:rPr>
  </w:style>
  <w:style w:type="character" w:customStyle="1" w:styleId="WW8Num33z2">
    <w:name w:val="WW8Num33z2"/>
    <w:uiPriority w:val="99"/>
    <w:rsid w:val="00CC4A84"/>
    <w:rPr>
      <w:rFonts w:ascii="Wingdings" w:hAnsi="Wingdings"/>
    </w:rPr>
  </w:style>
  <w:style w:type="character" w:customStyle="1" w:styleId="WW8Num34z0">
    <w:name w:val="WW8Num34z0"/>
    <w:uiPriority w:val="99"/>
    <w:rsid w:val="00CC4A84"/>
    <w:rPr>
      <w:rFonts w:ascii="Symbol" w:hAnsi="Symbol"/>
    </w:rPr>
  </w:style>
  <w:style w:type="character" w:customStyle="1" w:styleId="WW8Num34z1">
    <w:name w:val="WW8Num34z1"/>
    <w:uiPriority w:val="99"/>
    <w:rsid w:val="00CC4A84"/>
    <w:rPr>
      <w:rFonts w:ascii="Courier New" w:hAnsi="Courier New"/>
    </w:rPr>
  </w:style>
  <w:style w:type="character" w:customStyle="1" w:styleId="WW8Num34z2">
    <w:name w:val="WW8Num34z2"/>
    <w:uiPriority w:val="99"/>
    <w:rsid w:val="00CC4A84"/>
    <w:rPr>
      <w:rFonts w:ascii="Wingdings" w:hAnsi="Wingdings"/>
    </w:rPr>
  </w:style>
  <w:style w:type="character" w:customStyle="1" w:styleId="WW8Num35z0">
    <w:name w:val="WW8Num35z0"/>
    <w:uiPriority w:val="99"/>
    <w:rsid w:val="00CC4A84"/>
    <w:rPr>
      <w:rFonts w:ascii="Calibri" w:hAnsi="Calibri"/>
    </w:rPr>
  </w:style>
  <w:style w:type="character" w:customStyle="1" w:styleId="WW8Num35z1">
    <w:name w:val="WW8Num35z1"/>
    <w:uiPriority w:val="99"/>
    <w:rsid w:val="00CC4A84"/>
    <w:rPr>
      <w:rFonts w:ascii="Courier New" w:hAnsi="Courier New"/>
    </w:rPr>
  </w:style>
  <w:style w:type="character" w:customStyle="1" w:styleId="WW8Num35z2">
    <w:name w:val="WW8Num35z2"/>
    <w:uiPriority w:val="99"/>
    <w:rsid w:val="00CC4A84"/>
    <w:rPr>
      <w:rFonts w:ascii="Wingdings" w:hAnsi="Wingdings"/>
    </w:rPr>
  </w:style>
  <w:style w:type="character" w:customStyle="1" w:styleId="WW8Num35z3">
    <w:name w:val="WW8Num35z3"/>
    <w:uiPriority w:val="99"/>
    <w:rsid w:val="00CC4A84"/>
    <w:rPr>
      <w:rFonts w:ascii="Symbol" w:hAnsi="Symbol"/>
    </w:rPr>
  </w:style>
  <w:style w:type="character" w:customStyle="1" w:styleId="WW8Num36z0">
    <w:name w:val="WW8Num36z0"/>
    <w:uiPriority w:val="99"/>
    <w:rsid w:val="00CC4A84"/>
    <w:rPr>
      <w:lang w:val="el-GR"/>
    </w:rPr>
  </w:style>
  <w:style w:type="character" w:customStyle="1" w:styleId="WW8Num36z1">
    <w:name w:val="WW8Num36z1"/>
    <w:uiPriority w:val="99"/>
    <w:rsid w:val="00CC4A84"/>
  </w:style>
  <w:style w:type="character" w:customStyle="1" w:styleId="WW8Num36z2">
    <w:name w:val="WW8Num36z2"/>
    <w:uiPriority w:val="99"/>
    <w:rsid w:val="00CC4A84"/>
  </w:style>
  <w:style w:type="character" w:customStyle="1" w:styleId="WW8Num36z3">
    <w:name w:val="WW8Num36z3"/>
    <w:uiPriority w:val="99"/>
    <w:rsid w:val="00CC4A84"/>
  </w:style>
  <w:style w:type="character" w:customStyle="1" w:styleId="WW8Num36z4">
    <w:name w:val="WW8Num36z4"/>
    <w:uiPriority w:val="99"/>
    <w:rsid w:val="00CC4A84"/>
  </w:style>
  <w:style w:type="character" w:customStyle="1" w:styleId="WW8Num36z5">
    <w:name w:val="WW8Num36z5"/>
    <w:uiPriority w:val="99"/>
    <w:rsid w:val="00CC4A84"/>
  </w:style>
  <w:style w:type="character" w:customStyle="1" w:styleId="WW8Num36z6">
    <w:name w:val="WW8Num36z6"/>
    <w:uiPriority w:val="99"/>
    <w:rsid w:val="00CC4A84"/>
  </w:style>
  <w:style w:type="character" w:customStyle="1" w:styleId="WW8Num36z7">
    <w:name w:val="WW8Num36z7"/>
    <w:uiPriority w:val="99"/>
    <w:rsid w:val="00CC4A84"/>
  </w:style>
  <w:style w:type="character" w:customStyle="1" w:styleId="WW8Num36z8">
    <w:name w:val="WW8Num36z8"/>
    <w:uiPriority w:val="99"/>
    <w:rsid w:val="00CC4A84"/>
  </w:style>
  <w:style w:type="character" w:customStyle="1" w:styleId="WW8Num37z0">
    <w:name w:val="WW8Num37z0"/>
    <w:uiPriority w:val="99"/>
    <w:rsid w:val="00CC4A84"/>
    <w:rPr>
      <w:rFonts w:ascii="Calibri" w:hAnsi="Calibri"/>
    </w:rPr>
  </w:style>
  <w:style w:type="character" w:customStyle="1" w:styleId="WW8Num37z1">
    <w:name w:val="WW8Num37z1"/>
    <w:uiPriority w:val="99"/>
    <w:rsid w:val="00CC4A84"/>
    <w:rPr>
      <w:rFonts w:ascii="Courier New" w:hAnsi="Courier New"/>
    </w:rPr>
  </w:style>
  <w:style w:type="character" w:customStyle="1" w:styleId="WW8Num37z2">
    <w:name w:val="WW8Num37z2"/>
    <w:uiPriority w:val="99"/>
    <w:rsid w:val="00CC4A84"/>
    <w:rPr>
      <w:rFonts w:ascii="Wingdings" w:hAnsi="Wingdings"/>
    </w:rPr>
  </w:style>
  <w:style w:type="character" w:customStyle="1" w:styleId="WW8Num37z3">
    <w:name w:val="WW8Num37z3"/>
    <w:uiPriority w:val="99"/>
    <w:rsid w:val="00CC4A84"/>
    <w:rPr>
      <w:rFonts w:ascii="Symbol" w:hAnsi="Symbol"/>
    </w:rPr>
  </w:style>
  <w:style w:type="character" w:customStyle="1" w:styleId="WW8Num38z0">
    <w:name w:val="WW8Num38z0"/>
    <w:uiPriority w:val="99"/>
    <w:rsid w:val="00CC4A84"/>
  </w:style>
  <w:style w:type="character" w:customStyle="1" w:styleId="WW8Num38z1">
    <w:name w:val="WW8Num38z1"/>
    <w:uiPriority w:val="99"/>
    <w:rsid w:val="00CC4A84"/>
  </w:style>
  <w:style w:type="character" w:customStyle="1" w:styleId="WW8Num38z2">
    <w:name w:val="WW8Num38z2"/>
    <w:uiPriority w:val="99"/>
    <w:rsid w:val="00CC4A84"/>
  </w:style>
  <w:style w:type="character" w:customStyle="1" w:styleId="WW8Num38z3">
    <w:name w:val="WW8Num38z3"/>
    <w:uiPriority w:val="99"/>
    <w:rsid w:val="00CC4A84"/>
  </w:style>
  <w:style w:type="character" w:customStyle="1" w:styleId="WW8Num38z4">
    <w:name w:val="WW8Num38z4"/>
    <w:uiPriority w:val="99"/>
    <w:rsid w:val="00CC4A84"/>
  </w:style>
  <w:style w:type="character" w:customStyle="1" w:styleId="WW8Num38z5">
    <w:name w:val="WW8Num38z5"/>
    <w:uiPriority w:val="99"/>
    <w:rsid w:val="00CC4A84"/>
  </w:style>
  <w:style w:type="character" w:customStyle="1" w:styleId="WW8Num38z6">
    <w:name w:val="WW8Num38z6"/>
    <w:uiPriority w:val="99"/>
    <w:rsid w:val="00CC4A84"/>
  </w:style>
  <w:style w:type="character" w:customStyle="1" w:styleId="WW8Num38z7">
    <w:name w:val="WW8Num38z7"/>
    <w:uiPriority w:val="99"/>
    <w:rsid w:val="00CC4A84"/>
  </w:style>
  <w:style w:type="character" w:customStyle="1" w:styleId="WW8Num38z8">
    <w:name w:val="WW8Num38z8"/>
    <w:uiPriority w:val="99"/>
    <w:rsid w:val="00CC4A84"/>
  </w:style>
  <w:style w:type="character" w:customStyle="1" w:styleId="WW-DefaultParagraphFont11111111111111111111">
    <w:name w:val="WW-Default Paragraph Font11111111111111111111"/>
    <w:uiPriority w:val="99"/>
    <w:rsid w:val="00CC4A84"/>
  </w:style>
  <w:style w:type="character" w:customStyle="1" w:styleId="WW8Num4z1">
    <w:name w:val="WW8Num4z1"/>
    <w:uiPriority w:val="99"/>
    <w:rsid w:val="00CC4A84"/>
  </w:style>
  <w:style w:type="character" w:customStyle="1" w:styleId="WW8Num5z1">
    <w:name w:val="WW8Num5z1"/>
    <w:uiPriority w:val="99"/>
    <w:rsid w:val="00CC4A84"/>
  </w:style>
  <w:style w:type="character" w:customStyle="1" w:styleId="WW8Num29z4">
    <w:name w:val="WW8Num29z4"/>
    <w:uiPriority w:val="99"/>
    <w:rsid w:val="00CC4A84"/>
  </w:style>
  <w:style w:type="character" w:customStyle="1" w:styleId="WW8Num29z5">
    <w:name w:val="WW8Num29z5"/>
    <w:uiPriority w:val="99"/>
    <w:rsid w:val="00CC4A84"/>
  </w:style>
  <w:style w:type="character" w:customStyle="1" w:styleId="WW8Num29z6">
    <w:name w:val="WW8Num29z6"/>
    <w:uiPriority w:val="99"/>
    <w:rsid w:val="00CC4A84"/>
  </w:style>
  <w:style w:type="character" w:customStyle="1" w:styleId="WW8Num29z7">
    <w:name w:val="WW8Num29z7"/>
    <w:uiPriority w:val="99"/>
    <w:rsid w:val="00CC4A84"/>
  </w:style>
  <w:style w:type="character" w:customStyle="1" w:styleId="WW8Num29z8">
    <w:name w:val="WW8Num29z8"/>
    <w:uiPriority w:val="99"/>
    <w:rsid w:val="00CC4A84"/>
  </w:style>
  <w:style w:type="character" w:customStyle="1" w:styleId="WW8Num30z3">
    <w:name w:val="WW8Num30z3"/>
    <w:uiPriority w:val="99"/>
    <w:rsid w:val="00CC4A84"/>
    <w:rPr>
      <w:rFonts w:ascii="Symbol" w:hAnsi="Symbol"/>
    </w:rPr>
  </w:style>
  <w:style w:type="character" w:customStyle="1" w:styleId="WW8Num31z1">
    <w:name w:val="WW8Num31z1"/>
    <w:uiPriority w:val="99"/>
    <w:rsid w:val="00CC4A84"/>
  </w:style>
  <w:style w:type="character" w:customStyle="1" w:styleId="WW8Num31z2">
    <w:name w:val="WW8Num31z2"/>
    <w:uiPriority w:val="99"/>
    <w:rsid w:val="00CC4A84"/>
  </w:style>
  <w:style w:type="character" w:customStyle="1" w:styleId="WW8Num31z3">
    <w:name w:val="WW8Num31z3"/>
    <w:uiPriority w:val="99"/>
    <w:rsid w:val="00CC4A84"/>
  </w:style>
  <w:style w:type="character" w:customStyle="1" w:styleId="WW8Num31z4">
    <w:name w:val="WW8Num31z4"/>
    <w:uiPriority w:val="99"/>
    <w:rsid w:val="00CC4A84"/>
  </w:style>
  <w:style w:type="character" w:customStyle="1" w:styleId="WW8Num31z5">
    <w:name w:val="WW8Num31z5"/>
    <w:uiPriority w:val="99"/>
    <w:rsid w:val="00CC4A84"/>
  </w:style>
  <w:style w:type="character" w:customStyle="1" w:styleId="WW8Num31z6">
    <w:name w:val="WW8Num31z6"/>
    <w:uiPriority w:val="99"/>
    <w:rsid w:val="00CC4A84"/>
  </w:style>
  <w:style w:type="character" w:customStyle="1" w:styleId="WW8Num31z7">
    <w:name w:val="WW8Num31z7"/>
    <w:uiPriority w:val="99"/>
    <w:rsid w:val="00CC4A84"/>
  </w:style>
  <w:style w:type="character" w:customStyle="1" w:styleId="WW8Num31z8">
    <w:name w:val="WW8Num31z8"/>
    <w:uiPriority w:val="99"/>
    <w:rsid w:val="00CC4A84"/>
  </w:style>
  <w:style w:type="character" w:customStyle="1" w:styleId="WW8Num39z0">
    <w:name w:val="WW8Num39z0"/>
    <w:uiPriority w:val="99"/>
    <w:rsid w:val="00CC4A84"/>
    <w:rPr>
      <w:rFonts w:ascii="Calibri" w:hAnsi="Calibri"/>
    </w:rPr>
  </w:style>
  <w:style w:type="character" w:customStyle="1" w:styleId="WW8Num39z1">
    <w:name w:val="WW8Num39z1"/>
    <w:uiPriority w:val="99"/>
    <w:rsid w:val="00CC4A84"/>
    <w:rPr>
      <w:rFonts w:ascii="Courier New" w:hAnsi="Courier New"/>
    </w:rPr>
  </w:style>
  <w:style w:type="character" w:customStyle="1" w:styleId="WW8Num39z2">
    <w:name w:val="WW8Num39z2"/>
    <w:uiPriority w:val="99"/>
    <w:rsid w:val="00CC4A84"/>
    <w:rPr>
      <w:rFonts w:ascii="Wingdings" w:hAnsi="Wingdings"/>
    </w:rPr>
  </w:style>
  <w:style w:type="character" w:customStyle="1" w:styleId="WW8Num39z3">
    <w:name w:val="WW8Num39z3"/>
    <w:uiPriority w:val="99"/>
    <w:rsid w:val="00CC4A84"/>
    <w:rPr>
      <w:rFonts w:ascii="Symbol" w:hAnsi="Symbol"/>
    </w:rPr>
  </w:style>
  <w:style w:type="character" w:customStyle="1" w:styleId="WW8Num40z0">
    <w:name w:val="WW8Num40z0"/>
    <w:uiPriority w:val="99"/>
    <w:rsid w:val="00CC4A84"/>
    <w:rPr>
      <w:rFonts w:ascii="Symbol" w:hAnsi="Symbol"/>
    </w:rPr>
  </w:style>
  <w:style w:type="character" w:customStyle="1" w:styleId="WW8Num40z1">
    <w:name w:val="WW8Num40z1"/>
    <w:uiPriority w:val="99"/>
    <w:rsid w:val="00CC4A84"/>
    <w:rPr>
      <w:rFonts w:ascii="Courier New" w:hAnsi="Courier New"/>
    </w:rPr>
  </w:style>
  <w:style w:type="character" w:customStyle="1" w:styleId="WW8Num40z2">
    <w:name w:val="WW8Num40z2"/>
    <w:uiPriority w:val="99"/>
    <w:rsid w:val="00CC4A84"/>
    <w:rPr>
      <w:rFonts w:ascii="Wingdings" w:hAnsi="Wingdings"/>
    </w:rPr>
  </w:style>
  <w:style w:type="character" w:customStyle="1" w:styleId="WW8Num41z0">
    <w:name w:val="WW8Num41z0"/>
    <w:uiPriority w:val="99"/>
    <w:rsid w:val="00CC4A84"/>
    <w:rPr>
      <w:rFonts w:ascii="Arial" w:hAnsi="Arial"/>
      <w:b/>
      <w:sz w:val="20"/>
    </w:rPr>
  </w:style>
  <w:style w:type="character" w:customStyle="1" w:styleId="WW8Num41z1">
    <w:name w:val="WW8Num41z1"/>
    <w:uiPriority w:val="99"/>
    <w:rsid w:val="00CC4A84"/>
  </w:style>
  <w:style w:type="character" w:customStyle="1" w:styleId="WW8Num41z2">
    <w:name w:val="WW8Num41z2"/>
    <w:uiPriority w:val="99"/>
    <w:rsid w:val="00CC4A84"/>
    <w:rPr>
      <w:rFonts w:ascii="Arial" w:hAnsi="Arial"/>
    </w:rPr>
  </w:style>
  <w:style w:type="character" w:customStyle="1" w:styleId="WW8Num41z3">
    <w:name w:val="WW8Num41z3"/>
    <w:uiPriority w:val="99"/>
    <w:rsid w:val="00CC4A84"/>
    <w:rPr>
      <w:rFonts w:ascii="Arial" w:hAnsi="Arial"/>
      <w:sz w:val="20"/>
    </w:rPr>
  </w:style>
  <w:style w:type="character" w:customStyle="1" w:styleId="DefaultParagraphFont1">
    <w:name w:val="Default Paragraph Font1"/>
    <w:uiPriority w:val="99"/>
    <w:rsid w:val="00CC4A84"/>
  </w:style>
  <w:style w:type="character" w:customStyle="1" w:styleId="DateChar">
    <w:name w:val="Date Char"/>
    <w:uiPriority w:val="99"/>
    <w:rsid w:val="00CC4A84"/>
    <w:rPr>
      <w:sz w:val="24"/>
      <w:lang w:val="en-GB"/>
    </w:rPr>
  </w:style>
  <w:style w:type="character" w:customStyle="1" w:styleId="FooterChar">
    <w:name w:val="Footer Char"/>
    <w:uiPriority w:val="99"/>
    <w:rsid w:val="00CC4A84"/>
    <w:rPr>
      <w:rFonts w:eastAsia="MS Mincho"/>
      <w:sz w:val="24"/>
      <w:lang w:val="en-US" w:eastAsia="ja-JP"/>
    </w:rPr>
  </w:style>
  <w:style w:type="character" w:customStyle="1" w:styleId="20">
    <w:name w:val="Παραπομπή σχολίου2"/>
    <w:uiPriority w:val="99"/>
    <w:rsid w:val="00CC4A84"/>
    <w:rPr>
      <w:sz w:val="16"/>
    </w:rPr>
  </w:style>
  <w:style w:type="character" w:styleId="Hyperlink">
    <w:name w:val="Hyperlink"/>
    <w:uiPriority w:val="99"/>
    <w:rsid w:val="00CC4A84"/>
    <w:rPr>
      <w:rFonts w:cs="Times New Roman"/>
      <w:color w:val="0000FF"/>
      <w:u w:val="single"/>
    </w:rPr>
  </w:style>
  <w:style w:type="character" w:customStyle="1" w:styleId="HeaderChar">
    <w:name w:val="Header Char"/>
    <w:uiPriority w:val="99"/>
    <w:rsid w:val="00CC4A84"/>
    <w:rPr>
      <w:sz w:val="24"/>
      <w:lang w:val="en-GB"/>
    </w:rPr>
  </w:style>
  <w:style w:type="character" w:styleId="PageNumber">
    <w:name w:val="page number"/>
    <w:uiPriority w:val="99"/>
    <w:rsid w:val="00CC4A84"/>
    <w:rPr>
      <w:rFonts w:cs="Times New Roman"/>
    </w:rPr>
  </w:style>
  <w:style w:type="character" w:customStyle="1" w:styleId="BalloonTextChar">
    <w:name w:val="Balloon Text Char"/>
    <w:uiPriority w:val="99"/>
    <w:rsid w:val="00CC4A84"/>
    <w:rPr>
      <w:rFonts w:ascii="Tahoma" w:hAnsi="Tahoma"/>
      <w:sz w:val="16"/>
      <w:lang w:val="en-GB"/>
    </w:rPr>
  </w:style>
  <w:style w:type="character" w:customStyle="1" w:styleId="CommentTextChar">
    <w:name w:val="Comment Text Char"/>
    <w:uiPriority w:val="99"/>
    <w:rsid w:val="00CC4A84"/>
    <w:rPr>
      <w:lang w:val="en-GB"/>
    </w:rPr>
  </w:style>
  <w:style w:type="character" w:customStyle="1" w:styleId="CommentSubjectChar">
    <w:name w:val="Comment Subject Char"/>
    <w:uiPriority w:val="99"/>
    <w:rsid w:val="00CC4A84"/>
    <w:rPr>
      <w:b/>
      <w:lang w:val="en-GB"/>
    </w:rPr>
  </w:style>
  <w:style w:type="character" w:customStyle="1" w:styleId="BodyTextChar">
    <w:name w:val="Body Text Char"/>
    <w:uiPriority w:val="99"/>
    <w:rsid w:val="00CC4A84"/>
    <w:rPr>
      <w:sz w:val="24"/>
      <w:lang w:val="en-GB"/>
    </w:rPr>
  </w:style>
  <w:style w:type="character" w:customStyle="1" w:styleId="1">
    <w:name w:val="Κείμενο κράτησης θέσης1"/>
    <w:uiPriority w:val="99"/>
    <w:rsid w:val="00CC4A84"/>
    <w:rPr>
      <w:color w:val="808080"/>
    </w:rPr>
  </w:style>
  <w:style w:type="character" w:customStyle="1" w:styleId="a">
    <w:name w:val="Χαρακτήρες υποσημείωσης"/>
    <w:uiPriority w:val="99"/>
    <w:rsid w:val="00CC4A84"/>
    <w:rPr>
      <w:vertAlign w:val="superscript"/>
    </w:rPr>
  </w:style>
  <w:style w:type="character" w:customStyle="1" w:styleId="FootnoteTextChar">
    <w:name w:val="Footnote Text Char"/>
    <w:uiPriority w:val="99"/>
    <w:rsid w:val="00CC4A84"/>
    <w:rPr>
      <w:rFonts w:ascii="Calibri" w:hAnsi="Calibri"/>
    </w:rPr>
  </w:style>
  <w:style w:type="character" w:customStyle="1" w:styleId="DocTitleChar">
    <w:name w:val="Doc Title Char"/>
    <w:uiPriority w:val="99"/>
    <w:rsid w:val="00CC4A84"/>
    <w:rPr>
      <w:rFonts w:ascii="Arial" w:hAnsi="Arial" w:cs="Arial"/>
      <w:b/>
      <w:bCs/>
      <w:color w:val="333399"/>
      <w:sz w:val="32"/>
      <w:szCs w:val="32"/>
      <w:lang w:val="en-US"/>
    </w:rPr>
  </w:style>
  <w:style w:type="character" w:customStyle="1" w:styleId="Style1Char">
    <w:name w:val="Style1 Char"/>
    <w:uiPriority w:val="99"/>
    <w:rsid w:val="00CC4A84"/>
    <w:rPr>
      <w:rFonts w:ascii="Calibri" w:hAnsi="Calibri"/>
      <w:b/>
      <w:color w:val="333399"/>
      <w:sz w:val="40"/>
      <w:lang w:val="en-US"/>
    </w:rPr>
  </w:style>
  <w:style w:type="character" w:customStyle="1" w:styleId="ContentsChar">
    <w:name w:val="Contents Char"/>
    <w:uiPriority w:val="99"/>
    <w:rsid w:val="00CC4A84"/>
    <w:rPr>
      <w:rFonts w:ascii="Calibri" w:hAnsi="Calibri"/>
      <w:b/>
      <w:color w:val="333399"/>
      <w:sz w:val="32"/>
      <w:lang w:val="en-US"/>
    </w:rPr>
  </w:style>
  <w:style w:type="character" w:customStyle="1" w:styleId="EndnoteTextChar">
    <w:name w:val="Endnote Text Char"/>
    <w:uiPriority w:val="99"/>
    <w:rsid w:val="00CC4A84"/>
    <w:rPr>
      <w:rFonts w:ascii="Calibri" w:hAnsi="Calibri"/>
      <w:lang w:val="en-GB"/>
    </w:rPr>
  </w:style>
  <w:style w:type="character" w:customStyle="1" w:styleId="a0">
    <w:name w:val="Χαρακτήρες σημείωσης τέλους"/>
    <w:uiPriority w:val="99"/>
    <w:rsid w:val="00CC4A84"/>
    <w:rPr>
      <w:vertAlign w:val="superscript"/>
    </w:rPr>
  </w:style>
  <w:style w:type="character" w:customStyle="1" w:styleId="FootnoteReference2">
    <w:name w:val="Footnote Reference2"/>
    <w:uiPriority w:val="99"/>
    <w:rsid w:val="00CC4A84"/>
    <w:rPr>
      <w:vertAlign w:val="superscript"/>
    </w:rPr>
  </w:style>
  <w:style w:type="character" w:customStyle="1" w:styleId="EndnoteReference1">
    <w:name w:val="Endnote Reference1"/>
    <w:uiPriority w:val="99"/>
    <w:rsid w:val="00CC4A84"/>
    <w:rPr>
      <w:vertAlign w:val="superscript"/>
    </w:rPr>
  </w:style>
  <w:style w:type="character" w:customStyle="1" w:styleId="a1">
    <w:name w:val="Κουκκίδες"/>
    <w:uiPriority w:val="99"/>
    <w:rsid w:val="00CC4A84"/>
    <w:rPr>
      <w:rFonts w:ascii="OpenSymbol" w:hAnsi="OpenSymbol"/>
    </w:rPr>
  </w:style>
  <w:style w:type="character" w:styleId="Strong">
    <w:name w:val="Strong"/>
    <w:uiPriority w:val="99"/>
    <w:qFormat/>
    <w:rsid w:val="00CC4A84"/>
    <w:rPr>
      <w:rFonts w:cs="Times New Roman"/>
      <w:b/>
    </w:rPr>
  </w:style>
  <w:style w:type="character" w:customStyle="1" w:styleId="10">
    <w:name w:val="Προεπιλεγμένη γραμματοσειρά1"/>
    <w:uiPriority w:val="99"/>
    <w:rsid w:val="00CC4A84"/>
  </w:style>
  <w:style w:type="character" w:customStyle="1" w:styleId="a2">
    <w:name w:val="Σύμβολο υποσημείωσης"/>
    <w:uiPriority w:val="99"/>
    <w:rsid w:val="00CC4A84"/>
    <w:rPr>
      <w:vertAlign w:val="superscript"/>
    </w:rPr>
  </w:style>
  <w:style w:type="character" w:styleId="Emphasis">
    <w:name w:val="Emphasis"/>
    <w:uiPriority w:val="99"/>
    <w:qFormat/>
    <w:rsid w:val="00CC4A84"/>
    <w:rPr>
      <w:rFonts w:cs="Times New Roman"/>
      <w:i/>
    </w:rPr>
  </w:style>
  <w:style w:type="character" w:customStyle="1" w:styleId="a3">
    <w:name w:val="Χαρακτήρες αρίθμησης"/>
    <w:uiPriority w:val="99"/>
    <w:rsid w:val="00CC4A84"/>
  </w:style>
  <w:style w:type="character" w:customStyle="1" w:styleId="normalwithoutspacingChar">
    <w:name w:val="normal_without_spacing Char"/>
    <w:uiPriority w:val="99"/>
    <w:rsid w:val="00CC4A84"/>
    <w:rPr>
      <w:rFonts w:ascii="Calibri" w:hAnsi="Calibri"/>
      <w:sz w:val="24"/>
    </w:rPr>
  </w:style>
  <w:style w:type="character" w:customStyle="1" w:styleId="FootnoteTextChar1">
    <w:name w:val="Footnote Text Char1"/>
    <w:uiPriority w:val="99"/>
    <w:rsid w:val="00CC4A84"/>
    <w:rPr>
      <w:rFonts w:ascii="Calibri" w:hAnsi="Calibri"/>
      <w:lang w:val="en-IE" w:eastAsia="zh-CN"/>
    </w:rPr>
  </w:style>
  <w:style w:type="character" w:customStyle="1" w:styleId="foothangingChar">
    <w:name w:val="foot_hanging Char"/>
    <w:uiPriority w:val="99"/>
    <w:rsid w:val="00CC4A84"/>
    <w:rPr>
      <w:rFonts w:ascii="Calibri" w:hAnsi="Calibri"/>
      <w:sz w:val="18"/>
      <w:lang w:val="en-IE" w:eastAsia="zh-CN"/>
    </w:rPr>
  </w:style>
  <w:style w:type="character" w:customStyle="1" w:styleId="HTMLPreformattedChar">
    <w:name w:val="HTML Preformatted Char"/>
    <w:uiPriority w:val="99"/>
    <w:rsid w:val="00CC4A84"/>
    <w:rPr>
      <w:rFonts w:ascii="Courier New" w:hAnsi="Courier New"/>
    </w:rPr>
  </w:style>
  <w:style w:type="character" w:customStyle="1" w:styleId="apple-converted-space">
    <w:name w:val="apple-converted-space"/>
    <w:uiPriority w:val="99"/>
    <w:rsid w:val="00CC4A84"/>
    <w:rPr>
      <w:rFonts w:cs="Times New Roman"/>
    </w:rPr>
  </w:style>
  <w:style w:type="character" w:customStyle="1" w:styleId="BodyTextIndent3Char">
    <w:name w:val="Body Text Indent 3 Char"/>
    <w:uiPriority w:val="99"/>
    <w:rsid w:val="00CC4A84"/>
    <w:rPr>
      <w:rFonts w:ascii="Calibri" w:hAnsi="Calibri"/>
      <w:sz w:val="16"/>
      <w:lang w:val="en-GB"/>
    </w:rPr>
  </w:style>
  <w:style w:type="character" w:customStyle="1" w:styleId="WW-FootnoteReference">
    <w:name w:val="WW-Footnote Reference"/>
    <w:uiPriority w:val="99"/>
    <w:rsid w:val="00CC4A84"/>
    <w:rPr>
      <w:vertAlign w:val="superscript"/>
    </w:rPr>
  </w:style>
  <w:style w:type="character" w:customStyle="1" w:styleId="WW-EndnoteReference">
    <w:name w:val="WW-Endnote Reference"/>
    <w:uiPriority w:val="99"/>
    <w:rsid w:val="00CC4A84"/>
    <w:rPr>
      <w:vertAlign w:val="superscript"/>
    </w:rPr>
  </w:style>
  <w:style w:type="character" w:customStyle="1" w:styleId="FootnoteReference1">
    <w:name w:val="Footnote Reference1"/>
    <w:uiPriority w:val="99"/>
    <w:rsid w:val="00CC4A84"/>
    <w:rPr>
      <w:vertAlign w:val="superscript"/>
    </w:rPr>
  </w:style>
  <w:style w:type="character" w:customStyle="1" w:styleId="FootnoteTextChar2">
    <w:name w:val="Footnote Text Char2"/>
    <w:uiPriority w:val="99"/>
    <w:rsid w:val="00CC4A84"/>
    <w:rPr>
      <w:rFonts w:ascii="Calibri" w:hAnsi="Calibri"/>
      <w:sz w:val="18"/>
      <w:lang w:val="en-IE" w:eastAsia="zh-CN"/>
    </w:rPr>
  </w:style>
  <w:style w:type="character" w:customStyle="1" w:styleId="foothangingChar1">
    <w:name w:val="foot_hanging Char1"/>
    <w:uiPriority w:val="99"/>
    <w:rsid w:val="00CC4A84"/>
    <w:rPr>
      <w:rFonts w:ascii="Calibri" w:hAnsi="Calibri"/>
      <w:sz w:val="18"/>
      <w:lang w:val="en-IE" w:eastAsia="zh-CN"/>
    </w:rPr>
  </w:style>
  <w:style w:type="character" w:customStyle="1" w:styleId="footersChar">
    <w:name w:val="footers Char"/>
    <w:uiPriority w:val="99"/>
    <w:rsid w:val="00CC4A84"/>
    <w:rPr>
      <w:rFonts w:ascii="Calibri" w:hAnsi="Calibri" w:cs="Calibri"/>
      <w:sz w:val="18"/>
      <w:szCs w:val="18"/>
      <w:lang w:val="en-IE" w:eastAsia="zh-CN"/>
    </w:rPr>
  </w:style>
  <w:style w:type="character" w:customStyle="1" w:styleId="CommentTextChar1">
    <w:name w:val="Comment Text Char1"/>
    <w:uiPriority w:val="99"/>
    <w:rsid w:val="00CC4A84"/>
    <w:rPr>
      <w:rFonts w:ascii="Calibri" w:hAnsi="Calibri"/>
      <w:lang w:val="en-GB" w:eastAsia="zh-CN"/>
    </w:rPr>
  </w:style>
  <w:style w:type="character" w:customStyle="1" w:styleId="HTMLPreformattedChar1">
    <w:name w:val="HTML Preformatted Char1"/>
    <w:uiPriority w:val="99"/>
    <w:rsid w:val="00CC4A84"/>
    <w:rPr>
      <w:rFonts w:ascii="Courier New" w:hAnsi="Courier New"/>
      <w:lang w:eastAsia="zh-CN"/>
    </w:rPr>
  </w:style>
  <w:style w:type="character" w:customStyle="1" w:styleId="BodyText3Char">
    <w:name w:val="Body Text 3 Char"/>
    <w:uiPriority w:val="99"/>
    <w:rsid w:val="00CC4A84"/>
    <w:rPr>
      <w:rFonts w:ascii="Calibri" w:hAnsi="Calibri"/>
      <w:sz w:val="16"/>
      <w:lang w:val="en-GB" w:eastAsia="zh-CN"/>
    </w:rPr>
  </w:style>
  <w:style w:type="character" w:customStyle="1" w:styleId="WW-FootnoteReference1">
    <w:name w:val="WW-Footnote Reference1"/>
    <w:uiPriority w:val="99"/>
    <w:rsid w:val="00CC4A84"/>
    <w:rPr>
      <w:vertAlign w:val="superscript"/>
    </w:rPr>
  </w:style>
  <w:style w:type="character" w:customStyle="1" w:styleId="WW-EndnoteReference1">
    <w:name w:val="WW-Endnote Reference1"/>
    <w:uiPriority w:val="99"/>
    <w:rsid w:val="00CC4A84"/>
    <w:rPr>
      <w:vertAlign w:val="superscript"/>
    </w:rPr>
  </w:style>
  <w:style w:type="character" w:customStyle="1" w:styleId="WW-FootnoteReference2">
    <w:name w:val="WW-Footnote Reference2"/>
    <w:uiPriority w:val="99"/>
    <w:rsid w:val="00CC4A84"/>
    <w:rPr>
      <w:vertAlign w:val="superscript"/>
    </w:rPr>
  </w:style>
  <w:style w:type="character" w:customStyle="1" w:styleId="WW-EndnoteReference2">
    <w:name w:val="WW-Endnote Reference2"/>
    <w:uiPriority w:val="99"/>
    <w:rsid w:val="00CC4A84"/>
    <w:rPr>
      <w:vertAlign w:val="superscript"/>
    </w:rPr>
  </w:style>
  <w:style w:type="character" w:customStyle="1" w:styleId="FootnoteTextChar3">
    <w:name w:val="Footnote Text Char3"/>
    <w:uiPriority w:val="99"/>
    <w:rsid w:val="00CC4A84"/>
    <w:rPr>
      <w:rFonts w:ascii="Calibri" w:hAnsi="Calibri"/>
      <w:sz w:val="18"/>
      <w:lang w:val="en-IE" w:eastAsia="zh-CN"/>
    </w:rPr>
  </w:style>
  <w:style w:type="character" w:customStyle="1" w:styleId="foothangingChar2">
    <w:name w:val="foot_hanging Char2"/>
    <w:uiPriority w:val="99"/>
    <w:rsid w:val="00CC4A84"/>
    <w:rPr>
      <w:rFonts w:ascii="Calibri" w:hAnsi="Calibri"/>
      <w:sz w:val="18"/>
      <w:lang w:val="en-IE" w:eastAsia="zh-CN"/>
    </w:rPr>
  </w:style>
  <w:style w:type="character" w:customStyle="1" w:styleId="footersChar1">
    <w:name w:val="footers Char1"/>
    <w:uiPriority w:val="99"/>
    <w:rsid w:val="00CC4A84"/>
    <w:rPr>
      <w:rFonts w:ascii="Calibri" w:hAnsi="Calibri" w:cs="Calibri"/>
      <w:sz w:val="18"/>
      <w:szCs w:val="18"/>
      <w:lang w:val="en-IE" w:eastAsia="zh-CN"/>
    </w:rPr>
  </w:style>
  <w:style w:type="character" w:customStyle="1" w:styleId="foootChar">
    <w:name w:val="fooot Char"/>
    <w:basedOn w:val="footersChar1"/>
    <w:uiPriority w:val="99"/>
    <w:rsid w:val="00CC4A84"/>
    <w:rPr>
      <w:rFonts w:ascii="Calibri" w:hAnsi="Calibri" w:cs="Calibri"/>
      <w:sz w:val="18"/>
      <w:szCs w:val="18"/>
      <w:lang w:val="en-IE" w:eastAsia="zh-CN"/>
    </w:rPr>
  </w:style>
  <w:style w:type="character" w:customStyle="1" w:styleId="11">
    <w:name w:val="Παραπομπή υποσημείωσης1"/>
    <w:uiPriority w:val="99"/>
    <w:rsid w:val="00CC4A84"/>
    <w:rPr>
      <w:vertAlign w:val="superscript"/>
    </w:rPr>
  </w:style>
  <w:style w:type="character" w:customStyle="1" w:styleId="12">
    <w:name w:val="Παραπομπή σημείωσης τέλους1"/>
    <w:uiPriority w:val="99"/>
    <w:rsid w:val="00CC4A84"/>
    <w:rPr>
      <w:vertAlign w:val="superscript"/>
    </w:rPr>
  </w:style>
  <w:style w:type="character" w:customStyle="1" w:styleId="Char">
    <w:name w:val="Κείμενο πλαισίου Char"/>
    <w:uiPriority w:val="99"/>
    <w:rsid w:val="00CC4A84"/>
    <w:rPr>
      <w:rFonts w:ascii="Tahoma" w:hAnsi="Tahoma"/>
      <w:sz w:val="16"/>
      <w:lang w:val="en-GB"/>
    </w:rPr>
  </w:style>
  <w:style w:type="character" w:customStyle="1" w:styleId="13">
    <w:name w:val="Παραπομπή σχολίου1"/>
    <w:uiPriority w:val="99"/>
    <w:rsid w:val="00CC4A84"/>
    <w:rPr>
      <w:sz w:val="16"/>
    </w:rPr>
  </w:style>
  <w:style w:type="character" w:customStyle="1" w:styleId="Char0">
    <w:name w:val="Κείμενο σχολίου Char"/>
    <w:uiPriority w:val="99"/>
    <w:rsid w:val="00CC4A84"/>
    <w:rPr>
      <w:rFonts w:ascii="Calibri" w:hAnsi="Calibri"/>
      <w:lang w:val="en-GB"/>
    </w:rPr>
  </w:style>
  <w:style w:type="character" w:customStyle="1" w:styleId="Char1">
    <w:name w:val="Θέμα σχολίου Char"/>
    <w:uiPriority w:val="99"/>
    <w:rsid w:val="00CC4A84"/>
    <w:rPr>
      <w:rFonts w:ascii="Calibri" w:hAnsi="Calibri"/>
      <w:b/>
      <w:lang w:val="en-GB"/>
    </w:rPr>
  </w:style>
  <w:style w:type="character" w:customStyle="1" w:styleId="-HTMLChar">
    <w:name w:val="Προ-διαμορφωμένο HTML Char"/>
    <w:uiPriority w:val="99"/>
    <w:rsid w:val="00CC4A84"/>
    <w:rPr>
      <w:rFonts w:ascii="Courier New" w:hAnsi="Courier New"/>
    </w:rPr>
  </w:style>
  <w:style w:type="character" w:customStyle="1" w:styleId="WW-FootnoteReference3">
    <w:name w:val="WW-Footnote Reference3"/>
    <w:uiPriority w:val="99"/>
    <w:rsid w:val="00CC4A84"/>
    <w:rPr>
      <w:vertAlign w:val="superscript"/>
    </w:rPr>
  </w:style>
  <w:style w:type="character" w:customStyle="1" w:styleId="WW-EndnoteReference3">
    <w:name w:val="WW-Endnote Reference3"/>
    <w:uiPriority w:val="99"/>
    <w:rsid w:val="00CC4A84"/>
    <w:rPr>
      <w:vertAlign w:val="superscript"/>
    </w:rPr>
  </w:style>
  <w:style w:type="character" w:customStyle="1" w:styleId="WW-FootnoteReference4">
    <w:name w:val="WW-Footnote Reference4"/>
    <w:uiPriority w:val="99"/>
    <w:rsid w:val="00CC4A84"/>
    <w:rPr>
      <w:vertAlign w:val="superscript"/>
    </w:rPr>
  </w:style>
  <w:style w:type="character" w:customStyle="1" w:styleId="WW-EndnoteReference4">
    <w:name w:val="WW-Endnote Reference4"/>
    <w:uiPriority w:val="99"/>
    <w:rsid w:val="00CC4A84"/>
    <w:rPr>
      <w:vertAlign w:val="superscript"/>
    </w:rPr>
  </w:style>
  <w:style w:type="character" w:customStyle="1" w:styleId="WW-FootnoteReference5">
    <w:name w:val="WW-Footnote Reference5"/>
    <w:uiPriority w:val="99"/>
    <w:rsid w:val="00CC4A84"/>
    <w:rPr>
      <w:vertAlign w:val="superscript"/>
    </w:rPr>
  </w:style>
  <w:style w:type="character" w:customStyle="1" w:styleId="WW-EndnoteReference5">
    <w:name w:val="WW-Endnote Reference5"/>
    <w:uiPriority w:val="99"/>
    <w:rsid w:val="00CC4A84"/>
    <w:rPr>
      <w:vertAlign w:val="superscript"/>
    </w:rPr>
  </w:style>
  <w:style w:type="character" w:customStyle="1" w:styleId="WW-FootnoteReference6">
    <w:name w:val="WW-Footnote Reference6"/>
    <w:uiPriority w:val="99"/>
    <w:rsid w:val="00CC4A84"/>
    <w:rPr>
      <w:vertAlign w:val="superscript"/>
    </w:rPr>
  </w:style>
  <w:style w:type="character" w:styleId="FollowedHyperlink">
    <w:name w:val="FollowedHyperlink"/>
    <w:uiPriority w:val="99"/>
    <w:rsid w:val="00CC4A84"/>
    <w:rPr>
      <w:rFonts w:cs="Times New Roman"/>
      <w:color w:val="800000"/>
      <w:u w:val="single"/>
    </w:rPr>
  </w:style>
  <w:style w:type="character" w:customStyle="1" w:styleId="WW-EndnoteReference6">
    <w:name w:val="WW-Endnote Reference6"/>
    <w:uiPriority w:val="99"/>
    <w:rsid w:val="00CC4A84"/>
    <w:rPr>
      <w:vertAlign w:val="superscript"/>
    </w:rPr>
  </w:style>
  <w:style w:type="character" w:customStyle="1" w:styleId="WW-FootnoteReference7">
    <w:name w:val="WW-Footnote Reference7"/>
    <w:uiPriority w:val="99"/>
    <w:rsid w:val="00CC4A84"/>
    <w:rPr>
      <w:vertAlign w:val="superscript"/>
    </w:rPr>
  </w:style>
  <w:style w:type="character" w:customStyle="1" w:styleId="WW-EndnoteReference7">
    <w:name w:val="WW-Endnote Reference7"/>
    <w:uiPriority w:val="99"/>
    <w:rsid w:val="00CC4A84"/>
    <w:rPr>
      <w:vertAlign w:val="superscript"/>
    </w:rPr>
  </w:style>
  <w:style w:type="character" w:customStyle="1" w:styleId="WW-FootnoteReference8">
    <w:name w:val="WW-Footnote Reference8"/>
    <w:uiPriority w:val="99"/>
    <w:rsid w:val="00CC4A84"/>
    <w:rPr>
      <w:vertAlign w:val="superscript"/>
    </w:rPr>
  </w:style>
  <w:style w:type="character" w:customStyle="1" w:styleId="WW-EndnoteReference8">
    <w:name w:val="WW-Endnote Reference8"/>
    <w:uiPriority w:val="99"/>
    <w:rsid w:val="00CC4A84"/>
    <w:rPr>
      <w:vertAlign w:val="superscript"/>
    </w:rPr>
  </w:style>
  <w:style w:type="character" w:customStyle="1" w:styleId="WW-FootnoteReference9">
    <w:name w:val="WW-Footnote Reference9"/>
    <w:uiPriority w:val="99"/>
    <w:rsid w:val="00CC4A84"/>
    <w:rPr>
      <w:vertAlign w:val="superscript"/>
    </w:rPr>
  </w:style>
  <w:style w:type="character" w:customStyle="1" w:styleId="WW-EndnoteReference9">
    <w:name w:val="WW-Endnote Reference9"/>
    <w:uiPriority w:val="99"/>
    <w:rsid w:val="00CC4A84"/>
    <w:rPr>
      <w:vertAlign w:val="superscript"/>
    </w:rPr>
  </w:style>
  <w:style w:type="character" w:customStyle="1" w:styleId="WW-FootnoteReference10">
    <w:name w:val="WW-Footnote Reference10"/>
    <w:uiPriority w:val="99"/>
    <w:rsid w:val="00CC4A84"/>
    <w:rPr>
      <w:vertAlign w:val="superscript"/>
    </w:rPr>
  </w:style>
  <w:style w:type="character" w:customStyle="1" w:styleId="WW-EndnoteReference10">
    <w:name w:val="WW-Endnote Reference10"/>
    <w:uiPriority w:val="99"/>
    <w:rsid w:val="00CC4A84"/>
    <w:rPr>
      <w:vertAlign w:val="superscript"/>
    </w:rPr>
  </w:style>
  <w:style w:type="character" w:customStyle="1" w:styleId="WW-FootnoteReference11">
    <w:name w:val="WW-Footnote Reference11"/>
    <w:uiPriority w:val="99"/>
    <w:rsid w:val="00CC4A84"/>
    <w:rPr>
      <w:vertAlign w:val="superscript"/>
    </w:rPr>
  </w:style>
  <w:style w:type="character" w:customStyle="1" w:styleId="WW-EndnoteReference11">
    <w:name w:val="WW-Endnote Reference11"/>
    <w:uiPriority w:val="99"/>
    <w:rsid w:val="00CC4A84"/>
    <w:rPr>
      <w:vertAlign w:val="superscript"/>
    </w:rPr>
  </w:style>
  <w:style w:type="character" w:customStyle="1" w:styleId="WW-FootnoteReference12">
    <w:name w:val="WW-Footnote Reference12"/>
    <w:uiPriority w:val="99"/>
    <w:rsid w:val="00CC4A84"/>
    <w:rPr>
      <w:vertAlign w:val="superscript"/>
    </w:rPr>
  </w:style>
  <w:style w:type="character" w:customStyle="1" w:styleId="WW-EndnoteReference12">
    <w:name w:val="WW-Endnote Reference12"/>
    <w:uiPriority w:val="99"/>
    <w:rsid w:val="00CC4A84"/>
    <w:rPr>
      <w:vertAlign w:val="superscript"/>
    </w:rPr>
  </w:style>
  <w:style w:type="character" w:customStyle="1" w:styleId="WW-FootnoteReference13">
    <w:name w:val="WW-Footnote Reference13"/>
    <w:uiPriority w:val="99"/>
    <w:rsid w:val="00CC4A84"/>
    <w:rPr>
      <w:vertAlign w:val="superscript"/>
    </w:rPr>
  </w:style>
  <w:style w:type="character" w:customStyle="1" w:styleId="WW-EndnoteReference13">
    <w:name w:val="WW-Endnote Reference13"/>
    <w:uiPriority w:val="99"/>
    <w:rsid w:val="00CC4A84"/>
    <w:rPr>
      <w:vertAlign w:val="superscript"/>
    </w:rPr>
  </w:style>
  <w:style w:type="character" w:customStyle="1" w:styleId="40">
    <w:name w:val="Παραπομπή υποσημείωσης4"/>
    <w:uiPriority w:val="99"/>
    <w:rsid w:val="00CC4A84"/>
    <w:rPr>
      <w:vertAlign w:val="superscript"/>
    </w:rPr>
  </w:style>
  <w:style w:type="character" w:customStyle="1" w:styleId="a4">
    <w:name w:val="Σύμβολα σημείωσης τέλους"/>
    <w:uiPriority w:val="99"/>
    <w:rsid w:val="00CC4A84"/>
    <w:rPr>
      <w:vertAlign w:val="superscript"/>
    </w:rPr>
  </w:style>
  <w:style w:type="character" w:customStyle="1" w:styleId="22">
    <w:name w:val="Παραπομπή υποσημείωσης2"/>
    <w:uiPriority w:val="99"/>
    <w:rsid w:val="00CC4A84"/>
    <w:rPr>
      <w:vertAlign w:val="superscript"/>
    </w:rPr>
  </w:style>
  <w:style w:type="character" w:customStyle="1" w:styleId="23">
    <w:name w:val="Παραπομπή σημείωσης τέλους2"/>
    <w:uiPriority w:val="99"/>
    <w:rsid w:val="00CC4A84"/>
    <w:rPr>
      <w:vertAlign w:val="superscript"/>
    </w:rPr>
  </w:style>
  <w:style w:type="character" w:customStyle="1" w:styleId="WW-FootnoteReference14">
    <w:name w:val="WW-Footnote Reference14"/>
    <w:uiPriority w:val="99"/>
    <w:rsid w:val="00CC4A84"/>
    <w:rPr>
      <w:vertAlign w:val="superscript"/>
    </w:rPr>
  </w:style>
  <w:style w:type="character" w:customStyle="1" w:styleId="WW-EndnoteReference14">
    <w:name w:val="WW-Endnote Reference14"/>
    <w:uiPriority w:val="99"/>
    <w:rsid w:val="00CC4A84"/>
    <w:rPr>
      <w:vertAlign w:val="superscript"/>
    </w:rPr>
  </w:style>
  <w:style w:type="character" w:customStyle="1" w:styleId="WW-FootnoteReference15">
    <w:name w:val="WW-Footnote Reference15"/>
    <w:uiPriority w:val="99"/>
    <w:rsid w:val="00CC4A84"/>
    <w:rPr>
      <w:vertAlign w:val="superscript"/>
    </w:rPr>
  </w:style>
  <w:style w:type="character" w:customStyle="1" w:styleId="WW-EndnoteReference15">
    <w:name w:val="WW-Endnote Reference15"/>
    <w:uiPriority w:val="99"/>
    <w:rsid w:val="00CC4A84"/>
    <w:rPr>
      <w:vertAlign w:val="superscript"/>
    </w:rPr>
  </w:style>
  <w:style w:type="character" w:customStyle="1" w:styleId="WW-FootnoteReference16">
    <w:name w:val="WW-Footnote Reference16"/>
    <w:uiPriority w:val="99"/>
    <w:rsid w:val="00CC4A84"/>
    <w:rPr>
      <w:vertAlign w:val="superscript"/>
    </w:rPr>
  </w:style>
  <w:style w:type="character" w:customStyle="1" w:styleId="WW-EndnoteReference16">
    <w:name w:val="WW-Endnote Reference16"/>
    <w:uiPriority w:val="99"/>
    <w:rsid w:val="00CC4A84"/>
    <w:rPr>
      <w:vertAlign w:val="superscript"/>
    </w:rPr>
  </w:style>
  <w:style w:type="character" w:customStyle="1" w:styleId="WW-FootnoteReference17">
    <w:name w:val="WW-Footnote Reference17"/>
    <w:uiPriority w:val="99"/>
    <w:rsid w:val="00CC4A84"/>
    <w:rPr>
      <w:vertAlign w:val="superscript"/>
    </w:rPr>
  </w:style>
  <w:style w:type="character" w:customStyle="1" w:styleId="WW-EndnoteReference17">
    <w:name w:val="WW-Endnote Reference17"/>
    <w:uiPriority w:val="99"/>
    <w:rsid w:val="00CC4A84"/>
    <w:rPr>
      <w:vertAlign w:val="superscript"/>
    </w:rPr>
  </w:style>
  <w:style w:type="character" w:customStyle="1" w:styleId="30">
    <w:name w:val="Παραπομπή υποσημείωσης3"/>
    <w:uiPriority w:val="99"/>
    <w:rsid w:val="00CC4A84"/>
    <w:rPr>
      <w:vertAlign w:val="superscript"/>
    </w:rPr>
  </w:style>
  <w:style w:type="character" w:customStyle="1" w:styleId="31">
    <w:name w:val="Παραπομπή σημείωσης τέλους3"/>
    <w:uiPriority w:val="99"/>
    <w:rsid w:val="00CC4A84"/>
    <w:rPr>
      <w:vertAlign w:val="superscript"/>
    </w:rPr>
  </w:style>
  <w:style w:type="character" w:customStyle="1" w:styleId="WW-FootnoteReference18">
    <w:name w:val="WW-Footnote Reference18"/>
    <w:uiPriority w:val="99"/>
    <w:rsid w:val="00CC4A84"/>
    <w:rPr>
      <w:vertAlign w:val="superscript"/>
    </w:rPr>
  </w:style>
  <w:style w:type="character" w:customStyle="1" w:styleId="WW-EndnoteReference18">
    <w:name w:val="WW-Endnote Reference18"/>
    <w:uiPriority w:val="99"/>
    <w:rsid w:val="00CC4A84"/>
    <w:rPr>
      <w:vertAlign w:val="superscript"/>
    </w:rPr>
  </w:style>
  <w:style w:type="character" w:customStyle="1" w:styleId="WW-FootnoteReference19">
    <w:name w:val="WW-Footnote Reference19"/>
    <w:uiPriority w:val="99"/>
    <w:rsid w:val="00CC4A84"/>
    <w:rPr>
      <w:vertAlign w:val="superscript"/>
    </w:rPr>
  </w:style>
  <w:style w:type="character" w:customStyle="1" w:styleId="WW-EndnoteReference19">
    <w:name w:val="WW-Endnote Reference19"/>
    <w:uiPriority w:val="99"/>
    <w:rsid w:val="00CC4A84"/>
    <w:rPr>
      <w:vertAlign w:val="superscript"/>
    </w:rPr>
  </w:style>
  <w:style w:type="character" w:customStyle="1" w:styleId="WW-FootnoteReference20">
    <w:name w:val="WW-Footnote Reference20"/>
    <w:uiPriority w:val="99"/>
    <w:rsid w:val="00CC4A84"/>
    <w:rPr>
      <w:vertAlign w:val="superscript"/>
    </w:rPr>
  </w:style>
  <w:style w:type="character" w:customStyle="1" w:styleId="WW-EndnoteReference20">
    <w:name w:val="WW-Endnote Reference20"/>
    <w:uiPriority w:val="99"/>
    <w:rsid w:val="00CC4A84"/>
    <w:rPr>
      <w:vertAlign w:val="superscript"/>
    </w:rPr>
  </w:style>
  <w:style w:type="character" w:customStyle="1" w:styleId="a5">
    <w:name w:val="Σύνδεση ευρετηρίου"/>
    <w:uiPriority w:val="99"/>
    <w:rsid w:val="00CC4A84"/>
  </w:style>
  <w:style w:type="character" w:customStyle="1" w:styleId="WW-0">
    <w:name w:val="WW-Παραπομπή υποσημείωσης"/>
    <w:uiPriority w:val="99"/>
    <w:rsid w:val="00CC4A84"/>
    <w:rPr>
      <w:vertAlign w:val="superscript"/>
    </w:rPr>
  </w:style>
  <w:style w:type="character" w:customStyle="1" w:styleId="41">
    <w:name w:val="Παραπομπή σημείωσης τέλους4"/>
    <w:uiPriority w:val="99"/>
    <w:rsid w:val="00CC4A84"/>
    <w:rPr>
      <w:vertAlign w:val="superscript"/>
    </w:rPr>
  </w:style>
  <w:style w:type="character" w:customStyle="1" w:styleId="Char2">
    <w:name w:val="Κείμενο υποσημείωσης Char"/>
    <w:uiPriority w:val="99"/>
    <w:rsid w:val="00CC4A84"/>
    <w:rPr>
      <w:rFonts w:ascii="Calibri" w:hAnsi="Calibri"/>
      <w:sz w:val="18"/>
      <w:lang w:val="en-IE" w:eastAsia="zh-CN"/>
    </w:rPr>
  </w:style>
  <w:style w:type="character" w:customStyle="1" w:styleId="50">
    <w:name w:val="Παραπομπή υποσημείωσης5"/>
    <w:uiPriority w:val="99"/>
    <w:rsid w:val="00CC4A84"/>
    <w:rPr>
      <w:vertAlign w:val="superscript"/>
    </w:rPr>
  </w:style>
  <w:style w:type="character" w:customStyle="1" w:styleId="51">
    <w:name w:val="Παραπομπή σημείωσης τέλους5"/>
    <w:uiPriority w:val="99"/>
    <w:rsid w:val="00CC4A84"/>
    <w:rPr>
      <w:vertAlign w:val="superscript"/>
    </w:rPr>
  </w:style>
  <w:style w:type="character" w:customStyle="1" w:styleId="WW-FootnoteReference123">
    <w:name w:val="WW-Footnote Reference123"/>
    <w:uiPriority w:val="99"/>
    <w:rsid w:val="00CC4A84"/>
    <w:rPr>
      <w:vertAlign w:val="superscript"/>
    </w:rPr>
  </w:style>
  <w:style w:type="character" w:customStyle="1" w:styleId="Char10">
    <w:name w:val="Κείμενο πλαισίου Char1"/>
    <w:uiPriority w:val="99"/>
    <w:rsid w:val="00CC4A84"/>
    <w:rPr>
      <w:rFonts w:ascii="Segoe UI" w:hAnsi="Segoe UI"/>
      <w:sz w:val="18"/>
      <w:lang w:val="en-GB"/>
    </w:rPr>
  </w:style>
  <w:style w:type="character" w:customStyle="1" w:styleId="32">
    <w:name w:val="Παραπομπή σχολίου3"/>
    <w:uiPriority w:val="99"/>
    <w:rsid w:val="00CC4A84"/>
    <w:rPr>
      <w:sz w:val="16"/>
    </w:rPr>
  </w:style>
  <w:style w:type="character" w:customStyle="1" w:styleId="CommentTextChar2">
    <w:name w:val="Comment Text Char2"/>
    <w:uiPriority w:val="99"/>
    <w:locked/>
    <w:rsid w:val="00CC4A84"/>
    <w:rPr>
      <w:rFonts w:ascii="Calibri" w:hAnsi="Calibri"/>
      <w:lang w:val="en-GB"/>
    </w:rPr>
  </w:style>
  <w:style w:type="character" w:customStyle="1" w:styleId="Char11">
    <w:name w:val="Θέμα σχολίου Char1"/>
    <w:uiPriority w:val="99"/>
    <w:rsid w:val="00CC4A84"/>
    <w:rPr>
      <w:rFonts w:ascii="Calibri" w:hAnsi="Calibri"/>
      <w:b/>
      <w:lang w:val="en-GB"/>
    </w:rPr>
  </w:style>
  <w:style w:type="character" w:customStyle="1" w:styleId="-HTMLChar1">
    <w:name w:val="Προ-διαμορφωμένο HTML Char1"/>
    <w:uiPriority w:val="99"/>
    <w:rsid w:val="00CC4A84"/>
    <w:rPr>
      <w:rFonts w:ascii="Courier New" w:hAnsi="Courier New"/>
      <w:lang w:val="en-GB"/>
    </w:rPr>
  </w:style>
  <w:style w:type="character" w:customStyle="1" w:styleId="Char3">
    <w:name w:val="Κείμενο σημείωσης τέλους Char"/>
    <w:uiPriority w:val="99"/>
    <w:rsid w:val="00CC4A84"/>
    <w:rPr>
      <w:rFonts w:ascii="Calibri" w:hAnsi="Calibri"/>
      <w:lang w:val="en-GB"/>
    </w:rPr>
  </w:style>
  <w:style w:type="character" w:customStyle="1" w:styleId="14">
    <w:name w:val="Ανεπίλυτη αναφορά1"/>
    <w:uiPriority w:val="99"/>
    <w:rsid w:val="00CC4A84"/>
    <w:rPr>
      <w:color w:val="605E5C"/>
      <w:shd w:val="clear" w:color="auto" w:fill="E1DFDD"/>
    </w:rPr>
  </w:style>
  <w:style w:type="character" w:customStyle="1" w:styleId="60">
    <w:name w:val="Παραπομπή υποσημείωσης6"/>
    <w:uiPriority w:val="99"/>
    <w:rsid w:val="00CC4A84"/>
    <w:rPr>
      <w:vertAlign w:val="superscript"/>
    </w:rPr>
  </w:style>
  <w:style w:type="character" w:customStyle="1" w:styleId="61">
    <w:name w:val="Παραπομπή σημείωσης τέλους6"/>
    <w:uiPriority w:val="99"/>
    <w:rsid w:val="00CC4A84"/>
    <w:rPr>
      <w:vertAlign w:val="superscript"/>
    </w:rPr>
  </w:style>
  <w:style w:type="character" w:customStyle="1" w:styleId="70">
    <w:name w:val="Παραπομπή υποσημείωσης7"/>
    <w:uiPriority w:val="99"/>
    <w:rsid w:val="00CC4A84"/>
    <w:rPr>
      <w:vertAlign w:val="superscript"/>
    </w:rPr>
  </w:style>
  <w:style w:type="character" w:customStyle="1" w:styleId="71">
    <w:name w:val="Παραπομπή σημείωσης τέλους7"/>
    <w:uiPriority w:val="99"/>
    <w:rsid w:val="00CC4A84"/>
    <w:rPr>
      <w:vertAlign w:val="superscript"/>
    </w:rPr>
  </w:style>
  <w:style w:type="character" w:styleId="FootnoteReference">
    <w:name w:val="footnote reference"/>
    <w:uiPriority w:val="99"/>
    <w:rsid w:val="00CC4A84"/>
    <w:rPr>
      <w:rFonts w:cs="Times New Roman"/>
      <w:vertAlign w:val="superscript"/>
    </w:rPr>
  </w:style>
  <w:style w:type="character" w:styleId="EndnoteReference">
    <w:name w:val="endnote reference"/>
    <w:uiPriority w:val="99"/>
    <w:rsid w:val="00CC4A84"/>
    <w:rPr>
      <w:rFonts w:cs="Times New Roman"/>
      <w:vertAlign w:val="superscript"/>
    </w:rPr>
  </w:style>
  <w:style w:type="paragraph" w:customStyle="1" w:styleId="a6">
    <w:name w:val="Επικεφαλίδα"/>
    <w:basedOn w:val="Normal"/>
    <w:next w:val="BodyText"/>
    <w:uiPriority w:val="99"/>
    <w:rsid w:val="00CC4A84"/>
    <w:pPr>
      <w:keepNext/>
      <w:spacing w:before="240"/>
    </w:pPr>
    <w:rPr>
      <w:rFonts w:ascii="Liberation Sans" w:eastAsia="Microsoft YaHei" w:hAnsi="Liberation Sans" w:cs="Mangal"/>
      <w:sz w:val="28"/>
      <w:szCs w:val="28"/>
    </w:rPr>
  </w:style>
  <w:style w:type="paragraph" w:styleId="BodyText">
    <w:name w:val="Body Text"/>
    <w:basedOn w:val="Normal"/>
    <w:link w:val="BodyTextChar1"/>
    <w:uiPriority w:val="99"/>
    <w:rsid w:val="00CC4A84"/>
    <w:pPr>
      <w:spacing w:after="240"/>
    </w:pPr>
    <w:rPr>
      <w:rFonts w:cs="Times New Roman"/>
    </w:rPr>
  </w:style>
  <w:style w:type="character" w:customStyle="1" w:styleId="BodyTextChar1">
    <w:name w:val="Body Text Char1"/>
    <w:link w:val="BodyText"/>
    <w:uiPriority w:val="99"/>
    <w:locked/>
    <w:rsid w:val="0058520F"/>
    <w:rPr>
      <w:rFonts w:ascii="Calibri" w:hAnsi="Calibri" w:cs="Times New Roman"/>
      <w:sz w:val="24"/>
      <w:lang w:val="en-GB" w:eastAsia="zh-CN"/>
    </w:rPr>
  </w:style>
  <w:style w:type="paragraph" w:styleId="List">
    <w:name w:val="List"/>
    <w:basedOn w:val="BodyText"/>
    <w:uiPriority w:val="99"/>
    <w:rsid w:val="00CC4A84"/>
    <w:rPr>
      <w:rFonts w:cs="Mangal"/>
    </w:rPr>
  </w:style>
  <w:style w:type="paragraph" w:styleId="Caption">
    <w:name w:val="caption"/>
    <w:basedOn w:val="Normal"/>
    <w:uiPriority w:val="99"/>
    <w:qFormat/>
    <w:rsid w:val="00CC4A84"/>
    <w:pPr>
      <w:suppressLineNumbers/>
      <w:spacing w:before="120"/>
    </w:pPr>
    <w:rPr>
      <w:rFonts w:cs="Arial"/>
      <w:i/>
      <w:iCs/>
      <w:sz w:val="24"/>
    </w:rPr>
  </w:style>
  <w:style w:type="paragraph" w:customStyle="1" w:styleId="a7">
    <w:name w:val="Ευρετήριο"/>
    <w:basedOn w:val="Normal"/>
    <w:uiPriority w:val="99"/>
    <w:rsid w:val="00CC4A84"/>
    <w:pPr>
      <w:suppressLineNumbers/>
    </w:pPr>
    <w:rPr>
      <w:rFonts w:cs="Mangal"/>
    </w:rPr>
  </w:style>
  <w:style w:type="paragraph" w:customStyle="1" w:styleId="62">
    <w:name w:val="Λεζάντα6"/>
    <w:basedOn w:val="Normal"/>
    <w:uiPriority w:val="99"/>
    <w:rsid w:val="00CC4A84"/>
    <w:pPr>
      <w:suppressLineNumbers/>
      <w:spacing w:before="120"/>
    </w:pPr>
    <w:rPr>
      <w:rFonts w:cs="Arial"/>
      <w:i/>
      <w:iCs/>
      <w:sz w:val="24"/>
    </w:rPr>
  </w:style>
  <w:style w:type="paragraph" w:customStyle="1" w:styleId="52">
    <w:name w:val="Λεζάντα5"/>
    <w:basedOn w:val="Normal"/>
    <w:uiPriority w:val="99"/>
    <w:rsid w:val="00CC4A84"/>
    <w:pPr>
      <w:suppressLineNumbers/>
      <w:spacing w:before="120"/>
    </w:pPr>
    <w:rPr>
      <w:rFonts w:cs="Arial"/>
      <w:i/>
      <w:iCs/>
      <w:sz w:val="24"/>
    </w:rPr>
  </w:style>
  <w:style w:type="paragraph" w:customStyle="1" w:styleId="42">
    <w:name w:val="Λεζάντα4"/>
    <w:basedOn w:val="Normal"/>
    <w:uiPriority w:val="99"/>
    <w:rsid w:val="00CC4A84"/>
    <w:pPr>
      <w:suppressLineNumbers/>
      <w:spacing w:before="120"/>
    </w:pPr>
    <w:rPr>
      <w:rFonts w:cs="Mangal"/>
      <w:i/>
      <w:iCs/>
      <w:sz w:val="24"/>
    </w:rPr>
  </w:style>
  <w:style w:type="paragraph" w:customStyle="1" w:styleId="WW-1">
    <w:name w:val="WW-Λεζάντα"/>
    <w:basedOn w:val="Normal"/>
    <w:uiPriority w:val="99"/>
    <w:rsid w:val="00CC4A84"/>
    <w:pPr>
      <w:suppressLineNumbers/>
      <w:spacing w:before="120"/>
    </w:pPr>
    <w:rPr>
      <w:rFonts w:cs="Mangal"/>
      <w:i/>
      <w:iCs/>
      <w:sz w:val="24"/>
    </w:rPr>
  </w:style>
  <w:style w:type="paragraph" w:customStyle="1" w:styleId="WW-Caption">
    <w:name w:val="WW-Caption"/>
    <w:basedOn w:val="Normal"/>
    <w:uiPriority w:val="99"/>
    <w:rsid w:val="00CC4A84"/>
    <w:pPr>
      <w:suppressLineNumbers/>
      <w:spacing w:before="120"/>
    </w:pPr>
    <w:rPr>
      <w:rFonts w:cs="Mangal"/>
      <w:i/>
      <w:iCs/>
      <w:sz w:val="24"/>
    </w:rPr>
  </w:style>
  <w:style w:type="paragraph" w:customStyle="1" w:styleId="WW-Caption1">
    <w:name w:val="WW-Caption1"/>
    <w:basedOn w:val="Normal"/>
    <w:uiPriority w:val="99"/>
    <w:rsid w:val="00CC4A84"/>
    <w:pPr>
      <w:suppressLineNumbers/>
      <w:spacing w:before="120"/>
    </w:pPr>
    <w:rPr>
      <w:rFonts w:cs="Mangal"/>
      <w:i/>
      <w:iCs/>
      <w:sz w:val="24"/>
    </w:rPr>
  </w:style>
  <w:style w:type="paragraph" w:customStyle="1" w:styleId="33">
    <w:name w:val="Λεζάντα3"/>
    <w:basedOn w:val="Normal"/>
    <w:uiPriority w:val="99"/>
    <w:rsid w:val="00CC4A84"/>
    <w:pPr>
      <w:suppressLineNumbers/>
      <w:spacing w:before="120"/>
    </w:pPr>
    <w:rPr>
      <w:rFonts w:cs="Mangal"/>
      <w:i/>
      <w:iCs/>
      <w:sz w:val="24"/>
    </w:rPr>
  </w:style>
  <w:style w:type="paragraph" w:customStyle="1" w:styleId="WW-Caption11">
    <w:name w:val="WW-Caption11"/>
    <w:basedOn w:val="Normal"/>
    <w:uiPriority w:val="99"/>
    <w:rsid w:val="00CC4A84"/>
    <w:pPr>
      <w:suppressLineNumbers/>
      <w:spacing w:before="120"/>
    </w:pPr>
    <w:rPr>
      <w:rFonts w:cs="Mangal"/>
      <w:i/>
      <w:iCs/>
      <w:sz w:val="24"/>
    </w:rPr>
  </w:style>
  <w:style w:type="paragraph" w:customStyle="1" w:styleId="WW-Caption111">
    <w:name w:val="WW-Caption111"/>
    <w:basedOn w:val="Normal"/>
    <w:uiPriority w:val="99"/>
    <w:rsid w:val="00CC4A84"/>
    <w:pPr>
      <w:suppressLineNumbers/>
      <w:spacing w:before="120"/>
    </w:pPr>
    <w:rPr>
      <w:rFonts w:cs="Mangal"/>
      <w:i/>
      <w:iCs/>
      <w:sz w:val="24"/>
    </w:rPr>
  </w:style>
  <w:style w:type="paragraph" w:customStyle="1" w:styleId="WW-Caption1111">
    <w:name w:val="WW-Caption1111"/>
    <w:basedOn w:val="Normal"/>
    <w:uiPriority w:val="99"/>
    <w:rsid w:val="00CC4A84"/>
    <w:pPr>
      <w:suppressLineNumbers/>
      <w:spacing w:before="120"/>
    </w:pPr>
    <w:rPr>
      <w:rFonts w:cs="Mangal"/>
      <w:i/>
      <w:iCs/>
      <w:sz w:val="24"/>
    </w:rPr>
  </w:style>
  <w:style w:type="paragraph" w:customStyle="1" w:styleId="WW-Caption11111">
    <w:name w:val="WW-Caption11111"/>
    <w:basedOn w:val="Normal"/>
    <w:uiPriority w:val="99"/>
    <w:rsid w:val="00CC4A84"/>
    <w:pPr>
      <w:suppressLineNumbers/>
      <w:spacing w:before="120"/>
    </w:pPr>
    <w:rPr>
      <w:rFonts w:cs="Mangal"/>
      <w:i/>
      <w:iCs/>
      <w:sz w:val="24"/>
    </w:rPr>
  </w:style>
  <w:style w:type="paragraph" w:customStyle="1" w:styleId="24">
    <w:name w:val="Λεζάντα2"/>
    <w:basedOn w:val="Normal"/>
    <w:uiPriority w:val="99"/>
    <w:rsid w:val="00CC4A84"/>
    <w:pPr>
      <w:suppressLineNumbers/>
      <w:spacing w:before="120"/>
    </w:pPr>
    <w:rPr>
      <w:rFonts w:cs="Mangal"/>
      <w:i/>
      <w:iCs/>
      <w:sz w:val="24"/>
    </w:rPr>
  </w:style>
  <w:style w:type="paragraph" w:customStyle="1" w:styleId="Caption1">
    <w:name w:val="Caption1"/>
    <w:basedOn w:val="Normal"/>
    <w:uiPriority w:val="99"/>
    <w:rsid w:val="00CC4A84"/>
    <w:pPr>
      <w:suppressLineNumbers/>
      <w:spacing w:before="120"/>
    </w:pPr>
    <w:rPr>
      <w:rFonts w:cs="Mangal"/>
      <w:i/>
      <w:iCs/>
      <w:sz w:val="24"/>
    </w:rPr>
  </w:style>
  <w:style w:type="paragraph" w:customStyle="1" w:styleId="WW-Caption111111">
    <w:name w:val="WW-Caption111111"/>
    <w:basedOn w:val="Normal"/>
    <w:uiPriority w:val="99"/>
    <w:rsid w:val="00CC4A84"/>
    <w:pPr>
      <w:suppressLineNumbers/>
      <w:spacing w:before="120"/>
    </w:pPr>
    <w:rPr>
      <w:rFonts w:cs="Mangal"/>
      <w:i/>
      <w:iCs/>
      <w:sz w:val="24"/>
    </w:rPr>
  </w:style>
  <w:style w:type="paragraph" w:customStyle="1" w:styleId="WW-Caption1111111">
    <w:name w:val="WW-Caption1111111"/>
    <w:basedOn w:val="Normal"/>
    <w:uiPriority w:val="99"/>
    <w:rsid w:val="00CC4A84"/>
    <w:pPr>
      <w:suppressLineNumbers/>
      <w:spacing w:before="120"/>
    </w:pPr>
    <w:rPr>
      <w:rFonts w:cs="Mangal"/>
      <w:i/>
      <w:iCs/>
      <w:sz w:val="24"/>
    </w:rPr>
  </w:style>
  <w:style w:type="paragraph" w:customStyle="1" w:styleId="WW-Caption11111111">
    <w:name w:val="WW-Caption11111111"/>
    <w:basedOn w:val="Normal"/>
    <w:uiPriority w:val="99"/>
    <w:rsid w:val="00CC4A84"/>
    <w:pPr>
      <w:suppressLineNumbers/>
      <w:spacing w:before="120"/>
    </w:pPr>
    <w:rPr>
      <w:rFonts w:cs="Mangal"/>
      <w:i/>
      <w:iCs/>
      <w:sz w:val="24"/>
    </w:rPr>
  </w:style>
  <w:style w:type="paragraph" w:customStyle="1" w:styleId="WW-Caption111111111">
    <w:name w:val="WW-Caption111111111"/>
    <w:basedOn w:val="Normal"/>
    <w:uiPriority w:val="99"/>
    <w:rsid w:val="00CC4A84"/>
    <w:pPr>
      <w:suppressLineNumbers/>
      <w:spacing w:before="120"/>
    </w:pPr>
    <w:rPr>
      <w:rFonts w:cs="Mangal"/>
      <w:i/>
      <w:iCs/>
      <w:sz w:val="24"/>
    </w:rPr>
  </w:style>
  <w:style w:type="paragraph" w:customStyle="1" w:styleId="WW-Caption1111111111">
    <w:name w:val="WW-Caption1111111111"/>
    <w:basedOn w:val="Normal"/>
    <w:uiPriority w:val="99"/>
    <w:rsid w:val="00CC4A84"/>
    <w:pPr>
      <w:suppressLineNumbers/>
      <w:spacing w:before="120"/>
    </w:pPr>
    <w:rPr>
      <w:rFonts w:cs="Mangal"/>
      <w:i/>
      <w:iCs/>
      <w:sz w:val="24"/>
    </w:rPr>
  </w:style>
  <w:style w:type="paragraph" w:customStyle="1" w:styleId="WW-Caption11111111111">
    <w:name w:val="WW-Caption11111111111"/>
    <w:basedOn w:val="Normal"/>
    <w:uiPriority w:val="99"/>
    <w:rsid w:val="00CC4A84"/>
    <w:pPr>
      <w:suppressLineNumbers/>
      <w:spacing w:before="120"/>
    </w:pPr>
    <w:rPr>
      <w:rFonts w:cs="Mangal"/>
      <w:i/>
      <w:iCs/>
      <w:sz w:val="24"/>
    </w:rPr>
  </w:style>
  <w:style w:type="paragraph" w:customStyle="1" w:styleId="WW-Caption111111111111">
    <w:name w:val="WW-Caption111111111111"/>
    <w:basedOn w:val="Normal"/>
    <w:uiPriority w:val="99"/>
    <w:rsid w:val="00CC4A84"/>
    <w:pPr>
      <w:suppressLineNumbers/>
      <w:spacing w:before="120"/>
    </w:pPr>
    <w:rPr>
      <w:rFonts w:cs="Mangal"/>
      <w:i/>
      <w:iCs/>
      <w:sz w:val="24"/>
    </w:rPr>
  </w:style>
  <w:style w:type="paragraph" w:customStyle="1" w:styleId="WW-Caption1111111111111">
    <w:name w:val="WW-Caption1111111111111"/>
    <w:basedOn w:val="Normal"/>
    <w:uiPriority w:val="99"/>
    <w:rsid w:val="00CC4A84"/>
    <w:pPr>
      <w:suppressLineNumbers/>
      <w:spacing w:before="120"/>
    </w:pPr>
    <w:rPr>
      <w:rFonts w:cs="Mangal"/>
      <w:i/>
      <w:iCs/>
      <w:sz w:val="24"/>
    </w:rPr>
  </w:style>
  <w:style w:type="paragraph" w:customStyle="1" w:styleId="WW-Caption11111111111111">
    <w:name w:val="WW-Caption11111111111111"/>
    <w:basedOn w:val="Normal"/>
    <w:uiPriority w:val="99"/>
    <w:rsid w:val="00CC4A84"/>
    <w:pPr>
      <w:suppressLineNumbers/>
      <w:spacing w:before="120"/>
    </w:pPr>
    <w:rPr>
      <w:rFonts w:cs="Mangal"/>
      <w:i/>
      <w:iCs/>
      <w:sz w:val="24"/>
    </w:rPr>
  </w:style>
  <w:style w:type="paragraph" w:customStyle="1" w:styleId="WW-Caption111111111111111">
    <w:name w:val="WW-Caption111111111111111"/>
    <w:basedOn w:val="Normal"/>
    <w:uiPriority w:val="99"/>
    <w:rsid w:val="00CC4A84"/>
    <w:pPr>
      <w:suppressLineNumbers/>
      <w:spacing w:before="120"/>
    </w:pPr>
    <w:rPr>
      <w:rFonts w:cs="Mangal"/>
      <w:i/>
      <w:iCs/>
      <w:sz w:val="24"/>
    </w:rPr>
  </w:style>
  <w:style w:type="paragraph" w:customStyle="1" w:styleId="WW-Caption1111111111111111">
    <w:name w:val="WW-Caption1111111111111111"/>
    <w:basedOn w:val="Normal"/>
    <w:uiPriority w:val="99"/>
    <w:rsid w:val="00CC4A84"/>
    <w:pPr>
      <w:suppressLineNumbers/>
      <w:spacing w:before="120"/>
    </w:pPr>
    <w:rPr>
      <w:rFonts w:cs="Mangal"/>
      <w:i/>
      <w:iCs/>
      <w:sz w:val="24"/>
    </w:rPr>
  </w:style>
  <w:style w:type="paragraph" w:customStyle="1" w:styleId="15">
    <w:name w:val="Λεζάντα1"/>
    <w:basedOn w:val="Normal"/>
    <w:uiPriority w:val="99"/>
    <w:rsid w:val="00CC4A84"/>
    <w:pPr>
      <w:suppressLineNumbers/>
      <w:spacing w:before="120"/>
    </w:pPr>
    <w:rPr>
      <w:rFonts w:cs="Mangal"/>
      <w:i/>
      <w:iCs/>
      <w:sz w:val="24"/>
    </w:rPr>
  </w:style>
  <w:style w:type="paragraph" w:customStyle="1" w:styleId="WW-Caption11111111111111111">
    <w:name w:val="WW-Caption11111111111111111"/>
    <w:basedOn w:val="Normal"/>
    <w:uiPriority w:val="99"/>
    <w:rsid w:val="00CC4A84"/>
    <w:pPr>
      <w:suppressLineNumbers/>
      <w:spacing w:before="120"/>
    </w:pPr>
    <w:rPr>
      <w:rFonts w:cs="Mangal"/>
      <w:i/>
      <w:iCs/>
      <w:sz w:val="24"/>
    </w:rPr>
  </w:style>
  <w:style w:type="paragraph" w:customStyle="1" w:styleId="WW-Caption111111111111111111">
    <w:name w:val="WW-Caption111111111111111111"/>
    <w:basedOn w:val="Normal"/>
    <w:uiPriority w:val="99"/>
    <w:rsid w:val="00CC4A84"/>
    <w:pPr>
      <w:suppressLineNumbers/>
      <w:spacing w:before="120"/>
    </w:pPr>
    <w:rPr>
      <w:rFonts w:cs="Mangal"/>
      <w:i/>
      <w:iCs/>
      <w:sz w:val="24"/>
    </w:rPr>
  </w:style>
  <w:style w:type="paragraph" w:customStyle="1" w:styleId="WW-Caption1111111111111111111">
    <w:name w:val="WW-Caption1111111111111111111"/>
    <w:basedOn w:val="Normal"/>
    <w:uiPriority w:val="99"/>
    <w:rsid w:val="00CC4A84"/>
    <w:pPr>
      <w:suppressLineNumbers/>
      <w:spacing w:before="120"/>
    </w:pPr>
    <w:rPr>
      <w:rFonts w:cs="Mangal"/>
      <w:i/>
      <w:iCs/>
      <w:sz w:val="24"/>
    </w:rPr>
  </w:style>
  <w:style w:type="paragraph" w:customStyle="1" w:styleId="WW-Caption11111111111111111111">
    <w:name w:val="WW-Caption11111111111111111111"/>
    <w:basedOn w:val="Normal"/>
    <w:uiPriority w:val="99"/>
    <w:rsid w:val="00CC4A84"/>
    <w:pPr>
      <w:suppressLineNumbers/>
      <w:spacing w:before="120"/>
    </w:pPr>
    <w:rPr>
      <w:rFonts w:cs="Mangal"/>
      <w:i/>
      <w:iCs/>
      <w:sz w:val="24"/>
    </w:rPr>
  </w:style>
  <w:style w:type="paragraph" w:customStyle="1" w:styleId="Bullet">
    <w:name w:val="Bullet"/>
    <w:basedOn w:val="Normal"/>
    <w:uiPriority w:val="99"/>
    <w:rsid w:val="00CC4A84"/>
    <w:pPr>
      <w:numPr>
        <w:numId w:val="4"/>
      </w:numPr>
      <w:spacing w:after="100"/>
    </w:pPr>
    <w:rPr>
      <w:rFonts w:eastAsia="MS Mincho"/>
      <w:lang w:val="en-US" w:eastAsia="ja-JP"/>
    </w:rPr>
  </w:style>
  <w:style w:type="paragraph" w:customStyle="1" w:styleId="16">
    <w:name w:val="Ημερομηνία1"/>
    <w:basedOn w:val="Normal"/>
    <w:next w:val="Normal"/>
    <w:uiPriority w:val="99"/>
    <w:rsid w:val="00CC4A84"/>
    <w:pPr>
      <w:spacing w:after="100"/>
    </w:pPr>
    <w:rPr>
      <w:rFonts w:eastAsia="MS Mincho"/>
      <w:lang w:val="en-US" w:eastAsia="ja-JP"/>
    </w:rPr>
  </w:style>
  <w:style w:type="paragraph" w:customStyle="1" w:styleId="DocTitle">
    <w:name w:val="Doc Title"/>
    <w:basedOn w:val="Heading1"/>
    <w:uiPriority w:val="99"/>
    <w:rsid w:val="00CC4A84"/>
  </w:style>
  <w:style w:type="paragraph" w:customStyle="1" w:styleId="inserttext">
    <w:name w:val="insert text"/>
    <w:basedOn w:val="Normal"/>
    <w:uiPriority w:val="99"/>
    <w:rsid w:val="00CC4A84"/>
    <w:pPr>
      <w:spacing w:after="100"/>
      <w:ind w:left="794"/>
    </w:pPr>
    <w:rPr>
      <w:rFonts w:eastAsia="MS Mincho"/>
      <w:lang w:val="en-US" w:eastAsia="ja-JP"/>
    </w:rPr>
  </w:style>
  <w:style w:type="paragraph" w:styleId="Footer">
    <w:name w:val="footer"/>
    <w:basedOn w:val="Normal"/>
    <w:link w:val="FooterChar1"/>
    <w:uiPriority w:val="99"/>
    <w:rsid w:val="00CC4A84"/>
    <w:pPr>
      <w:spacing w:after="100"/>
    </w:pPr>
    <w:rPr>
      <w:rFonts w:eastAsia="MS Mincho" w:cs="Times New Roman"/>
      <w:lang w:val="en-US" w:eastAsia="ja-JP"/>
    </w:rPr>
  </w:style>
  <w:style w:type="character" w:customStyle="1" w:styleId="FooterChar1">
    <w:name w:val="Footer Char1"/>
    <w:link w:val="Footer"/>
    <w:uiPriority w:val="99"/>
    <w:locked/>
    <w:rsid w:val="00D62055"/>
    <w:rPr>
      <w:rFonts w:ascii="Calibri" w:eastAsia="MS Mincho" w:hAnsi="Calibri" w:cs="Times New Roman"/>
      <w:sz w:val="24"/>
      <w:lang w:val="en-US" w:eastAsia="ja-JP"/>
    </w:rPr>
  </w:style>
  <w:style w:type="paragraph" w:styleId="Header">
    <w:name w:val="header"/>
    <w:basedOn w:val="Normal"/>
    <w:link w:val="HeaderChar1"/>
    <w:uiPriority w:val="99"/>
    <w:rsid w:val="00CC4A84"/>
    <w:rPr>
      <w:rFonts w:cs="Times New Roman"/>
    </w:rPr>
  </w:style>
  <w:style w:type="character" w:customStyle="1" w:styleId="HeaderChar1">
    <w:name w:val="Header Char1"/>
    <w:link w:val="Header"/>
    <w:uiPriority w:val="99"/>
    <w:locked/>
    <w:rsid w:val="00D62055"/>
    <w:rPr>
      <w:rFonts w:ascii="Calibri" w:hAnsi="Calibri" w:cs="Times New Roman"/>
      <w:sz w:val="24"/>
      <w:lang w:val="en-GB" w:eastAsia="zh-CN"/>
    </w:rPr>
  </w:style>
  <w:style w:type="paragraph" w:customStyle="1" w:styleId="25">
    <w:name w:val="Κείμενο πλαισίου2"/>
    <w:basedOn w:val="Normal"/>
    <w:uiPriority w:val="99"/>
    <w:rsid w:val="00CC4A84"/>
    <w:rPr>
      <w:rFonts w:ascii="Tahoma" w:hAnsi="Tahoma" w:cs="Tahoma"/>
      <w:sz w:val="16"/>
      <w:szCs w:val="16"/>
    </w:rPr>
  </w:style>
  <w:style w:type="paragraph" w:customStyle="1" w:styleId="26">
    <w:name w:val="Κείμενο σχολίου2"/>
    <w:basedOn w:val="Normal"/>
    <w:uiPriority w:val="99"/>
    <w:rsid w:val="00CC4A84"/>
    <w:rPr>
      <w:sz w:val="20"/>
      <w:szCs w:val="20"/>
    </w:rPr>
  </w:style>
  <w:style w:type="paragraph" w:customStyle="1" w:styleId="27">
    <w:name w:val="Θέμα σχολίου2"/>
    <w:basedOn w:val="26"/>
    <w:next w:val="26"/>
    <w:uiPriority w:val="99"/>
    <w:rsid w:val="00CC4A84"/>
    <w:rPr>
      <w:b/>
      <w:bCs/>
    </w:rPr>
  </w:style>
  <w:style w:type="paragraph" w:customStyle="1" w:styleId="28">
    <w:name w:val="Αναθεώρηση2"/>
    <w:uiPriority w:val="99"/>
    <w:rsid w:val="00CC4A84"/>
    <w:pPr>
      <w:suppressAutoHyphens/>
    </w:pPr>
    <w:rPr>
      <w:sz w:val="24"/>
      <w:szCs w:val="24"/>
      <w:lang w:val="en-GB" w:eastAsia="zh-CN"/>
    </w:rPr>
  </w:style>
  <w:style w:type="paragraph" w:customStyle="1" w:styleId="western">
    <w:name w:val="western"/>
    <w:basedOn w:val="Normal"/>
    <w:uiPriority w:val="99"/>
    <w:rsid w:val="00CC4A84"/>
    <w:pPr>
      <w:spacing w:before="280" w:after="200"/>
    </w:pPr>
    <w:rPr>
      <w:rFonts w:ascii="Arial Unicode MS" w:hAnsi="Arial Unicode MS" w:cs="Arial Unicode MS"/>
    </w:rPr>
  </w:style>
  <w:style w:type="paragraph" w:customStyle="1" w:styleId="17">
    <w:name w:val="Παράγραφος λίστας1"/>
    <w:basedOn w:val="Normal"/>
    <w:uiPriority w:val="99"/>
    <w:rsid w:val="00CC4A84"/>
    <w:pPr>
      <w:spacing w:after="200"/>
      <w:ind w:left="720"/>
    </w:pPr>
  </w:style>
  <w:style w:type="paragraph" w:styleId="FootnoteText">
    <w:name w:val="footnote text"/>
    <w:basedOn w:val="Normal"/>
    <w:link w:val="FootnoteTextChar4"/>
    <w:uiPriority w:val="99"/>
    <w:rsid w:val="00CC4A84"/>
    <w:pPr>
      <w:spacing w:after="0"/>
      <w:ind w:left="425" w:hanging="425"/>
    </w:pPr>
    <w:rPr>
      <w:sz w:val="18"/>
      <w:szCs w:val="20"/>
      <w:lang w:val="en-IE"/>
    </w:rPr>
  </w:style>
  <w:style w:type="character" w:customStyle="1" w:styleId="FootnoteTextChar4">
    <w:name w:val="Footnote Text Char4"/>
    <w:link w:val="FootnoteText"/>
    <w:uiPriority w:val="99"/>
    <w:semiHidden/>
    <w:locked/>
    <w:rsid w:val="00390661"/>
    <w:rPr>
      <w:rFonts w:ascii="Calibri" w:hAnsi="Calibri" w:cs="Calibri"/>
      <w:sz w:val="20"/>
      <w:szCs w:val="20"/>
      <w:lang w:val="en-GB" w:eastAsia="zh-CN"/>
    </w:rPr>
  </w:style>
  <w:style w:type="paragraph" w:styleId="TOC1">
    <w:name w:val="toc 1"/>
    <w:basedOn w:val="Normal"/>
    <w:next w:val="Normal"/>
    <w:uiPriority w:val="99"/>
    <w:rsid w:val="00CC4A84"/>
    <w:pPr>
      <w:spacing w:before="120"/>
      <w:jc w:val="left"/>
    </w:pPr>
    <w:rPr>
      <w:b/>
      <w:bCs/>
      <w:caps/>
      <w:sz w:val="20"/>
      <w:szCs w:val="20"/>
    </w:rPr>
  </w:style>
  <w:style w:type="paragraph" w:styleId="TOC2">
    <w:name w:val="toc 2"/>
    <w:basedOn w:val="Normal"/>
    <w:next w:val="Normal"/>
    <w:uiPriority w:val="99"/>
    <w:rsid w:val="00CC4A84"/>
    <w:pPr>
      <w:spacing w:after="0"/>
      <w:ind w:left="220"/>
      <w:jc w:val="left"/>
    </w:pPr>
    <w:rPr>
      <w:smallCaps/>
      <w:sz w:val="20"/>
      <w:szCs w:val="20"/>
    </w:rPr>
  </w:style>
  <w:style w:type="paragraph" w:styleId="TOC3">
    <w:name w:val="toc 3"/>
    <w:basedOn w:val="Normal"/>
    <w:next w:val="Normal"/>
    <w:uiPriority w:val="99"/>
    <w:rsid w:val="00CC4A84"/>
    <w:pPr>
      <w:spacing w:after="0"/>
      <w:ind w:left="440"/>
      <w:jc w:val="left"/>
    </w:pPr>
    <w:rPr>
      <w:i/>
      <w:iCs/>
      <w:sz w:val="20"/>
      <w:szCs w:val="20"/>
    </w:rPr>
  </w:style>
  <w:style w:type="paragraph" w:styleId="TOC4">
    <w:name w:val="toc 4"/>
    <w:basedOn w:val="Normal"/>
    <w:next w:val="Normal"/>
    <w:uiPriority w:val="99"/>
    <w:rsid w:val="00CC4A84"/>
    <w:pPr>
      <w:spacing w:after="0"/>
      <w:ind w:left="660"/>
      <w:jc w:val="left"/>
    </w:pPr>
    <w:rPr>
      <w:sz w:val="18"/>
      <w:szCs w:val="18"/>
    </w:rPr>
  </w:style>
  <w:style w:type="paragraph" w:styleId="TOC5">
    <w:name w:val="toc 5"/>
    <w:basedOn w:val="Normal"/>
    <w:next w:val="Normal"/>
    <w:uiPriority w:val="99"/>
    <w:rsid w:val="00CC4A84"/>
    <w:pPr>
      <w:spacing w:after="0"/>
      <w:ind w:left="880"/>
      <w:jc w:val="left"/>
    </w:pPr>
    <w:rPr>
      <w:sz w:val="18"/>
      <w:szCs w:val="18"/>
    </w:rPr>
  </w:style>
  <w:style w:type="paragraph" w:styleId="TOC6">
    <w:name w:val="toc 6"/>
    <w:basedOn w:val="Normal"/>
    <w:next w:val="Normal"/>
    <w:uiPriority w:val="99"/>
    <w:rsid w:val="00CC4A84"/>
    <w:pPr>
      <w:spacing w:after="0"/>
      <w:ind w:left="1100"/>
      <w:jc w:val="left"/>
    </w:pPr>
    <w:rPr>
      <w:sz w:val="18"/>
      <w:szCs w:val="18"/>
    </w:rPr>
  </w:style>
  <w:style w:type="paragraph" w:styleId="TOC7">
    <w:name w:val="toc 7"/>
    <w:basedOn w:val="Normal"/>
    <w:next w:val="Normal"/>
    <w:uiPriority w:val="99"/>
    <w:rsid w:val="00CC4A84"/>
    <w:pPr>
      <w:spacing w:after="0"/>
      <w:ind w:left="1320"/>
      <w:jc w:val="left"/>
    </w:pPr>
    <w:rPr>
      <w:sz w:val="18"/>
      <w:szCs w:val="18"/>
    </w:rPr>
  </w:style>
  <w:style w:type="paragraph" w:styleId="TOC8">
    <w:name w:val="toc 8"/>
    <w:basedOn w:val="Normal"/>
    <w:next w:val="Normal"/>
    <w:uiPriority w:val="99"/>
    <w:rsid w:val="00CC4A84"/>
    <w:pPr>
      <w:spacing w:after="0"/>
      <w:ind w:left="1540"/>
      <w:jc w:val="left"/>
    </w:pPr>
    <w:rPr>
      <w:sz w:val="18"/>
      <w:szCs w:val="18"/>
    </w:rPr>
  </w:style>
  <w:style w:type="paragraph" w:styleId="TOC9">
    <w:name w:val="toc 9"/>
    <w:basedOn w:val="Normal"/>
    <w:next w:val="Normal"/>
    <w:uiPriority w:val="99"/>
    <w:rsid w:val="00CC4A84"/>
    <w:pPr>
      <w:spacing w:after="0"/>
      <w:ind w:left="1760"/>
      <w:jc w:val="left"/>
    </w:pPr>
    <w:rPr>
      <w:sz w:val="18"/>
      <w:szCs w:val="18"/>
    </w:rPr>
  </w:style>
  <w:style w:type="paragraph" w:customStyle="1" w:styleId="Style1">
    <w:name w:val="Style1"/>
    <w:basedOn w:val="DocTitle"/>
    <w:uiPriority w:val="99"/>
    <w:rsid w:val="00CC4A84"/>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Heading1"/>
    <w:uiPriority w:val="99"/>
    <w:rsid w:val="00CC4A84"/>
    <w:rPr>
      <w:rFonts w:ascii="Calibri" w:hAnsi="Calibri" w:cs="Calibri"/>
      <w:lang w:val="el-GR"/>
    </w:rPr>
  </w:style>
  <w:style w:type="paragraph" w:styleId="EndnoteText">
    <w:name w:val="endnote text"/>
    <w:basedOn w:val="Normal"/>
    <w:link w:val="EndnoteTextChar1"/>
    <w:uiPriority w:val="99"/>
    <w:rsid w:val="00CC4A84"/>
    <w:rPr>
      <w:rFonts w:cs="Times New Roman"/>
      <w:sz w:val="20"/>
      <w:szCs w:val="20"/>
    </w:rPr>
  </w:style>
  <w:style w:type="character" w:customStyle="1" w:styleId="EndnoteTextChar1">
    <w:name w:val="Endnote Text Char1"/>
    <w:link w:val="EndnoteText"/>
    <w:uiPriority w:val="99"/>
    <w:semiHidden/>
    <w:locked/>
    <w:rsid w:val="00390661"/>
    <w:rPr>
      <w:rFonts w:ascii="Calibri" w:hAnsi="Calibri" w:cs="Calibri"/>
      <w:sz w:val="20"/>
      <w:szCs w:val="20"/>
      <w:lang w:val="en-GB" w:eastAsia="zh-CN"/>
    </w:rPr>
  </w:style>
  <w:style w:type="paragraph" w:customStyle="1" w:styleId="Default">
    <w:name w:val="Default"/>
    <w:uiPriority w:val="99"/>
    <w:rsid w:val="00CC4A84"/>
    <w:pPr>
      <w:widowControl w:val="0"/>
      <w:suppressAutoHyphens/>
    </w:pPr>
    <w:rPr>
      <w:rFonts w:ascii="Cambria" w:hAnsi="Cambria" w:cs="Mangal"/>
      <w:color w:val="000000"/>
      <w:sz w:val="24"/>
      <w:szCs w:val="24"/>
      <w:lang w:eastAsia="zh-CN" w:bidi="hi-IN"/>
    </w:rPr>
  </w:style>
  <w:style w:type="paragraph" w:customStyle="1" w:styleId="a8">
    <w:name w:val="Προμορφοποιημένο κείμενο"/>
    <w:basedOn w:val="Normal"/>
    <w:uiPriority w:val="99"/>
    <w:rsid w:val="00CC4A84"/>
  </w:style>
  <w:style w:type="paragraph" w:styleId="BodyTextIndent">
    <w:name w:val="Body Text Indent"/>
    <w:basedOn w:val="Normal"/>
    <w:link w:val="BodyTextIndentChar"/>
    <w:uiPriority w:val="99"/>
    <w:rsid w:val="00CC4A84"/>
    <w:pPr>
      <w:ind w:firstLine="1134"/>
    </w:pPr>
    <w:rPr>
      <w:rFonts w:ascii="Arial" w:hAnsi="Arial" w:cs="Arial"/>
    </w:rPr>
  </w:style>
  <w:style w:type="character" w:customStyle="1" w:styleId="BodyTextIndentChar">
    <w:name w:val="Body Text Indent Char"/>
    <w:link w:val="BodyTextIndent"/>
    <w:uiPriority w:val="99"/>
    <w:semiHidden/>
    <w:locked/>
    <w:rsid w:val="00390661"/>
    <w:rPr>
      <w:rFonts w:ascii="Calibri" w:hAnsi="Calibri" w:cs="Calibri"/>
      <w:sz w:val="24"/>
      <w:szCs w:val="24"/>
      <w:lang w:val="en-GB" w:eastAsia="zh-CN"/>
    </w:rPr>
  </w:style>
  <w:style w:type="paragraph" w:customStyle="1" w:styleId="normalwithoutspacing">
    <w:name w:val="normal_without_spacing"/>
    <w:basedOn w:val="Normal"/>
    <w:uiPriority w:val="99"/>
    <w:rsid w:val="00CC4A84"/>
    <w:pPr>
      <w:spacing w:after="60"/>
    </w:pPr>
    <w:rPr>
      <w:lang w:val="el-GR"/>
    </w:rPr>
  </w:style>
  <w:style w:type="paragraph" w:customStyle="1" w:styleId="foothanging">
    <w:name w:val="foot_hanging"/>
    <w:basedOn w:val="FootnoteText"/>
    <w:uiPriority w:val="99"/>
    <w:rsid w:val="00CC4A84"/>
    <w:pPr>
      <w:ind w:left="426" w:hanging="426"/>
    </w:pPr>
    <w:rPr>
      <w:szCs w:val="18"/>
    </w:rPr>
  </w:style>
  <w:style w:type="paragraph" w:customStyle="1" w:styleId="-HTML2">
    <w:name w:val="Προ-διαμορφωμένο HTML2"/>
    <w:basedOn w:val="Normal"/>
    <w:uiPriority w:val="99"/>
    <w:rsid w:val="00CC4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CC4A84"/>
    <w:pPr>
      <w:suppressAutoHyphens/>
      <w:spacing w:line="276" w:lineRule="auto"/>
    </w:pPr>
    <w:rPr>
      <w:rFonts w:ascii="Arial" w:hAnsi="Arial" w:cs="Arial"/>
      <w:color w:val="000000"/>
      <w:sz w:val="22"/>
      <w:szCs w:val="22"/>
      <w:lang w:eastAsia="zh-CN"/>
    </w:rPr>
  </w:style>
  <w:style w:type="paragraph" w:customStyle="1" w:styleId="310">
    <w:name w:val="Σώμα κείμενου με εσοχή 31"/>
    <w:basedOn w:val="Normal"/>
    <w:uiPriority w:val="99"/>
    <w:rsid w:val="00CC4A84"/>
    <w:pPr>
      <w:suppressAutoHyphens w:val="0"/>
      <w:spacing w:line="312" w:lineRule="auto"/>
      <w:ind w:left="283"/>
    </w:pPr>
    <w:rPr>
      <w:rFonts w:cs="Times New Roman"/>
      <w:sz w:val="16"/>
      <w:szCs w:val="16"/>
    </w:rPr>
  </w:style>
  <w:style w:type="paragraph" w:customStyle="1" w:styleId="18">
    <w:name w:val="Χωρίς διάστιχο1"/>
    <w:uiPriority w:val="99"/>
    <w:rsid w:val="00CC4A84"/>
    <w:pPr>
      <w:suppressAutoHyphens/>
      <w:jc w:val="both"/>
    </w:pPr>
    <w:rPr>
      <w:rFonts w:ascii="Calibri" w:hAnsi="Calibri" w:cs="Calibri"/>
      <w:sz w:val="22"/>
      <w:szCs w:val="24"/>
      <w:lang w:val="en-GB" w:eastAsia="zh-CN"/>
    </w:rPr>
  </w:style>
  <w:style w:type="paragraph" w:customStyle="1" w:styleId="a9">
    <w:name w:val="Περιεχόμενα πίνακα"/>
    <w:basedOn w:val="Normal"/>
    <w:uiPriority w:val="99"/>
    <w:rsid w:val="00CC4A84"/>
    <w:pPr>
      <w:suppressLineNumbers/>
    </w:pPr>
  </w:style>
  <w:style w:type="paragraph" w:customStyle="1" w:styleId="aa">
    <w:name w:val="Επικεφαλίδα πίνακα"/>
    <w:basedOn w:val="a9"/>
    <w:uiPriority w:val="99"/>
    <w:rsid w:val="00CC4A84"/>
    <w:pPr>
      <w:jc w:val="center"/>
    </w:pPr>
    <w:rPr>
      <w:b/>
      <w:bCs/>
    </w:rPr>
  </w:style>
  <w:style w:type="paragraph" w:customStyle="1" w:styleId="footers">
    <w:name w:val="footers"/>
    <w:basedOn w:val="foothanging"/>
    <w:uiPriority w:val="99"/>
    <w:rsid w:val="00CC4A84"/>
  </w:style>
  <w:style w:type="paragraph" w:customStyle="1" w:styleId="Standard">
    <w:name w:val="Standard"/>
    <w:uiPriority w:val="99"/>
    <w:rsid w:val="00CC4A84"/>
    <w:pPr>
      <w:widowControl w:val="0"/>
      <w:suppressAutoHyphens/>
      <w:textAlignment w:val="baseline"/>
    </w:pPr>
    <w:rPr>
      <w:rFonts w:cs="Lucida Sans"/>
      <w:kern w:val="1"/>
      <w:sz w:val="24"/>
      <w:szCs w:val="24"/>
      <w:lang w:eastAsia="zh-CN" w:bidi="hi-IN"/>
    </w:rPr>
  </w:style>
  <w:style w:type="paragraph" w:customStyle="1" w:styleId="Textbody">
    <w:name w:val="Text body"/>
    <w:basedOn w:val="Standard"/>
    <w:uiPriority w:val="99"/>
    <w:rsid w:val="00CC4A84"/>
    <w:pPr>
      <w:spacing w:after="120"/>
    </w:pPr>
  </w:style>
  <w:style w:type="paragraph" w:customStyle="1" w:styleId="Footnote">
    <w:name w:val="Footnote"/>
    <w:basedOn w:val="Standard"/>
    <w:uiPriority w:val="99"/>
    <w:rsid w:val="00CC4A84"/>
    <w:pPr>
      <w:suppressLineNumbers/>
      <w:ind w:left="283" w:hanging="283"/>
    </w:pPr>
    <w:rPr>
      <w:sz w:val="20"/>
      <w:szCs w:val="20"/>
    </w:rPr>
  </w:style>
  <w:style w:type="paragraph" w:customStyle="1" w:styleId="311">
    <w:name w:val="Σώμα κείμενου 31"/>
    <w:basedOn w:val="Normal"/>
    <w:uiPriority w:val="99"/>
    <w:rsid w:val="00CC4A84"/>
    <w:rPr>
      <w:sz w:val="16"/>
      <w:szCs w:val="16"/>
    </w:rPr>
  </w:style>
  <w:style w:type="paragraph" w:customStyle="1" w:styleId="fooot">
    <w:name w:val="fooot"/>
    <w:basedOn w:val="footers"/>
    <w:uiPriority w:val="99"/>
    <w:rsid w:val="00CC4A84"/>
  </w:style>
  <w:style w:type="paragraph" w:customStyle="1" w:styleId="19">
    <w:name w:val="Κείμενο πλαισίου1"/>
    <w:basedOn w:val="Normal"/>
    <w:uiPriority w:val="99"/>
    <w:rsid w:val="00CC4A84"/>
    <w:pPr>
      <w:spacing w:after="0"/>
    </w:pPr>
    <w:rPr>
      <w:rFonts w:ascii="Tahoma" w:hAnsi="Tahoma" w:cs="Tahoma"/>
      <w:sz w:val="16"/>
      <w:szCs w:val="16"/>
    </w:rPr>
  </w:style>
  <w:style w:type="paragraph" w:customStyle="1" w:styleId="1a">
    <w:name w:val="Κείμενο σχολίου1"/>
    <w:basedOn w:val="Normal"/>
    <w:uiPriority w:val="99"/>
    <w:rsid w:val="00CC4A84"/>
    <w:rPr>
      <w:sz w:val="20"/>
      <w:szCs w:val="20"/>
    </w:rPr>
  </w:style>
  <w:style w:type="paragraph" w:customStyle="1" w:styleId="1b">
    <w:name w:val="Θέμα σχολίου1"/>
    <w:basedOn w:val="1a"/>
    <w:next w:val="1a"/>
    <w:uiPriority w:val="99"/>
    <w:rsid w:val="00CC4A84"/>
    <w:rPr>
      <w:b/>
      <w:bCs/>
    </w:rPr>
  </w:style>
  <w:style w:type="paragraph" w:customStyle="1" w:styleId="-HTML1">
    <w:name w:val="Προ-διαμορφωμένο HTML1"/>
    <w:basedOn w:val="Normal"/>
    <w:uiPriority w:val="99"/>
    <w:rsid w:val="00CC4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c">
    <w:name w:val="Αναθεώρηση1"/>
    <w:uiPriority w:val="99"/>
    <w:rsid w:val="00CC4A84"/>
    <w:pPr>
      <w:suppressAutoHyphens/>
    </w:pPr>
    <w:rPr>
      <w:rFonts w:ascii="Calibri" w:hAnsi="Calibri" w:cs="Calibri"/>
      <w:sz w:val="22"/>
      <w:szCs w:val="24"/>
      <w:lang w:val="en-GB" w:eastAsia="zh-CN"/>
    </w:rPr>
  </w:style>
  <w:style w:type="paragraph" w:customStyle="1" w:styleId="21">
    <w:name w:val="Λίστα με κουκκίδες 21"/>
    <w:basedOn w:val="Normal"/>
    <w:uiPriority w:val="99"/>
    <w:rsid w:val="00CC4A84"/>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7"/>
    <w:uiPriority w:val="99"/>
    <w:rsid w:val="00CC4A84"/>
    <w:pPr>
      <w:tabs>
        <w:tab w:val="right" w:leader="dot" w:pos="7091"/>
      </w:tabs>
      <w:ind w:left="2547"/>
    </w:pPr>
  </w:style>
  <w:style w:type="paragraph" w:customStyle="1" w:styleId="ab">
    <w:name w:val="Οριζόντια γραμμή"/>
    <w:basedOn w:val="Normal"/>
    <w:next w:val="BodyText"/>
    <w:uiPriority w:val="99"/>
    <w:rsid w:val="00CC4A8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Normal"/>
    <w:uiPriority w:val="99"/>
    <w:rsid w:val="00CC4A84"/>
    <w:pPr>
      <w:overflowPunct w:val="0"/>
      <w:autoSpaceDE w:val="0"/>
      <w:spacing w:after="0"/>
      <w:textAlignment w:val="baseline"/>
    </w:pPr>
    <w:rPr>
      <w:rFonts w:ascii="Arial" w:hAnsi="Arial" w:cs="Arial"/>
      <w:szCs w:val="20"/>
      <w:lang w:val="el-GR"/>
    </w:rPr>
  </w:style>
  <w:style w:type="paragraph" w:customStyle="1" w:styleId="para-1">
    <w:name w:val="para-1"/>
    <w:basedOn w:val="Normal"/>
    <w:uiPriority w:val="99"/>
    <w:rsid w:val="00CC4A84"/>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7"/>
    <w:uiPriority w:val="99"/>
    <w:rsid w:val="00CC4A84"/>
    <w:pPr>
      <w:tabs>
        <w:tab w:val="right" w:leader="dot" w:pos="7091"/>
      </w:tabs>
      <w:ind w:left="2547"/>
    </w:pPr>
  </w:style>
  <w:style w:type="paragraph" w:styleId="BalloonText">
    <w:name w:val="Balloon Text"/>
    <w:basedOn w:val="Normal"/>
    <w:link w:val="BalloonTextChar1"/>
    <w:uiPriority w:val="99"/>
    <w:rsid w:val="00CC4A84"/>
    <w:pPr>
      <w:spacing w:after="0"/>
    </w:pPr>
    <w:rPr>
      <w:rFonts w:ascii="Segoe UI" w:hAnsi="Segoe UI" w:cs="Times New Roman"/>
      <w:sz w:val="18"/>
      <w:szCs w:val="18"/>
    </w:rPr>
  </w:style>
  <w:style w:type="character" w:customStyle="1" w:styleId="BalloonTextChar1">
    <w:name w:val="Balloon Text Char1"/>
    <w:link w:val="BalloonText"/>
    <w:uiPriority w:val="99"/>
    <w:semiHidden/>
    <w:locked/>
    <w:rsid w:val="00390661"/>
    <w:rPr>
      <w:rFonts w:cs="Calibri"/>
      <w:sz w:val="2"/>
      <w:lang w:val="en-GB" w:eastAsia="zh-CN"/>
    </w:rPr>
  </w:style>
  <w:style w:type="paragraph" w:customStyle="1" w:styleId="34">
    <w:name w:val="Κείμενο σχολίου3"/>
    <w:basedOn w:val="Normal"/>
    <w:uiPriority w:val="99"/>
    <w:rsid w:val="00CC4A84"/>
    <w:rPr>
      <w:rFonts w:cs="Times New Roman"/>
      <w:sz w:val="20"/>
      <w:szCs w:val="20"/>
    </w:rPr>
  </w:style>
  <w:style w:type="paragraph" w:styleId="CommentText">
    <w:name w:val="annotation text"/>
    <w:basedOn w:val="Normal"/>
    <w:link w:val="CommentTextChar3"/>
    <w:uiPriority w:val="99"/>
    <w:rsid w:val="00D62055"/>
    <w:rPr>
      <w:rFonts w:cs="Times New Roman"/>
      <w:sz w:val="20"/>
      <w:szCs w:val="20"/>
      <w:lang w:eastAsia="el-GR"/>
    </w:rPr>
  </w:style>
  <w:style w:type="character" w:customStyle="1" w:styleId="CommentTextChar3">
    <w:name w:val="Comment Text Char3"/>
    <w:link w:val="CommentText"/>
    <w:uiPriority w:val="99"/>
    <w:semiHidden/>
    <w:locked/>
    <w:rsid w:val="00390661"/>
    <w:rPr>
      <w:rFonts w:ascii="Calibri" w:hAnsi="Calibri" w:cs="Calibri"/>
      <w:sz w:val="20"/>
      <w:szCs w:val="20"/>
      <w:lang w:val="en-GB" w:eastAsia="zh-CN"/>
    </w:rPr>
  </w:style>
  <w:style w:type="paragraph" w:styleId="CommentSubject">
    <w:name w:val="annotation subject"/>
    <w:basedOn w:val="34"/>
    <w:next w:val="34"/>
    <w:link w:val="CommentSubjectChar1"/>
    <w:uiPriority w:val="99"/>
    <w:rsid w:val="00CC4A84"/>
    <w:rPr>
      <w:b/>
      <w:bCs/>
    </w:rPr>
  </w:style>
  <w:style w:type="character" w:customStyle="1" w:styleId="CommentSubjectChar1">
    <w:name w:val="Comment Subject Char1"/>
    <w:link w:val="CommentSubject"/>
    <w:uiPriority w:val="99"/>
    <w:semiHidden/>
    <w:locked/>
    <w:rsid w:val="00390661"/>
    <w:rPr>
      <w:rFonts w:ascii="Calibri" w:hAnsi="Calibri" w:cs="Calibri"/>
      <w:b/>
      <w:bCs/>
      <w:sz w:val="20"/>
      <w:szCs w:val="20"/>
      <w:lang w:val="en-GB" w:eastAsia="zh-CN"/>
    </w:rPr>
  </w:style>
  <w:style w:type="paragraph" w:styleId="Revision">
    <w:name w:val="Revision"/>
    <w:uiPriority w:val="99"/>
    <w:rsid w:val="00CC4A84"/>
    <w:pPr>
      <w:suppressAutoHyphens/>
    </w:pPr>
    <w:rPr>
      <w:rFonts w:ascii="Calibri" w:hAnsi="Calibri" w:cs="Calibri"/>
      <w:sz w:val="22"/>
      <w:szCs w:val="24"/>
      <w:lang w:val="en-GB" w:eastAsia="zh-CN"/>
    </w:rPr>
  </w:style>
  <w:style w:type="paragraph" w:styleId="HTMLPreformatted">
    <w:name w:val="HTML Preformatted"/>
    <w:basedOn w:val="Normal"/>
    <w:link w:val="HTMLPreformattedChar2"/>
    <w:uiPriority w:val="99"/>
    <w:rsid w:val="00CC4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rPr>
  </w:style>
  <w:style w:type="character" w:customStyle="1" w:styleId="HTMLPreformattedChar2">
    <w:name w:val="HTML Preformatted Char2"/>
    <w:link w:val="HTMLPreformatted"/>
    <w:uiPriority w:val="99"/>
    <w:semiHidden/>
    <w:locked/>
    <w:rsid w:val="00390661"/>
    <w:rPr>
      <w:rFonts w:ascii="Courier New" w:hAnsi="Courier New" w:cs="Courier New"/>
      <w:sz w:val="20"/>
      <w:szCs w:val="20"/>
      <w:lang w:val="en-GB" w:eastAsia="zh-CN"/>
    </w:rPr>
  </w:style>
  <w:style w:type="paragraph" w:styleId="ListParagraph">
    <w:name w:val="List Paragraph"/>
    <w:basedOn w:val="Normal"/>
    <w:uiPriority w:val="99"/>
    <w:qFormat/>
    <w:rsid w:val="00CC4A84"/>
    <w:pPr>
      <w:suppressAutoHyphens w:val="0"/>
      <w:spacing w:after="0"/>
      <w:ind w:left="720"/>
      <w:contextualSpacing/>
      <w:jc w:val="left"/>
    </w:pPr>
    <w:rPr>
      <w:rFonts w:ascii="CG Times" w:hAnsi="CG Times" w:cs="Times New Roman"/>
      <w:sz w:val="20"/>
      <w:szCs w:val="20"/>
      <w:lang w:val="en-US"/>
    </w:rPr>
  </w:style>
  <w:style w:type="paragraph" w:styleId="NoSpacing">
    <w:name w:val="No Spacing"/>
    <w:uiPriority w:val="99"/>
    <w:qFormat/>
    <w:rsid w:val="00CC4A84"/>
    <w:pPr>
      <w:suppressAutoHyphens/>
      <w:jc w:val="both"/>
    </w:pPr>
    <w:rPr>
      <w:rFonts w:ascii="Calibri" w:hAnsi="Calibri" w:cs="Calibri"/>
      <w:sz w:val="22"/>
      <w:szCs w:val="24"/>
      <w:lang w:val="en-GB" w:eastAsia="zh-CN"/>
    </w:rPr>
  </w:style>
  <w:style w:type="paragraph" w:styleId="NormalWeb">
    <w:name w:val="Normal (Web)"/>
    <w:basedOn w:val="Normal"/>
    <w:uiPriority w:val="99"/>
    <w:rsid w:val="00CC4A84"/>
    <w:pPr>
      <w:suppressAutoHyphens w:val="0"/>
      <w:spacing w:before="280" w:after="119"/>
      <w:jc w:val="left"/>
    </w:pPr>
    <w:rPr>
      <w:rFonts w:ascii="Times New Roman" w:hAnsi="Times New Roman" w:cs="Times New Roman"/>
      <w:sz w:val="24"/>
      <w:lang w:val="el-GR"/>
    </w:rPr>
  </w:style>
  <w:style w:type="paragraph" w:customStyle="1" w:styleId="ListParagraph1">
    <w:name w:val="List Paragraph1"/>
    <w:basedOn w:val="Normal"/>
    <w:uiPriority w:val="99"/>
    <w:rsid w:val="00CC4A84"/>
    <w:pPr>
      <w:suppressAutoHyphens w:val="0"/>
      <w:spacing w:after="0"/>
      <w:ind w:left="720"/>
      <w:contextualSpacing/>
      <w:jc w:val="left"/>
    </w:pPr>
    <w:rPr>
      <w:rFonts w:cs="Times New Roman"/>
      <w:szCs w:val="22"/>
      <w:lang w:val="el-GR"/>
    </w:rPr>
  </w:style>
  <w:style w:type="character" w:styleId="CommentReference">
    <w:name w:val="annotation reference"/>
    <w:uiPriority w:val="99"/>
    <w:rsid w:val="00D62055"/>
    <w:rPr>
      <w:rFonts w:cs="Times New Roman"/>
      <w:sz w:val="16"/>
    </w:rPr>
  </w:style>
  <w:style w:type="character" w:customStyle="1" w:styleId="Char20">
    <w:name w:val="Κείμενο σχολίου Char2"/>
    <w:uiPriority w:val="99"/>
    <w:rsid w:val="00D62055"/>
    <w:rPr>
      <w:rFonts w:ascii="Calibri" w:hAnsi="Calibri"/>
      <w:lang w:val="en-GB" w:eastAsia="zh-CN"/>
    </w:rPr>
  </w:style>
  <w:style w:type="table" w:styleId="TableGrid">
    <w:name w:val="Table Grid"/>
    <w:basedOn w:val="TableNormal"/>
    <w:uiPriority w:val="99"/>
    <w:rsid w:val="00D620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1">
    <w:name w:val="Heading 1 Char1"/>
    <w:link w:val="Heading1"/>
    <w:uiPriority w:val="99"/>
    <w:locked/>
    <w:rsid w:val="00D62055"/>
    <w:rPr>
      <w:rFonts w:ascii="Arial" w:hAnsi="Arial"/>
      <w:b/>
      <w:color w:val="333399"/>
      <w:sz w:val="32"/>
      <w:lang w:val="en-US" w:eastAsia="zh-CN"/>
    </w:rPr>
  </w:style>
  <w:style w:type="character" w:customStyle="1" w:styleId="Heading2Char1">
    <w:name w:val="Heading 2 Char1"/>
    <w:link w:val="Heading2"/>
    <w:uiPriority w:val="99"/>
    <w:locked/>
    <w:rsid w:val="00D62055"/>
    <w:rPr>
      <w:rFonts w:ascii="Arial" w:hAnsi="Arial"/>
      <w:b/>
      <w:color w:val="002060"/>
      <w:sz w:val="22"/>
      <w:lang w:val="en-GB" w:eastAsia="zh-CN"/>
    </w:rPr>
  </w:style>
  <w:style w:type="character" w:customStyle="1" w:styleId="Heading3Char1">
    <w:name w:val="Heading 3 Char1"/>
    <w:link w:val="Heading3"/>
    <w:uiPriority w:val="99"/>
    <w:locked/>
    <w:rsid w:val="00D62055"/>
    <w:rPr>
      <w:rFonts w:ascii="Arial" w:hAnsi="Arial"/>
      <w:b/>
      <w:sz w:val="26"/>
      <w:lang w:val="en-GB" w:eastAsia="zh-CN"/>
    </w:rPr>
  </w:style>
  <w:style w:type="character" w:customStyle="1" w:styleId="Heading4Char1">
    <w:name w:val="Heading 4 Char1"/>
    <w:link w:val="Heading4"/>
    <w:uiPriority w:val="99"/>
    <w:locked/>
    <w:rsid w:val="00D62055"/>
    <w:rPr>
      <w:rFonts w:ascii="Arial" w:hAnsi="Arial"/>
      <w:b/>
      <w:sz w:val="28"/>
      <w:lang w:val="en-GB" w:eastAsia="zh-CN"/>
    </w:rPr>
  </w:style>
  <w:style w:type="character" w:customStyle="1" w:styleId="Heading5Char1">
    <w:name w:val="Heading 5 Char1"/>
    <w:link w:val="Heading5"/>
    <w:uiPriority w:val="99"/>
    <w:locked/>
    <w:rsid w:val="00D62055"/>
    <w:rPr>
      <w:rFonts w:ascii="Lucida Sans" w:hAnsi="Lucida Sans"/>
      <w:b/>
      <w:sz w:val="22"/>
      <w:lang w:val="en-US" w:eastAsia="zh-CN"/>
    </w:rPr>
  </w:style>
  <w:style w:type="character" w:customStyle="1" w:styleId="fontstyle01">
    <w:name w:val="fontstyle01"/>
    <w:uiPriority w:val="99"/>
    <w:rsid w:val="007D74D2"/>
    <w:rPr>
      <w:rFonts w:ascii="Calibri" w:hAnsi="Calibri"/>
      <w:color w:val="000000"/>
      <w:sz w:val="22"/>
    </w:rPr>
  </w:style>
  <w:style w:type="paragraph" w:customStyle="1" w:styleId="29">
    <w:name w:val="Παράγραφος λίστας2"/>
    <w:basedOn w:val="Normal"/>
    <w:uiPriority w:val="99"/>
    <w:rsid w:val="00FE6D84"/>
    <w:pPr>
      <w:spacing w:after="0"/>
      <w:ind w:left="720"/>
      <w:contextualSpacing/>
    </w:pPr>
  </w:style>
  <w:style w:type="character" w:customStyle="1" w:styleId="80">
    <w:name w:val="Παραπομπή υποσημείωσης8"/>
    <w:uiPriority w:val="99"/>
    <w:rsid w:val="003A13D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76156"/>
    <w:pPr>
      <w:suppressAutoHyphens/>
      <w:spacing w:after="120"/>
      <w:jc w:val="both"/>
    </w:pPr>
    <w:rPr>
      <w:rFonts w:ascii="Calibri" w:hAnsi="Calibri" w:cs="Calibri"/>
      <w:sz w:val="22"/>
      <w:szCs w:val="24"/>
      <w:lang w:val="en-GB" w:eastAsia="zh-CN"/>
    </w:rPr>
  </w:style>
  <w:style w:type="paragraph" w:styleId="Heading1">
    <w:name w:val="heading 1"/>
    <w:basedOn w:val="Normal"/>
    <w:next w:val="Normal"/>
    <w:link w:val="Heading1Char1"/>
    <w:uiPriority w:val="99"/>
    <w:qFormat/>
    <w:rsid w:val="00CC4A84"/>
    <w:pPr>
      <w:keepNext/>
      <w:pageBreakBefore/>
      <w:pBdr>
        <w:top w:val="none" w:sz="0" w:space="0" w:color="000000"/>
        <w:left w:val="none" w:sz="0" w:space="0" w:color="000000"/>
        <w:bottom w:val="single" w:sz="20" w:space="1" w:color="000080"/>
        <w:right w:val="none" w:sz="0" w:space="0" w:color="000000"/>
      </w:pBdr>
      <w:spacing w:before="320" w:after="160"/>
      <w:outlineLvl w:val="0"/>
    </w:pPr>
    <w:rPr>
      <w:rFonts w:ascii="Arial" w:hAnsi="Arial" w:cs="Times New Roman"/>
      <w:b/>
      <w:color w:val="333399"/>
      <w:sz w:val="32"/>
      <w:szCs w:val="20"/>
      <w:lang w:val="en-US"/>
    </w:rPr>
  </w:style>
  <w:style w:type="paragraph" w:styleId="Heading2">
    <w:name w:val="heading 2"/>
    <w:basedOn w:val="Heading1"/>
    <w:next w:val="Normal"/>
    <w:link w:val="Heading2Char1"/>
    <w:uiPriority w:val="99"/>
    <w:qFormat/>
    <w:rsid w:val="00CC4A84"/>
    <w:pPr>
      <w:pageBreakBefore w:val="0"/>
      <w:pBdr>
        <w:bottom w:val="single" w:sz="8" w:space="1" w:color="000080"/>
      </w:pBdr>
      <w:tabs>
        <w:tab w:val="left" w:pos="567"/>
      </w:tabs>
      <w:spacing w:before="240" w:after="80"/>
      <w:ind w:left="567" w:hanging="567"/>
      <w:outlineLvl w:val="1"/>
    </w:pPr>
    <w:rPr>
      <w:bCs/>
      <w:color w:val="002060"/>
      <w:sz w:val="22"/>
      <w:lang w:val="en-GB"/>
    </w:rPr>
  </w:style>
  <w:style w:type="paragraph" w:styleId="Heading3">
    <w:name w:val="heading 3"/>
    <w:basedOn w:val="Normal"/>
    <w:next w:val="Normal"/>
    <w:link w:val="Heading3Char1"/>
    <w:uiPriority w:val="99"/>
    <w:qFormat/>
    <w:rsid w:val="00CC4A84"/>
    <w:pPr>
      <w:keepNext/>
      <w:spacing w:before="240" w:after="60"/>
      <w:ind w:left="567" w:hanging="567"/>
      <w:outlineLvl w:val="2"/>
    </w:pPr>
    <w:rPr>
      <w:rFonts w:ascii="Arial" w:hAnsi="Arial" w:cs="Times New Roman"/>
      <w:b/>
      <w:sz w:val="26"/>
      <w:szCs w:val="20"/>
    </w:rPr>
  </w:style>
  <w:style w:type="paragraph" w:styleId="Heading4">
    <w:name w:val="heading 4"/>
    <w:basedOn w:val="Normal"/>
    <w:next w:val="Normal"/>
    <w:link w:val="Heading4Char1"/>
    <w:uiPriority w:val="99"/>
    <w:qFormat/>
    <w:rsid w:val="00CC4A84"/>
    <w:pPr>
      <w:keepNext/>
      <w:spacing w:before="240" w:after="60"/>
      <w:outlineLvl w:val="3"/>
    </w:pPr>
    <w:rPr>
      <w:rFonts w:ascii="Arial" w:hAnsi="Arial" w:cs="Times New Roman"/>
      <w:b/>
      <w:sz w:val="28"/>
      <w:szCs w:val="20"/>
    </w:rPr>
  </w:style>
  <w:style w:type="paragraph" w:styleId="Heading5">
    <w:name w:val="heading 5"/>
    <w:basedOn w:val="Normal"/>
    <w:next w:val="Normal"/>
    <w:link w:val="Heading5Char1"/>
    <w:uiPriority w:val="99"/>
    <w:qFormat/>
    <w:rsid w:val="00CC4A84"/>
    <w:pPr>
      <w:numPr>
        <w:ilvl w:val="4"/>
        <w:numId w:val="1"/>
      </w:numPr>
      <w:spacing w:before="200" w:after="200" w:line="280" w:lineRule="exact"/>
      <w:outlineLvl w:val="4"/>
    </w:pPr>
    <w:rPr>
      <w:rFonts w:ascii="Lucida Sans" w:hAnsi="Lucida Sans" w:cs="Times New Roman"/>
      <w:b/>
      <w:szCs w:val="20"/>
      <w:lang w:val="en-US"/>
    </w:rPr>
  </w:style>
  <w:style w:type="paragraph" w:styleId="Heading6">
    <w:name w:val="heading 6"/>
    <w:basedOn w:val="Normal"/>
    <w:next w:val="Normal"/>
    <w:link w:val="Heading6Char"/>
    <w:uiPriority w:val="99"/>
    <w:qFormat/>
    <w:rsid w:val="00D62055"/>
    <w:pPr>
      <w:tabs>
        <w:tab w:val="num" w:pos="4320"/>
      </w:tabs>
      <w:suppressAutoHyphens w:val="0"/>
      <w:spacing w:before="240" w:after="60"/>
      <w:ind w:left="4320" w:hanging="720"/>
      <w:jc w:val="left"/>
      <w:outlineLvl w:val="5"/>
    </w:pPr>
    <w:rPr>
      <w:rFonts w:ascii="Times New Roman" w:hAnsi="Times New Roman" w:cs="Times New Roman"/>
      <w:b/>
      <w:bCs/>
      <w:szCs w:val="22"/>
      <w:lang w:val="en-US" w:eastAsia="en-US"/>
    </w:rPr>
  </w:style>
  <w:style w:type="paragraph" w:styleId="Heading7">
    <w:name w:val="heading 7"/>
    <w:basedOn w:val="Normal"/>
    <w:next w:val="Normal"/>
    <w:link w:val="Heading7Char"/>
    <w:uiPriority w:val="99"/>
    <w:qFormat/>
    <w:rsid w:val="00D62055"/>
    <w:pPr>
      <w:tabs>
        <w:tab w:val="num" w:pos="5040"/>
      </w:tabs>
      <w:suppressAutoHyphens w:val="0"/>
      <w:spacing w:before="240" w:after="60"/>
      <w:ind w:left="5040" w:hanging="720"/>
      <w:jc w:val="left"/>
      <w:outlineLvl w:val="6"/>
    </w:pPr>
    <w:rPr>
      <w:rFonts w:cs="Times New Roman"/>
      <w:sz w:val="24"/>
      <w:lang w:val="en-US" w:eastAsia="en-US"/>
    </w:rPr>
  </w:style>
  <w:style w:type="paragraph" w:styleId="Heading8">
    <w:name w:val="heading 8"/>
    <w:basedOn w:val="Normal"/>
    <w:next w:val="Normal"/>
    <w:link w:val="Heading8Char"/>
    <w:uiPriority w:val="99"/>
    <w:qFormat/>
    <w:rsid w:val="00D62055"/>
    <w:pPr>
      <w:tabs>
        <w:tab w:val="num" w:pos="5760"/>
      </w:tabs>
      <w:suppressAutoHyphens w:val="0"/>
      <w:spacing w:before="240" w:after="60"/>
      <w:ind w:left="5760" w:hanging="720"/>
      <w:jc w:val="left"/>
      <w:outlineLvl w:val="7"/>
    </w:pPr>
    <w:rPr>
      <w:rFonts w:cs="Times New Roman"/>
      <w:i/>
      <w:iCs/>
      <w:sz w:val="24"/>
      <w:lang w:val="en-US" w:eastAsia="en-US"/>
    </w:rPr>
  </w:style>
  <w:style w:type="paragraph" w:styleId="Heading9">
    <w:name w:val="heading 9"/>
    <w:basedOn w:val="Normal"/>
    <w:next w:val="Normal"/>
    <w:link w:val="Heading9Char"/>
    <w:uiPriority w:val="99"/>
    <w:qFormat/>
    <w:rsid w:val="00D62055"/>
    <w:pPr>
      <w:tabs>
        <w:tab w:val="num" w:pos="6480"/>
      </w:tabs>
      <w:suppressAutoHyphens w:val="0"/>
      <w:spacing w:before="240" w:after="60"/>
      <w:ind w:left="6480" w:hanging="720"/>
      <w:jc w:val="left"/>
      <w:outlineLvl w:val="8"/>
    </w:pPr>
    <w:rPr>
      <w:rFonts w:ascii="Cambria" w:hAnsi="Cambria" w:cs="Times New Roman"/>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CC4A84"/>
    <w:rPr>
      <w:rFonts w:ascii="Arial" w:hAnsi="Arial" w:cs="Times New Roman"/>
      <w:b/>
      <w:color w:val="333399"/>
      <w:sz w:val="32"/>
      <w:lang w:val="en-US"/>
    </w:rPr>
  </w:style>
  <w:style w:type="character" w:customStyle="1" w:styleId="Heading2Char">
    <w:name w:val="Heading 2 Char"/>
    <w:uiPriority w:val="99"/>
    <w:locked/>
    <w:rsid w:val="00CC4A84"/>
    <w:rPr>
      <w:rFonts w:ascii="Arial" w:hAnsi="Arial" w:cs="Times New Roman"/>
      <w:b/>
      <w:color w:val="002060"/>
      <w:sz w:val="22"/>
      <w:lang w:val="en-GB"/>
    </w:rPr>
  </w:style>
  <w:style w:type="character" w:customStyle="1" w:styleId="Heading3Char">
    <w:name w:val="Heading 3 Char"/>
    <w:uiPriority w:val="99"/>
    <w:locked/>
    <w:rsid w:val="00CC4A84"/>
    <w:rPr>
      <w:rFonts w:ascii="Arial" w:hAnsi="Arial" w:cs="Times New Roman"/>
      <w:b/>
      <w:sz w:val="26"/>
      <w:lang w:val="en-GB"/>
    </w:rPr>
  </w:style>
  <w:style w:type="character" w:customStyle="1" w:styleId="Heading4Char">
    <w:name w:val="Heading 4 Char"/>
    <w:uiPriority w:val="99"/>
    <w:locked/>
    <w:rsid w:val="00CC4A84"/>
    <w:rPr>
      <w:rFonts w:ascii="Arial" w:hAnsi="Arial" w:cs="Times New Roman"/>
      <w:b/>
      <w:sz w:val="28"/>
      <w:lang w:val="en-GB"/>
    </w:rPr>
  </w:style>
  <w:style w:type="character" w:customStyle="1" w:styleId="Heading5Char">
    <w:name w:val="Heading 5 Char"/>
    <w:uiPriority w:val="99"/>
    <w:locked/>
    <w:rsid w:val="00CC4A84"/>
    <w:rPr>
      <w:rFonts w:ascii="Calibri" w:hAnsi="Calibri" w:cs="Times New Roman"/>
      <w:b/>
      <w:i/>
      <w:sz w:val="26"/>
      <w:lang w:val="en-GB"/>
    </w:rPr>
  </w:style>
  <w:style w:type="character" w:customStyle="1" w:styleId="Heading6Char">
    <w:name w:val="Heading 6 Char"/>
    <w:link w:val="Heading6"/>
    <w:uiPriority w:val="99"/>
    <w:locked/>
    <w:rsid w:val="00D62055"/>
    <w:rPr>
      <w:rFonts w:eastAsia="Times New Roman" w:cs="Times New Roman"/>
      <w:b/>
      <w:sz w:val="22"/>
      <w:lang w:val="en-US" w:eastAsia="en-US"/>
    </w:rPr>
  </w:style>
  <w:style w:type="character" w:customStyle="1" w:styleId="Heading7Char">
    <w:name w:val="Heading 7 Char"/>
    <w:link w:val="Heading7"/>
    <w:uiPriority w:val="99"/>
    <w:semiHidden/>
    <w:locked/>
    <w:rsid w:val="00D62055"/>
    <w:rPr>
      <w:rFonts w:ascii="Calibri" w:hAnsi="Calibri" w:cs="Times New Roman"/>
      <w:sz w:val="24"/>
      <w:lang w:val="en-US" w:eastAsia="en-US"/>
    </w:rPr>
  </w:style>
  <w:style w:type="character" w:customStyle="1" w:styleId="Heading8Char">
    <w:name w:val="Heading 8 Char"/>
    <w:link w:val="Heading8"/>
    <w:uiPriority w:val="99"/>
    <w:semiHidden/>
    <w:locked/>
    <w:rsid w:val="00D62055"/>
    <w:rPr>
      <w:rFonts w:ascii="Calibri" w:hAnsi="Calibri" w:cs="Times New Roman"/>
      <w:i/>
      <w:sz w:val="24"/>
      <w:lang w:val="en-US" w:eastAsia="en-US"/>
    </w:rPr>
  </w:style>
  <w:style w:type="character" w:customStyle="1" w:styleId="Heading9Char">
    <w:name w:val="Heading 9 Char"/>
    <w:link w:val="Heading9"/>
    <w:uiPriority w:val="99"/>
    <w:semiHidden/>
    <w:locked/>
    <w:rsid w:val="00D62055"/>
    <w:rPr>
      <w:rFonts w:ascii="Cambria" w:hAnsi="Cambria" w:cs="Times New Roman"/>
      <w:sz w:val="22"/>
      <w:lang w:val="en-US" w:eastAsia="en-US"/>
    </w:rPr>
  </w:style>
  <w:style w:type="character" w:customStyle="1" w:styleId="WW8Num1z0">
    <w:name w:val="WW8Num1z0"/>
    <w:uiPriority w:val="99"/>
    <w:rsid w:val="00CC4A84"/>
  </w:style>
  <w:style w:type="character" w:customStyle="1" w:styleId="WW8Num1z1">
    <w:name w:val="WW8Num1z1"/>
    <w:uiPriority w:val="99"/>
    <w:rsid w:val="00CC4A84"/>
  </w:style>
  <w:style w:type="character" w:customStyle="1" w:styleId="WW8Num1z2">
    <w:name w:val="WW8Num1z2"/>
    <w:uiPriority w:val="99"/>
    <w:rsid w:val="00CC4A84"/>
  </w:style>
  <w:style w:type="character" w:customStyle="1" w:styleId="WW8Num1z3">
    <w:name w:val="WW8Num1z3"/>
    <w:uiPriority w:val="99"/>
    <w:rsid w:val="00CC4A84"/>
  </w:style>
  <w:style w:type="character" w:customStyle="1" w:styleId="WW8Num1z4">
    <w:name w:val="WW8Num1z4"/>
    <w:uiPriority w:val="99"/>
    <w:rsid w:val="00CC4A84"/>
    <w:rPr>
      <w:rFonts w:ascii="Arial" w:hAnsi="Arial"/>
      <w:sz w:val="20"/>
    </w:rPr>
  </w:style>
  <w:style w:type="character" w:customStyle="1" w:styleId="WW8Num1z5">
    <w:name w:val="WW8Num1z5"/>
    <w:uiPriority w:val="99"/>
    <w:rsid w:val="00CC4A84"/>
  </w:style>
  <w:style w:type="character" w:customStyle="1" w:styleId="WW8Num1z6">
    <w:name w:val="WW8Num1z6"/>
    <w:uiPriority w:val="99"/>
    <w:rsid w:val="00CC4A84"/>
  </w:style>
  <w:style w:type="character" w:customStyle="1" w:styleId="WW8Num1z7">
    <w:name w:val="WW8Num1z7"/>
    <w:uiPriority w:val="99"/>
    <w:rsid w:val="00CC4A84"/>
  </w:style>
  <w:style w:type="character" w:customStyle="1" w:styleId="WW8Num1z8">
    <w:name w:val="WW8Num1z8"/>
    <w:uiPriority w:val="99"/>
    <w:rsid w:val="00CC4A84"/>
  </w:style>
  <w:style w:type="character" w:customStyle="1" w:styleId="WW8Num2z0">
    <w:name w:val="WW8Num2z0"/>
    <w:uiPriority w:val="99"/>
    <w:rsid w:val="00CC4A84"/>
    <w:rPr>
      <w:rFonts w:ascii="Symbol" w:hAnsi="Symbol"/>
      <w:lang w:val="el-GR"/>
    </w:rPr>
  </w:style>
  <w:style w:type="character" w:customStyle="1" w:styleId="WW8Num3z0">
    <w:name w:val="WW8Num3z0"/>
    <w:uiPriority w:val="99"/>
    <w:rsid w:val="00CC4A84"/>
    <w:rPr>
      <w:lang w:val="el-GR"/>
    </w:rPr>
  </w:style>
  <w:style w:type="character" w:customStyle="1" w:styleId="WW8Num4z0">
    <w:name w:val="WW8Num4z0"/>
    <w:uiPriority w:val="99"/>
    <w:rsid w:val="00CC4A84"/>
    <w:rPr>
      <w:rFonts w:ascii="Webdings" w:hAnsi="Webdings"/>
      <w:color w:val="333399"/>
      <w:sz w:val="16"/>
    </w:rPr>
  </w:style>
  <w:style w:type="character" w:customStyle="1" w:styleId="WW8Num5z0">
    <w:name w:val="WW8Num5z0"/>
    <w:uiPriority w:val="99"/>
    <w:rsid w:val="00CC4A84"/>
    <w:rPr>
      <w:rFonts w:ascii="Symbol" w:hAnsi="Symbol"/>
      <w:kern w:val="1"/>
      <w:shd w:val="clear" w:color="auto" w:fill="C0C0C0"/>
      <w:lang w:val="el-GR"/>
    </w:rPr>
  </w:style>
  <w:style w:type="character" w:customStyle="1" w:styleId="WW8Num6z0">
    <w:name w:val="WW8Num6z0"/>
    <w:uiPriority w:val="99"/>
    <w:rsid w:val="00CC4A84"/>
    <w:rPr>
      <w:rFonts w:ascii="Symbol" w:hAnsi="Symbol"/>
      <w:lang w:val="el-GR"/>
    </w:rPr>
  </w:style>
  <w:style w:type="character" w:customStyle="1" w:styleId="WW8Num7z0">
    <w:name w:val="WW8Num7z0"/>
    <w:uiPriority w:val="99"/>
    <w:rsid w:val="00CC4A84"/>
    <w:rPr>
      <w:rFonts w:ascii="Wingdings" w:hAnsi="Wingdings"/>
      <w:sz w:val="22"/>
      <w:lang w:val="el-GR" w:eastAsia="el-GR"/>
    </w:rPr>
  </w:style>
  <w:style w:type="character" w:customStyle="1" w:styleId="WW8Num8z0">
    <w:name w:val="WW8Num8z0"/>
    <w:uiPriority w:val="99"/>
    <w:rsid w:val="00CC4A84"/>
    <w:rPr>
      <w:rFonts w:ascii="Wingdings" w:hAnsi="Wingdings"/>
      <w:color w:val="000000"/>
      <w:sz w:val="22"/>
      <w:lang w:val="el-GR" w:eastAsia="el-GR"/>
    </w:rPr>
  </w:style>
  <w:style w:type="character" w:customStyle="1" w:styleId="WW8Num9z0">
    <w:name w:val="WW8Num9z0"/>
    <w:uiPriority w:val="99"/>
    <w:rsid w:val="00CC4A84"/>
    <w:rPr>
      <w:rFonts w:ascii="Angsana New" w:hAnsi="Angsana New"/>
      <w:color w:val="000000"/>
      <w:sz w:val="22"/>
      <w:lang w:val="el-GR" w:bidi="th-TH"/>
    </w:rPr>
  </w:style>
  <w:style w:type="character" w:customStyle="1" w:styleId="WW8Num10z0">
    <w:name w:val="WW8Num10z0"/>
    <w:uiPriority w:val="99"/>
    <w:rsid w:val="00CC4A84"/>
    <w:rPr>
      <w:rFonts w:ascii="Wingdings" w:hAnsi="Wingdings"/>
      <w:color w:val="000000"/>
      <w:sz w:val="22"/>
      <w:lang w:val="el-GR"/>
    </w:rPr>
  </w:style>
  <w:style w:type="character" w:customStyle="1" w:styleId="WW8Num11z0">
    <w:name w:val="WW8Num11z0"/>
    <w:uiPriority w:val="99"/>
    <w:rsid w:val="00CC4A84"/>
    <w:rPr>
      <w:rFonts w:ascii="Wingdings" w:hAnsi="Wingdings"/>
      <w:color w:val="000000"/>
      <w:sz w:val="22"/>
      <w:lang w:val="el-GR"/>
    </w:rPr>
  </w:style>
  <w:style w:type="character" w:customStyle="1" w:styleId="8">
    <w:name w:val="Προεπιλεγμένη γραμματοσειρά8"/>
    <w:uiPriority w:val="99"/>
    <w:rsid w:val="00CC4A84"/>
  </w:style>
  <w:style w:type="character" w:customStyle="1" w:styleId="7">
    <w:name w:val="Προεπιλεγμένη γραμματοσειρά7"/>
    <w:uiPriority w:val="99"/>
    <w:rsid w:val="00CC4A84"/>
  </w:style>
  <w:style w:type="character" w:customStyle="1" w:styleId="WW8Num6z1">
    <w:name w:val="WW8Num6z1"/>
    <w:uiPriority w:val="99"/>
    <w:rsid w:val="00CC4A84"/>
  </w:style>
  <w:style w:type="character" w:customStyle="1" w:styleId="WW8Num6z2">
    <w:name w:val="WW8Num6z2"/>
    <w:uiPriority w:val="99"/>
    <w:rsid w:val="00CC4A84"/>
  </w:style>
  <w:style w:type="character" w:customStyle="1" w:styleId="WW8Num6z3">
    <w:name w:val="WW8Num6z3"/>
    <w:uiPriority w:val="99"/>
    <w:rsid w:val="00CC4A84"/>
  </w:style>
  <w:style w:type="character" w:customStyle="1" w:styleId="WW8Num6z4">
    <w:name w:val="WW8Num6z4"/>
    <w:uiPriority w:val="99"/>
    <w:rsid w:val="00CC4A84"/>
  </w:style>
  <w:style w:type="character" w:customStyle="1" w:styleId="WW8Num6z5">
    <w:name w:val="WW8Num6z5"/>
    <w:uiPriority w:val="99"/>
    <w:rsid w:val="00CC4A84"/>
  </w:style>
  <w:style w:type="character" w:customStyle="1" w:styleId="WW8Num6z6">
    <w:name w:val="WW8Num6z6"/>
    <w:uiPriority w:val="99"/>
    <w:rsid w:val="00CC4A84"/>
  </w:style>
  <w:style w:type="character" w:customStyle="1" w:styleId="WW8Num6z7">
    <w:name w:val="WW8Num6z7"/>
    <w:uiPriority w:val="99"/>
    <w:rsid w:val="00CC4A84"/>
  </w:style>
  <w:style w:type="character" w:customStyle="1" w:styleId="WW8Num6z8">
    <w:name w:val="WW8Num6z8"/>
    <w:uiPriority w:val="99"/>
    <w:rsid w:val="00CC4A84"/>
  </w:style>
  <w:style w:type="character" w:customStyle="1" w:styleId="WW8Num7z1">
    <w:name w:val="WW8Num7z1"/>
    <w:uiPriority w:val="99"/>
    <w:rsid w:val="00CC4A84"/>
    <w:rPr>
      <w:rFonts w:eastAsia="Times New Roman"/>
      <w:lang w:val="el-GR"/>
    </w:rPr>
  </w:style>
  <w:style w:type="character" w:customStyle="1" w:styleId="WW8Num7z2">
    <w:name w:val="WW8Num7z2"/>
    <w:uiPriority w:val="99"/>
    <w:rsid w:val="00CC4A84"/>
  </w:style>
  <w:style w:type="character" w:customStyle="1" w:styleId="WW8Num7z3">
    <w:name w:val="WW8Num7z3"/>
    <w:uiPriority w:val="99"/>
    <w:rsid w:val="00CC4A84"/>
  </w:style>
  <w:style w:type="character" w:customStyle="1" w:styleId="WW8Num7z4">
    <w:name w:val="WW8Num7z4"/>
    <w:uiPriority w:val="99"/>
    <w:rsid w:val="00CC4A84"/>
  </w:style>
  <w:style w:type="character" w:customStyle="1" w:styleId="WW8Num7z5">
    <w:name w:val="WW8Num7z5"/>
    <w:uiPriority w:val="99"/>
    <w:rsid w:val="00CC4A84"/>
  </w:style>
  <w:style w:type="character" w:customStyle="1" w:styleId="WW8Num7z6">
    <w:name w:val="WW8Num7z6"/>
    <w:uiPriority w:val="99"/>
    <w:rsid w:val="00CC4A84"/>
  </w:style>
  <w:style w:type="character" w:customStyle="1" w:styleId="WW8Num7z7">
    <w:name w:val="WW8Num7z7"/>
    <w:uiPriority w:val="99"/>
    <w:rsid w:val="00CC4A84"/>
  </w:style>
  <w:style w:type="character" w:customStyle="1" w:styleId="WW8Num7z8">
    <w:name w:val="WW8Num7z8"/>
    <w:uiPriority w:val="99"/>
    <w:rsid w:val="00CC4A84"/>
  </w:style>
  <w:style w:type="character" w:customStyle="1" w:styleId="WW8Num12z0">
    <w:name w:val="WW8Num12z0"/>
    <w:uiPriority w:val="99"/>
    <w:rsid w:val="00CC4A84"/>
    <w:rPr>
      <w:rFonts w:ascii="Wingdings" w:hAnsi="Wingdings"/>
      <w:lang w:val="el-GR"/>
    </w:rPr>
  </w:style>
  <w:style w:type="character" w:customStyle="1" w:styleId="WW8Num12z1">
    <w:name w:val="WW8Num12z1"/>
    <w:uiPriority w:val="99"/>
    <w:rsid w:val="00CC4A84"/>
    <w:rPr>
      <w:rFonts w:ascii="Courier New" w:hAnsi="Courier New"/>
    </w:rPr>
  </w:style>
  <w:style w:type="character" w:customStyle="1" w:styleId="WW8Num12z3">
    <w:name w:val="WW8Num12z3"/>
    <w:uiPriority w:val="99"/>
    <w:rsid w:val="00CC4A84"/>
    <w:rPr>
      <w:rFonts w:ascii="Symbol" w:hAnsi="Symbol"/>
    </w:rPr>
  </w:style>
  <w:style w:type="character" w:customStyle="1" w:styleId="WW8Num13z0">
    <w:name w:val="WW8Num13z0"/>
    <w:uiPriority w:val="99"/>
    <w:rsid w:val="00CC4A84"/>
    <w:rPr>
      <w:rFonts w:ascii="Wingdings" w:hAnsi="Wingdings"/>
      <w:lang w:val="el-GR"/>
    </w:rPr>
  </w:style>
  <w:style w:type="character" w:customStyle="1" w:styleId="WW8Num13z1">
    <w:name w:val="WW8Num13z1"/>
    <w:uiPriority w:val="99"/>
    <w:rsid w:val="00CC4A84"/>
    <w:rPr>
      <w:rFonts w:ascii="Courier New" w:hAnsi="Courier New"/>
    </w:rPr>
  </w:style>
  <w:style w:type="character" w:customStyle="1" w:styleId="WW8Num13z3">
    <w:name w:val="WW8Num13z3"/>
    <w:uiPriority w:val="99"/>
    <w:rsid w:val="00CC4A84"/>
    <w:rPr>
      <w:rFonts w:ascii="Symbol" w:hAnsi="Symbol"/>
    </w:rPr>
  </w:style>
  <w:style w:type="character" w:customStyle="1" w:styleId="WW8Num14z0">
    <w:name w:val="WW8Num14z0"/>
    <w:uiPriority w:val="99"/>
    <w:rsid w:val="00CC4A84"/>
    <w:rPr>
      <w:rFonts w:ascii="Angsana New" w:hAnsi="Angsana New"/>
      <w:sz w:val="22"/>
      <w:lang w:val="el-GR" w:bidi="th-TH"/>
    </w:rPr>
  </w:style>
  <w:style w:type="character" w:customStyle="1" w:styleId="WW8Num14z1">
    <w:name w:val="WW8Num14z1"/>
    <w:uiPriority w:val="99"/>
    <w:rsid w:val="00CC4A84"/>
    <w:rPr>
      <w:rFonts w:ascii="Courier New" w:hAnsi="Courier New"/>
    </w:rPr>
  </w:style>
  <w:style w:type="character" w:customStyle="1" w:styleId="WW8Num14z2">
    <w:name w:val="WW8Num14z2"/>
    <w:uiPriority w:val="99"/>
    <w:rsid w:val="00CC4A84"/>
    <w:rPr>
      <w:rFonts w:ascii="Wingdings" w:hAnsi="Wingdings"/>
    </w:rPr>
  </w:style>
  <w:style w:type="character" w:customStyle="1" w:styleId="WW8Num14z3">
    <w:name w:val="WW8Num14z3"/>
    <w:uiPriority w:val="99"/>
    <w:rsid w:val="00CC4A84"/>
    <w:rPr>
      <w:rFonts w:ascii="Symbol" w:hAnsi="Symbol"/>
    </w:rPr>
  </w:style>
  <w:style w:type="character" w:customStyle="1" w:styleId="WW8Num15z0">
    <w:name w:val="WW8Num15z0"/>
    <w:uiPriority w:val="99"/>
    <w:rsid w:val="00CC4A84"/>
    <w:rPr>
      <w:rFonts w:ascii="Wingdings" w:hAnsi="Wingdings"/>
      <w:lang w:val="el-GR"/>
    </w:rPr>
  </w:style>
  <w:style w:type="character" w:customStyle="1" w:styleId="WW8Num15z1">
    <w:name w:val="WW8Num15z1"/>
    <w:uiPriority w:val="99"/>
    <w:rsid w:val="00CC4A84"/>
    <w:rPr>
      <w:rFonts w:ascii="Courier New" w:hAnsi="Courier New"/>
    </w:rPr>
  </w:style>
  <w:style w:type="character" w:customStyle="1" w:styleId="WW8Num15z3">
    <w:name w:val="WW8Num15z3"/>
    <w:uiPriority w:val="99"/>
    <w:rsid w:val="00CC4A84"/>
    <w:rPr>
      <w:rFonts w:ascii="Symbol" w:hAnsi="Symbol"/>
    </w:rPr>
  </w:style>
  <w:style w:type="character" w:customStyle="1" w:styleId="WW8Num16z0">
    <w:name w:val="WW8Num16z0"/>
    <w:uiPriority w:val="99"/>
    <w:rsid w:val="00CC4A84"/>
  </w:style>
  <w:style w:type="character" w:customStyle="1" w:styleId="WW8Num16z1">
    <w:name w:val="WW8Num16z1"/>
    <w:uiPriority w:val="99"/>
    <w:rsid w:val="00CC4A84"/>
  </w:style>
  <w:style w:type="character" w:customStyle="1" w:styleId="WW8Num16z2">
    <w:name w:val="WW8Num16z2"/>
    <w:uiPriority w:val="99"/>
    <w:rsid w:val="00CC4A84"/>
  </w:style>
  <w:style w:type="character" w:customStyle="1" w:styleId="WW8Num16z3">
    <w:name w:val="WW8Num16z3"/>
    <w:uiPriority w:val="99"/>
    <w:rsid w:val="00CC4A84"/>
  </w:style>
  <w:style w:type="character" w:customStyle="1" w:styleId="WW8Num16z4">
    <w:name w:val="WW8Num16z4"/>
    <w:uiPriority w:val="99"/>
    <w:rsid w:val="00CC4A84"/>
  </w:style>
  <w:style w:type="character" w:customStyle="1" w:styleId="WW8Num16z5">
    <w:name w:val="WW8Num16z5"/>
    <w:uiPriority w:val="99"/>
    <w:rsid w:val="00CC4A84"/>
  </w:style>
  <w:style w:type="character" w:customStyle="1" w:styleId="WW8Num16z6">
    <w:name w:val="WW8Num16z6"/>
    <w:uiPriority w:val="99"/>
    <w:rsid w:val="00CC4A84"/>
  </w:style>
  <w:style w:type="character" w:customStyle="1" w:styleId="WW8Num16z7">
    <w:name w:val="WW8Num16z7"/>
    <w:uiPriority w:val="99"/>
    <w:rsid w:val="00CC4A84"/>
  </w:style>
  <w:style w:type="character" w:customStyle="1" w:styleId="WW8Num16z8">
    <w:name w:val="WW8Num16z8"/>
    <w:uiPriority w:val="99"/>
    <w:rsid w:val="00CC4A84"/>
  </w:style>
  <w:style w:type="character" w:customStyle="1" w:styleId="WW8Num17z0">
    <w:name w:val="WW8Num17z0"/>
    <w:uiPriority w:val="99"/>
    <w:rsid w:val="00CC4A84"/>
    <w:rPr>
      <w:rFonts w:ascii="Symbol" w:hAnsi="Symbol"/>
    </w:rPr>
  </w:style>
  <w:style w:type="character" w:customStyle="1" w:styleId="WW8Num17z1">
    <w:name w:val="WW8Num17z1"/>
    <w:uiPriority w:val="99"/>
    <w:rsid w:val="00CC4A84"/>
    <w:rPr>
      <w:rFonts w:ascii="Courier New" w:hAnsi="Courier New"/>
    </w:rPr>
  </w:style>
  <w:style w:type="character" w:customStyle="1" w:styleId="WW8Num17z2">
    <w:name w:val="WW8Num17z2"/>
    <w:uiPriority w:val="99"/>
    <w:rsid w:val="00CC4A84"/>
    <w:rPr>
      <w:rFonts w:ascii="Wingdings" w:hAnsi="Wingdings"/>
    </w:rPr>
  </w:style>
  <w:style w:type="character" w:customStyle="1" w:styleId="WW8Num18z0">
    <w:name w:val="WW8Num18z0"/>
    <w:uiPriority w:val="99"/>
    <w:rsid w:val="00CC4A84"/>
  </w:style>
  <w:style w:type="character" w:customStyle="1" w:styleId="WW8Num18z1">
    <w:name w:val="WW8Num18z1"/>
    <w:uiPriority w:val="99"/>
    <w:rsid w:val="00CC4A84"/>
  </w:style>
  <w:style w:type="character" w:customStyle="1" w:styleId="WW8Num18z2">
    <w:name w:val="WW8Num18z2"/>
    <w:uiPriority w:val="99"/>
    <w:rsid w:val="00CC4A84"/>
  </w:style>
  <w:style w:type="character" w:customStyle="1" w:styleId="WW8Num18z3">
    <w:name w:val="WW8Num18z3"/>
    <w:uiPriority w:val="99"/>
    <w:rsid w:val="00CC4A84"/>
  </w:style>
  <w:style w:type="character" w:customStyle="1" w:styleId="WW8Num18z4">
    <w:name w:val="WW8Num18z4"/>
    <w:uiPriority w:val="99"/>
    <w:rsid w:val="00CC4A84"/>
  </w:style>
  <w:style w:type="character" w:customStyle="1" w:styleId="WW8Num18z5">
    <w:name w:val="WW8Num18z5"/>
    <w:uiPriority w:val="99"/>
    <w:rsid w:val="00CC4A84"/>
  </w:style>
  <w:style w:type="character" w:customStyle="1" w:styleId="WW8Num18z6">
    <w:name w:val="WW8Num18z6"/>
    <w:uiPriority w:val="99"/>
    <w:rsid w:val="00CC4A84"/>
  </w:style>
  <w:style w:type="character" w:customStyle="1" w:styleId="WW8Num18z7">
    <w:name w:val="WW8Num18z7"/>
    <w:uiPriority w:val="99"/>
    <w:rsid w:val="00CC4A84"/>
  </w:style>
  <w:style w:type="character" w:customStyle="1" w:styleId="WW8Num18z8">
    <w:name w:val="WW8Num18z8"/>
    <w:uiPriority w:val="99"/>
    <w:rsid w:val="00CC4A84"/>
  </w:style>
  <w:style w:type="character" w:customStyle="1" w:styleId="WW8Num19z0">
    <w:name w:val="WW8Num19z0"/>
    <w:uiPriority w:val="99"/>
    <w:rsid w:val="00CC4A84"/>
  </w:style>
  <w:style w:type="character" w:customStyle="1" w:styleId="WW8Num19z1">
    <w:name w:val="WW8Num19z1"/>
    <w:uiPriority w:val="99"/>
    <w:rsid w:val="00CC4A84"/>
  </w:style>
  <w:style w:type="character" w:customStyle="1" w:styleId="WW8Num19z2">
    <w:name w:val="WW8Num19z2"/>
    <w:uiPriority w:val="99"/>
    <w:rsid w:val="00CC4A84"/>
  </w:style>
  <w:style w:type="character" w:customStyle="1" w:styleId="WW8Num19z3">
    <w:name w:val="WW8Num19z3"/>
    <w:uiPriority w:val="99"/>
    <w:rsid w:val="00CC4A84"/>
  </w:style>
  <w:style w:type="character" w:customStyle="1" w:styleId="WW8Num19z4">
    <w:name w:val="WW8Num19z4"/>
    <w:uiPriority w:val="99"/>
    <w:rsid w:val="00CC4A84"/>
  </w:style>
  <w:style w:type="character" w:customStyle="1" w:styleId="WW8Num19z5">
    <w:name w:val="WW8Num19z5"/>
    <w:uiPriority w:val="99"/>
    <w:rsid w:val="00CC4A84"/>
  </w:style>
  <w:style w:type="character" w:customStyle="1" w:styleId="WW8Num19z6">
    <w:name w:val="WW8Num19z6"/>
    <w:uiPriority w:val="99"/>
    <w:rsid w:val="00CC4A84"/>
  </w:style>
  <w:style w:type="character" w:customStyle="1" w:styleId="WW8Num19z7">
    <w:name w:val="WW8Num19z7"/>
    <w:uiPriority w:val="99"/>
    <w:rsid w:val="00CC4A84"/>
  </w:style>
  <w:style w:type="character" w:customStyle="1" w:styleId="WW8Num19z8">
    <w:name w:val="WW8Num19z8"/>
    <w:uiPriority w:val="99"/>
    <w:rsid w:val="00CC4A84"/>
  </w:style>
  <w:style w:type="character" w:customStyle="1" w:styleId="WW8Num20z0">
    <w:name w:val="WW8Num20z0"/>
    <w:uiPriority w:val="99"/>
    <w:rsid w:val="00CC4A84"/>
    <w:rPr>
      <w:rFonts w:ascii="Wingdings" w:hAnsi="Wingdings"/>
    </w:rPr>
  </w:style>
  <w:style w:type="character" w:customStyle="1" w:styleId="WW8Num20z1">
    <w:name w:val="WW8Num20z1"/>
    <w:uiPriority w:val="99"/>
    <w:rsid w:val="00CC4A84"/>
    <w:rPr>
      <w:rFonts w:ascii="Courier New" w:hAnsi="Courier New"/>
    </w:rPr>
  </w:style>
  <w:style w:type="character" w:customStyle="1" w:styleId="WW8Num20z3">
    <w:name w:val="WW8Num20z3"/>
    <w:uiPriority w:val="99"/>
    <w:rsid w:val="00CC4A84"/>
    <w:rPr>
      <w:rFonts w:ascii="Symbol" w:hAnsi="Symbol"/>
    </w:rPr>
  </w:style>
  <w:style w:type="character" w:customStyle="1" w:styleId="WW8Num21z0">
    <w:name w:val="WW8Num21z0"/>
    <w:uiPriority w:val="99"/>
    <w:rsid w:val="00CC4A84"/>
    <w:rPr>
      <w:rFonts w:ascii="Cambria" w:hAnsi="Cambria"/>
      <w:i/>
      <w:color w:val="000000"/>
      <w:sz w:val="22"/>
      <w:lang w:val="el-GR"/>
    </w:rPr>
  </w:style>
  <w:style w:type="character" w:customStyle="1" w:styleId="WW8Num21z1">
    <w:name w:val="WW8Num21z1"/>
    <w:uiPriority w:val="99"/>
    <w:rsid w:val="00CC4A84"/>
  </w:style>
  <w:style w:type="character" w:customStyle="1" w:styleId="WW8Num21z2">
    <w:name w:val="WW8Num21z2"/>
    <w:uiPriority w:val="99"/>
    <w:rsid w:val="00CC4A84"/>
  </w:style>
  <w:style w:type="character" w:customStyle="1" w:styleId="WW8Num21z3">
    <w:name w:val="WW8Num21z3"/>
    <w:uiPriority w:val="99"/>
    <w:rsid w:val="00CC4A84"/>
  </w:style>
  <w:style w:type="character" w:customStyle="1" w:styleId="WW8Num21z4">
    <w:name w:val="WW8Num21z4"/>
    <w:uiPriority w:val="99"/>
    <w:rsid w:val="00CC4A84"/>
  </w:style>
  <w:style w:type="character" w:customStyle="1" w:styleId="WW8Num21z5">
    <w:name w:val="WW8Num21z5"/>
    <w:uiPriority w:val="99"/>
    <w:rsid w:val="00CC4A84"/>
  </w:style>
  <w:style w:type="character" w:customStyle="1" w:styleId="WW8Num21z6">
    <w:name w:val="WW8Num21z6"/>
    <w:uiPriority w:val="99"/>
    <w:rsid w:val="00CC4A84"/>
  </w:style>
  <w:style w:type="character" w:customStyle="1" w:styleId="WW8Num21z7">
    <w:name w:val="WW8Num21z7"/>
    <w:uiPriority w:val="99"/>
    <w:rsid w:val="00CC4A84"/>
  </w:style>
  <w:style w:type="character" w:customStyle="1" w:styleId="WW8Num21z8">
    <w:name w:val="WW8Num21z8"/>
    <w:uiPriority w:val="99"/>
    <w:rsid w:val="00CC4A84"/>
  </w:style>
  <w:style w:type="character" w:customStyle="1" w:styleId="6">
    <w:name w:val="Προεπιλεγμένη γραμματοσειρά6"/>
    <w:uiPriority w:val="99"/>
    <w:rsid w:val="00CC4A84"/>
  </w:style>
  <w:style w:type="character" w:customStyle="1" w:styleId="WW8Num11z1">
    <w:name w:val="WW8Num11z1"/>
    <w:uiPriority w:val="99"/>
    <w:rsid w:val="00CC4A84"/>
    <w:rPr>
      <w:rFonts w:ascii="Courier New" w:hAnsi="Courier New"/>
    </w:rPr>
  </w:style>
  <w:style w:type="character" w:customStyle="1" w:styleId="WW8Num11z2">
    <w:name w:val="WW8Num11z2"/>
    <w:uiPriority w:val="99"/>
    <w:rsid w:val="00CC4A84"/>
    <w:rPr>
      <w:rFonts w:ascii="Wingdings" w:hAnsi="Wingdings"/>
    </w:rPr>
  </w:style>
  <w:style w:type="character" w:customStyle="1" w:styleId="5">
    <w:name w:val="Προεπιλεγμένη γραμματοσειρά5"/>
    <w:uiPriority w:val="99"/>
    <w:rsid w:val="00CC4A84"/>
  </w:style>
  <w:style w:type="character" w:customStyle="1" w:styleId="WW8Num10z1">
    <w:name w:val="WW8Num10z1"/>
    <w:uiPriority w:val="99"/>
    <w:rsid w:val="00CC4A84"/>
  </w:style>
  <w:style w:type="character" w:customStyle="1" w:styleId="WW8Num10z2">
    <w:name w:val="WW8Num10z2"/>
    <w:uiPriority w:val="99"/>
    <w:rsid w:val="00CC4A84"/>
  </w:style>
  <w:style w:type="character" w:customStyle="1" w:styleId="WW8Num10z3">
    <w:name w:val="WW8Num10z3"/>
    <w:uiPriority w:val="99"/>
    <w:rsid w:val="00CC4A84"/>
  </w:style>
  <w:style w:type="character" w:customStyle="1" w:styleId="WW8Num10z4">
    <w:name w:val="WW8Num10z4"/>
    <w:uiPriority w:val="99"/>
    <w:rsid w:val="00CC4A84"/>
  </w:style>
  <w:style w:type="character" w:customStyle="1" w:styleId="WW8Num10z5">
    <w:name w:val="WW8Num10z5"/>
    <w:uiPriority w:val="99"/>
    <w:rsid w:val="00CC4A84"/>
  </w:style>
  <w:style w:type="character" w:customStyle="1" w:styleId="WW8Num10z6">
    <w:name w:val="WW8Num10z6"/>
    <w:uiPriority w:val="99"/>
    <w:rsid w:val="00CC4A84"/>
  </w:style>
  <w:style w:type="character" w:customStyle="1" w:styleId="WW8Num10z7">
    <w:name w:val="WW8Num10z7"/>
    <w:uiPriority w:val="99"/>
    <w:rsid w:val="00CC4A84"/>
  </w:style>
  <w:style w:type="character" w:customStyle="1" w:styleId="WW8Num10z8">
    <w:name w:val="WW8Num10z8"/>
    <w:uiPriority w:val="99"/>
    <w:rsid w:val="00CC4A84"/>
  </w:style>
  <w:style w:type="character" w:customStyle="1" w:styleId="WW-">
    <w:name w:val="WW-Προεπιλεγμένη γραμματοσειρά"/>
    <w:uiPriority w:val="99"/>
    <w:rsid w:val="00CC4A84"/>
  </w:style>
  <w:style w:type="character" w:customStyle="1" w:styleId="WW-DefaultParagraphFont">
    <w:name w:val="WW-Default Paragraph Font"/>
    <w:uiPriority w:val="99"/>
    <w:rsid w:val="00CC4A84"/>
  </w:style>
  <w:style w:type="character" w:customStyle="1" w:styleId="WW8Num8z1">
    <w:name w:val="WW8Num8z1"/>
    <w:uiPriority w:val="99"/>
    <w:rsid w:val="00CC4A84"/>
    <w:rPr>
      <w:rFonts w:eastAsia="Times New Roman"/>
      <w:lang w:val="el-GR"/>
    </w:rPr>
  </w:style>
  <w:style w:type="character" w:customStyle="1" w:styleId="WW8Num8z2">
    <w:name w:val="WW8Num8z2"/>
    <w:uiPriority w:val="99"/>
    <w:rsid w:val="00CC4A84"/>
  </w:style>
  <w:style w:type="character" w:customStyle="1" w:styleId="WW8Num8z3">
    <w:name w:val="WW8Num8z3"/>
    <w:uiPriority w:val="99"/>
    <w:rsid w:val="00CC4A84"/>
  </w:style>
  <w:style w:type="character" w:customStyle="1" w:styleId="WW8Num8z4">
    <w:name w:val="WW8Num8z4"/>
    <w:uiPriority w:val="99"/>
    <w:rsid w:val="00CC4A84"/>
  </w:style>
  <w:style w:type="character" w:customStyle="1" w:styleId="WW8Num8z5">
    <w:name w:val="WW8Num8z5"/>
    <w:uiPriority w:val="99"/>
    <w:rsid w:val="00CC4A84"/>
  </w:style>
  <w:style w:type="character" w:customStyle="1" w:styleId="WW8Num8z6">
    <w:name w:val="WW8Num8z6"/>
    <w:uiPriority w:val="99"/>
    <w:rsid w:val="00CC4A84"/>
  </w:style>
  <w:style w:type="character" w:customStyle="1" w:styleId="WW8Num8z7">
    <w:name w:val="WW8Num8z7"/>
    <w:uiPriority w:val="99"/>
    <w:rsid w:val="00CC4A84"/>
  </w:style>
  <w:style w:type="character" w:customStyle="1" w:styleId="WW8Num8z8">
    <w:name w:val="WW8Num8z8"/>
    <w:uiPriority w:val="99"/>
    <w:rsid w:val="00CC4A84"/>
  </w:style>
  <w:style w:type="character" w:customStyle="1" w:styleId="WW8Num11z3">
    <w:name w:val="WW8Num11z3"/>
    <w:uiPriority w:val="99"/>
    <w:rsid w:val="00CC4A84"/>
  </w:style>
  <w:style w:type="character" w:customStyle="1" w:styleId="WW8Num11z4">
    <w:name w:val="WW8Num11z4"/>
    <w:uiPriority w:val="99"/>
    <w:rsid w:val="00CC4A84"/>
  </w:style>
  <w:style w:type="character" w:customStyle="1" w:styleId="WW8Num11z5">
    <w:name w:val="WW8Num11z5"/>
    <w:uiPriority w:val="99"/>
    <w:rsid w:val="00CC4A84"/>
  </w:style>
  <w:style w:type="character" w:customStyle="1" w:styleId="WW8Num11z6">
    <w:name w:val="WW8Num11z6"/>
    <w:uiPriority w:val="99"/>
    <w:rsid w:val="00CC4A84"/>
  </w:style>
  <w:style w:type="character" w:customStyle="1" w:styleId="WW8Num11z7">
    <w:name w:val="WW8Num11z7"/>
    <w:uiPriority w:val="99"/>
    <w:rsid w:val="00CC4A84"/>
  </w:style>
  <w:style w:type="character" w:customStyle="1" w:styleId="WW8Num11z8">
    <w:name w:val="WW8Num11z8"/>
    <w:uiPriority w:val="99"/>
    <w:rsid w:val="00CC4A84"/>
  </w:style>
  <w:style w:type="character" w:customStyle="1" w:styleId="WW-DefaultParagraphFont1">
    <w:name w:val="WW-Default Paragraph Font1"/>
    <w:uiPriority w:val="99"/>
    <w:rsid w:val="00CC4A84"/>
  </w:style>
  <w:style w:type="character" w:customStyle="1" w:styleId="4">
    <w:name w:val="Προεπιλεγμένη γραμματοσειρά4"/>
    <w:uiPriority w:val="99"/>
    <w:rsid w:val="00CC4A84"/>
  </w:style>
  <w:style w:type="character" w:customStyle="1" w:styleId="WW8Num2z1">
    <w:name w:val="WW8Num2z1"/>
    <w:uiPriority w:val="99"/>
    <w:rsid w:val="00CC4A84"/>
  </w:style>
  <w:style w:type="character" w:customStyle="1" w:styleId="WW8Num2z2">
    <w:name w:val="WW8Num2z2"/>
    <w:uiPriority w:val="99"/>
    <w:rsid w:val="00CC4A84"/>
  </w:style>
  <w:style w:type="character" w:customStyle="1" w:styleId="WW8Num2z3">
    <w:name w:val="WW8Num2z3"/>
    <w:uiPriority w:val="99"/>
    <w:rsid w:val="00CC4A84"/>
  </w:style>
  <w:style w:type="character" w:customStyle="1" w:styleId="WW8Num2z4">
    <w:name w:val="WW8Num2z4"/>
    <w:uiPriority w:val="99"/>
    <w:rsid w:val="00CC4A84"/>
    <w:rPr>
      <w:rFonts w:ascii="Arial" w:hAnsi="Arial"/>
      <w:sz w:val="20"/>
    </w:rPr>
  </w:style>
  <w:style w:type="character" w:customStyle="1" w:styleId="WW8Num2z5">
    <w:name w:val="WW8Num2z5"/>
    <w:uiPriority w:val="99"/>
    <w:rsid w:val="00CC4A84"/>
  </w:style>
  <w:style w:type="character" w:customStyle="1" w:styleId="WW8Num2z6">
    <w:name w:val="WW8Num2z6"/>
    <w:uiPriority w:val="99"/>
    <w:rsid w:val="00CC4A84"/>
  </w:style>
  <w:style w:type="character" w:customStyle="1" w:styleId="WW8Num2z7">
    <w:name w:val="WW8Num2z7"/>
    <w:uiPriority w:val="99"/>
    <w:rsid w:val="00CC4A84"/>
  </w:style>
  <w:style w:type="character" w:customStyle="1" w:styleId="WW8Num2z8">
    <w:name w:val="WW8Num2z8"/>
    <w:uiPriority w:val="99"/>
    <w:rsid w:val="00CC4A84"/>
  </w:style>
  <w:style w:type="character" w:customStyle="1" w:styleId="WW8Num9z1">
    <w:name w:val="WW8Num9z1"/>
    <w:uiPriority w:val="99"/>
    <w:rsid w:val="00CC4A84"/>
    <w:rPr>
      <w:rFonts w:eastAsia="Times New Roman"/>
      <w:lang w:val="el-GR"/>
    </w:rPr>
  </w:style>
  <w:style w:type="character" w:customStyle="1" w:styleId="WW8Num9z2">
    <w:name w:val="WW8Num9z2"/>
    <w:uiPriority w:val="99"/>
    <w:rsid w:val="00CC4A84"/>
  </w:style>
  <w:style w:type="character" w:customStyle="1" w:styleId="WW8Num9z3">
    <w:name w:val="WW8Num9z3"/>
    <w:uiPriority w:val="99"/>
    <w:rsid w:val="00CC4A84"/>
  </w:style>
  <w:style w:type="character" w:customStyle="1" w:styleId="WW8Num9z4">
    <w:name w:val="WW8Num9z4"/>
    <w:uiPriority w:val="99"/>
    <w:rsid w:val="00CC4A84"/>
  </w:style>
  <w:style w:type="character" w:customStyle="1" w:styleId="WW8Num9z5">
    <w:name w:val="WW8Num9z5"/>
    <w:uiPriority w:val="99"/>
    <w:rsid w:val="00CC4A84"/>
  </w:style>
  <w:style w:type="character" w:customStyle="1" w:styleId="WW8Num9z6">
    <w:name w:val="WW8Num9z6"/>
    <w:uiPriority w:val="99"/>
    <w:rsid w:val="00CC4A84"/>
  </w:style>
  <w:style w:type="character" w:customStyle="1" w:styleId="WW8Num9z7">
    <w:name w:val="WW8Num9z7"/>
    <w:uiPriority w:val="99"/>
    <w:rsid w:val="00CC4A84"/>
  </w:style>
  <w:style w:type="character" w:customStyle="1" w:styleId="WW8Num9z8">
    <w:name w:val="WW8Num9z8"/>
    <w:uiPriority w:val="99"/>
    <w:rsid w:val="00CC4A84"/>
  </w:style>
  <w:style w:type="character" w:customStyle="1" w:styleId="WW-DefaultParagraphFont11">
    <w:name w:val="WW-Default Paragraph Font11"/>
    <w:uiPriority w:val="99"/>
    <w:rsid w:val="00CC4A84"/>
  </w:style>
  <w:style w:type="character" w:customStyle="1" w:styleId="WW8Num12z2">
    <w:name w:val="WW8Num12z2"/>
    <w:uiPriority w:val="99"/>
    <w:rsid w:val="00CC4A84"/>
    <w:rPr>
      <w:rFonts w:ascii="Wingdings" w:hAnsi="Wingdings"/>
    </w:rPr>
  </w:style>
  <w:style w:type="character" w:customStyle="1" w:styleId="WW-DefaultParagraphFont111">
    <w:name w:val="WW-Default Paragraph Font111"/>
    <w:uiPriority w:val="99"/>
    <w:rsid w:val="00CC4A84"/>
  </w:style>
  <w:style w:type="character" w:customStyle="1" w:styleId="WW-DefaultParagraphFont1111">
    <w:name w:val="WW-Default Paragraph Font1111"/>
    <w:uiPriority w:val="99"/>
    <w:rsid w:val="00CC4A84"/>
  </w:style>
  <w:style w:type="character" w:customStyle="1" w:styleId="WW-DefaultParagraphFont11111">
    <w:name w:val="WW-Default Paragraph Font11111"/>
    <w:uiPriority w:val="99"/>
    <w:rsid w:val="00CC4A84"/>
  </w:style>
  <w:style w:type="character" w:customStyle="1" w:styleId="3">
    <w:name w:val="Προεπιλεγμένη γραμματοσειρά3"/>
    <w:uiPriority w:val="99"/>
    <w:rsid w:val="00CC4A84"/>
  </w:style>
  <w:style w:type="character" w:customStyle="1" w:styleId="WW-DefaultParagraphFont111111">
    <w:name w:val="WW-Default Paragraph Font111111"/>
    <w:uiPriority w:val="99"/>
    <w:rsid w:val="00CC4A84"/>
  </w:style>
  <w:style w:type="character" w:customStyle="1" w:styleId="DefaultParagraphFont2">
    <w:name w:val="Default Paragraph Font2"/>
    <w:uiPriority w:val="99"/>
    <w:rsid w:val="00CC4A84"/>
  </w:style>
  <w:style w:type="character" w:customStyle="1" w:styleId="WW8Num12z4">
    <w:name w:val="WW8Num12z4"/>
    <w:uiPriority w:val="99"/>
    <w:rsid w:val="00CC4A84"/>
  </w:style>
  <w:style w:type="character" w:customStyle="1" w:styleId="WW8Num12z5">
    <w:name w:val="WW8Num12z5"/>
    <w:uiPriority w:val="99"/>
    <w:rsid w:val="00CC4A84"/>
  </w:style>
  <w:style w:type="character" w:customStyle="1" w:styleId="WW8Num12z6">
    <w:name w:val="WW8Num12z6"/>
    <w:uiPriority w:val="99"/>
    <w:rsid w:val="00CC4A84"/>
  </w:style>
  <w:style w:type="character" w:customStyle="1" w:styleId="WW8Num12z7">
    <w:name w:val="WW8Num12z7"/>
    <w:uiPriority w:val="99"/>
    <w:rsid w:val="00CC4A84"/>
  </w:style>
  <w:style w:type="character" w:customStyle="1" w:styleId="WW8Num12z8">
    <w:name w:val="WW8Num12z8"/>
    <w:uiPriority w:val="99"/>
    <w:rsid w:val="00CC4A84"/>
  </w:style>
  <w:style w:type="character" w:customStyle="1" w:styleId="WW-DefaultParagraphFont1111111">
    <w:name w:val="WW-Default Paragraph Font1111111"/>
    <w:uiPriority w:val="99"/>
    <w:rsid w:val="00CC4A84"/>
  </w:style>
  <w:style w:type="character" w:customStyle="1" w:styleId="WW8Num13z2">
    <w:name w:val="WW8Num13z2"/>
    <w:uiPriority w:val="99"/>
    <w:rsid w:val="00CC4A84"/>
  </w:style>
  <w:style w:type="character" w:customStyle="1" w:styleId="WW8Num13z4">
    <w:name w:val="WW8Num13z4"/>
    <w:uiPriority w:val="99"/>
    <w:rsid w:val="00CC4A84"/>
  </w:style>
  <w:style w:type="character" w:customStyle="1" w:styleId="WW8Num13z5">
    <w:name w:val="WW8Num13z5"/>
    <w:uiPriority w:val="99"/>
    <w:rsid w:val="00CC4A84"/>
  </w:style>
  <w:style w:type="character" w:customStyle="1" w:styleId="WW8Num13z6">
    <w:name w:val="WW8Num13z6"/>
    <w:uiPriority w:val="99"/>
    <w:rsid w:val="00CC4A84"/>
  </w:style>
  <w:style w:type="character" w:customStyle="1" w:styleId="WW8Num13z7">
    <w:name w:val="WW8Num13z7"/>
    <w:uiPriority w:val="99"/>
    <w:rsid w:val="00CC4A84"/>
  </w:style>
  <w:style w:type="character" w:customStyle="1" w:styleId="WW8Num13z8">
    <w:name w:val="WW8Num13z8"/>
    <w:uiPriority w:val="99"/>
    <w:rsid w:val="00CC4A84"/>
  </w:style>
  <w:style w:type="character" w:customStyle="1" w:styleId="WW8Num14z4">
    <w:name w:val="WW8Num14z4"/>
    <w:uiPriority w:val="99"/>
    <w:rsid w:val="00CC4A84"/>
  </w:style>
  <w:style w:type="character" w:customStyle="1" w:styleId="WW8Num14z5">
    <w:name w:val="WW8Num14z5"/>
    <w:uiPriority w:val="99"/>
    <w:rsid w:val="00CC4A84"/>
  </w:style>
  <w:style w:type="character" w:customStyle="1" w:styleId="WW8Num14z6">
    <w:name w:val="WW8Num14z6"/>
    <w:uiPriority w:val="99"/>
    <w:rsid w:val="00CC4A84"/>
  </w:style>
  <w:style w:type="character" w:customStyle="1" w:styleId="WW8Num14z7">
    <w:name w:val="WW8Num14z7"/>
    <w:uiPriority w:val="99"/>
    <w:rsid w:val="00CC4A84"/>
  </w:style>
  <w:style w:type="character" w:customStyle="1" w:styleId="WW8Num14z8">
    <w:name w:val="WW8Num14z8"/>
    <w:uiPriority w:val="99"/>
    <w:rsid w:val="00CC4A84"/>
  </w:style>
  <w:style w:type="character" w:customStyle="1" w:styleId="WW8Num15z2">
    <w:name w:val="WW8Num15z2"/>
    <w:uiPriority w:val="99"/>
    <w:rsid w:val="00CC4A84"/>
  </w:style>
  <w:style w:type="character" w:customStyle="1" w:styleId="WW8Num15z4">
    <w:name w:val="WW8Num15z4"/>
    <w:uiPriority w:val="99"/>
    <w:rsid w:val="00CC4A84"/>
  </w:style>
  <w:style w:type="character" w:customStyle="1" w:styleId="WW8Num15z5">
    <w:name w:val="WW8Num15z5"/>
    <w:uiPriority w:val="99"/>
    <w:rsid w:val="00CC4A84"/>
  </w:style>
  <w:style w:type="character" w:customStyle="1" w:styleId="WW8Num15z6">
    <w:name w:val="WW8Num15z6"/>
    <w:uiPriority w:val="99"/>
    <w:rsid w:val="00CC4A84"/>
  </w:style>
  <w:style w:type="character" w:customStyle="1" w:styleId="WW8Num15z7">
    <w:name w:val="WW8Num15z7"/>
    <w:uiPriority w:val="99"/>
    <w:rsid w:val="00CC4A84"/>
  </w:style>
  <w:style w:type="character" w:customStyle="1" w:styleId="WW8Num15z8">
    <w:name w:val="WW8Num15z8"/>
    <w:uiPriority w:val="99"/>
    <w:rsid w:val="00CC4A84"/>
  </w:style>
  <w:style w:type="character" w:customStyle="1" w:styleId="WW-DefaultParagraphFont11111111">
    <w:name w:val="WW-Default Paragraph Font11111111"/>
    <w:uiPriority w:val="99"/>
    <w:rsid w:val="00CC4A84"/>
  </w:style>
  <w:style w:type="character" w:customStyle="1" w:styleId="WW-DefaultParagraphFont111111111">
    <w:name w:val="WW-Default Paragraph Font111111111"/>
    <w:uiPriority w:val="99"/>
    <w:rsid w:val="00CC4A84"/>
  </w:style>
  <w:style w:type="character" w:customStyle="1" w:styleId="WW-DefaultParagraphFont1111111111">
    <w:name w:val="WW-Default Paragraph Font1111111111"/>
    <w:uiPriority w:val="99"/>
    <w:rsid w:val="00CC4A84"/>
  </w:style>
  <w:style w:type="character" w:customStyle="1" w:styleId="WW-DefaultParagraphFont11111111111">
    <w:name w:val="WW-Default Paragraph Font11111111111"/>
    <w:uiPriority w:val="99"/>
    <w:rsid w:val="00CC4A84"/>
  </w:style>
  <w:style w:type="character" w:customStyle="1" w:styleId="WW-DefaultParagraphFont111111111111">
    <w:name w:val="WW-Default Paragraph Font111111111111"/>
    <w:uiPriority w:val="99"/>
    <w:rsid w:val="00CC4A84"/>
  </w:style>
  <w:style w:type="character" w:customStyle="1" w:styleId="WW8Num17z3">
    <w:name w:val="WW8Num17z3"/>
    <w:uiPriority w:val="99"/>
    <w:rsid w:val="00CC4A84"/>
  </w:style>
  <w:style w:type="character" w:customStyle="1" w:styleId="WW8Num17z4">
    <w:name w:val="WW8Num17z4"/>
    <w:uiPriority w:val="99"/>
    <w:rsid w:val="00CC4A84"/>
  </w:style>
  <w:style w:type="character" w:customStyle="1" w:styleId="WW8Num17z5">
    <w:name w:val="WW8Num17z5"/>
    <w:uiPriority w:val="99"/>
    <w:rsid w:val="00CC4A84"/>
  </w:style>
  <w:style w:type="character" w:customStyle="1" w:styleId="WW8Num17z6">
    <w:name w:val="WW8Num17z6"/>
    <w:uiPriority w:val="99"/>
    <w:rsid w:val="00CC4A84"/>
  </w:style>
  <w:style w:type="character" w:customStyle="1" w:styleId="WW8Num17z7">
    <w:name w:val="WW8Num17z7"/>
    <w:uiPriority w:val="99"/>
    <w:rsid w:val="00CC4A84"/>
  </w:style>
  <w:style w:type="character" w:customStyle="1" w:styleId="WW8Num17z8">
    <w:name w:val="WW8Num17z8"/>
    <w:uiPriority w:val="99"/>
    <w:rsid w:val="00CC4A84"/>
  </w:style>
  <w:style w:type="character" w:customStyle="1" w:styleId="WW8Num3z1">
    <w:name w:val="WW8Num3z1"/>
    <w:uiPriority w:val="99"/>
    <w:rsid w:val="00CC4A84"/>
  </w:style>
  <w:style w:type="character" w:customStyle="1" w:styleId="WW8Num3z2">
    <w:name w:val="WW8Num3z2"/>
    <w:uiPriority w:val="99"/>
    <w:rsid w:val="00CC4A84"/>
  </w:style>
  <w:style w:type="character" w:customStyle="1" w:styleId="WW8Num3z3">
    <w:name w:val="WW8Num3z3"/>
    <w:uiPriority w:val="99"/>
    <w:rsid w:val="00CC4A84"/>
  </w:style>
  <w:style w:type="character" w:customStyle="1" w:styleId="WW8Num3z4">
    <w:name w:val="WW8Num3z4"/>
    <w:uiPriority w:val="99"/>
    <w:rsid w:val="00CC4A84"/>
    <w:rPr>
      <w:rFonts w:ascii="Arial" w:hAnsi="Arial"/>
      <w:sz w:val="20"/>
    </w:rPr>
  </w:style>
  <w:style w:type="character" w:customStyle="1" w:styleId="WW8Num3z5">
    <w:name w:val="WW8Num3z5"/>
    <w:uiPriority w:val="99"/>
    <w:rsid w:val="00CC4A84"/>
  </w:style>
  <w:style w:type="character" w:customStyle="1" w:styleId="WW8Num3z6">
    <w:name w:val="WW8Num3z6"/>
    <w:uiPriority w:val="99"/>
    <w:rsid w:val="00CC4A84"/>
  </w:style>
  <w:style w:type="character" w:customStyle="1" w:styleId="WW8Num3z7">
    <w:name w:val="WW8Num3z7"/>
    <w:uiPriority w:val="99"/>
    <w:rsid w:val="00CC4A84"/>
  </w:style>
  <w:style w:type="character" w:customStyle="1" w:styleId="WW8Num3z8">
    <w:name w:val="WW8Num3z8"/>
    <w:uiPriority w:val="99"/>
    <w:rsid w:val="00CC4A84"/>
  </w:style>
  <w:style w:type="character" w:customStyle="1" w:styleId="WW-DefaultParagraphFont1111111111111">
    <w:name w:val="WW-Default Paragraph Font1111111111111"/>
    <w:uiPriority w:val="99"/>
    <w:rsid w:val="00CC4A84"/>
  </w:style>
  <w:style w:type="character" w:customStyle="1" w:styleId="WW-DefaultParagraphFont11111111111111">
    <w:name w:val="WW-Default Paragraph Font11111111111111"/>
    <w:uiPriority w:val="99"/>
    <w:rsid w:val="00CC4A84"/>
  </w:style>
  <w:style w:type="character" w:customStyle="1" w:styleId="WW-DefaultParagraphFont111111111111111">
    <w:name w:val="WW-Default Paragraph Font111111111111111"/>
    <w:uiPriority w:val="99"/>
    <w:rsid w:val="00CC4A84"/>
  </w:style>
  <w:style w:type="character" w:customStyle="1" w:styleId="WW-DefaultParagraphFont1111111111111111">
    <w:name w:val="WW-Default Paragraph Font1111111111111111"/>
    <w:uiPriority w:val="99"/>
    <w:rsid w:val="00CC4A84"/>
  </w:style>
  <w:style w:type="character" w:customStyle="1" w:styleId="2">
    <w:name w:val="Προεπιλεγμένη γραμματοσειρά2"/>
    <w:uiPriority w:val="99"/>
    <w:rsid w:val="00CC4A84"/>
  </w:style>
  <w:style w:type="character" w:customStyle="1" w:styleId="WW8Num20z2">
    <w:name w:val="WW8Num20z2"/>
    <w:uiPriority w:val="99"/>
    <w:rsid w:val="00CC4A84"/>
    <w:rPr>
      <w:rFonts w:ascii="Wingdings" w:hAnsi="Wingdings"/>
    </w:rPr>
  </w:style>
  <w:style w:type="character" w:customStyle="1" w:styleId="WW-DefaultParagraphFont11111111111111111">
    <w:name w:val="WW-Default Paragraph Font11111111111111111"/>
    <w:uiPriority w:val="99"/>
    <w:rsid w:val="00CC4A84"/>
  </w:style>
  <w:style w:type="character" w:customStyle="1" w:styleId="WW8Num20z4">
    <w:name w:val="WW8Num20z4"/>
    <w:uiPriority w:val="99"/>
    <w:rsid w:val="00CC4A84"/>
  </w:style>
  <w:style w:type="character" w:customStyle="1" w:styleId="WW8Num20z5">
    <w:name w:val="WW8Num20z5"/>
    <w:uiPriority w:val="99"/>
    <w:rsid w:val="00CC4A84"/>
  </w:style>
  <w:style w:type="character" w:customStyle="1" w:styleId="WW8Num20z6">
    <w:name w:val="WW8Num20z6"/>
    <w:uiPriority w:val="99"/>
    <w:rsid w:val="00CC4A84"/>
  </w:style>
  <w:style w:type="character" w:customStyle="1" w:styleId="WW8Num20z7">
    <w:name w:val="WW8Num20z7"/>
    <w:uiPriority w:val="99"/>
    <w:rsid w:val="00CC4A84"/>
  </w:style>
  <w:style w:type="character" w:customStyle="1" w:styleId="WW8Num20z8">
    <w:name w:val="WW8Num20z8"/>
    <w:uiPriority w:val="99"/>
    <w:rsid w:val="00CC4A84"/>
  </w:style>
  <w:style w:type="character" w:customStyle="1" w:styleId="WW-DefaultParagraphFont111111111111111111">
    <w:name w:val="WW-Default Paragraph Font111111111111111111"/>
    <w:uiPriority w:val="99"/>
    <w:rsid w:val="00CC4A84"/>
  </w:style>
  <w:style w:type="character" w:customStyle="1" w:styleId="WW-DefaultParagraphFont1111111111111111111">
    <w:name w:val="WW-Default Paragraph Font1111111111111111111"/>
    <w:uiPriority w:val="99"/>
    <w:rsid w:val="00CC4A84"/>
  </w:style>
  <w:style w:type="character" w:customStyle="1" w:styleId="WW8Num22z0">
    <w:name w:val="WW8Num22z0"/>
    <w:uiPriority w:val="99"/>
    <w:rsid w:val="00CC4A84"/>
    <w:rPr>
      <w:rFonts w:ascii="Symbol" w:hAnsi="Symbol"/>
    </w:rPr>
  </w:style>
  <w:style w:type="character" w:customStyle="1" w:styleId="WW8Num22z1">
    <w:name w:val="WW8Num22z1"/>
    <w:uiPriority w:val="99"/>
    <w:rsid w:val="00CC4A84"/>
    <w:rPr>
      <w:rFonts w:ascii="Courier New" w:hAnsi="Courier New"/>
    </w:rPr>
  </w:style>
  <w:style w:type="character" w:customStyle="1" w:styleId="WW8Num22z2">
    <w:name w:val="WW8Num22z2"/>
    <w:uiPriority w:val="99"/>
    <w:rsid w:val="00CC4A84"/>
    <w:rPr>
      <w:rFonts w:ascii="Wingdings" w:hAnsi="Wingdings"/>
    </w:rPr>
  </w:style>
  <w:style w:type="character" w:customStyle="1" w:styleId="WW8Num23z0">
    <w:name w:val="WW8Num23z0"/>
    <w:uiPriority w:val="99"/>
    <w:rsid w:val="00CC4A84"/>
    <w:rPr>
      <w:rFonts w:ascii="Calibri" w:hAnsi="Calibri"/>
    </w:rPr>
  </w:style>
  <w:style w:type="character" w:customStyle="1" w:styleId="WW8Num23z1">
    <w:name w:val="WW8Num23z1"/>
    <w:uiPriority w:val="99"/>
    <w:rsid w:val="00CC4A84"/>
    <w:rPr>
      <w:rFonts w:ascii="Courier New" w:hAnsi="Courier New"/>
    </w:rPr>
  </w:style>
  <w:style w:type="character" w:customStyle="1" w:styleId="WW8Num23z2">
    <w:name w:val="WW8Num23z2"/>
    <w:uiPriority w:val="99"/>
    <w:rsid w:val="00CC4A84"/>
    <w:rPr>
      <w:rFonts w:ascii="Wingdings" w:hAnsi="Wingdings"/>
    </w:rPr>
  </w:style>
  <w:style w:type="character" w:customStyle="1" w:styleId="WW8Num23z3">
    <w:name w:val="WW8Num23z3"/>
    <w:uiPriority w:val="99"/>
    <w:rsid w:val="00CC4A84"/>
    <w:rPr>
      <w:rFonts w:ascii="Symbol" w:hAnsi="Symbol"/>
    </w:rPr>
  </w:style>
  <w:style w:type="character" w:customStyle="1" w:styleId="WW8Num24z0">
    <w:name w:val="WW8Num24z0"/>
    <w:uiPriority w:val="99"/>
    <w:rsid w:val="00CC4A84"/>
    <w:rPr>
      <w:rFonts w:ascii="Symbol" w:hAnsi="Symbol"/>
      <w:strike/>
      <w:color w:val="0070C0"/>
      <w:position w:val="0"/>
      <w:sz w:val="24"/>
      <w:vertAlign w:val="baseline"/>
      <w:lang w:val="el-GR"/>
    </w:rPr>
  </w:style>
  <w:style w:type="character" w:customStyle="1" w:styleId="WW8Num24z1">
    <w:name w:val="WW8Num24z1"/>
    <w:uiPriority w:val="99"/>
    <w:rsid w:val="00CC4A84"/>
    <w:rPr>
      <w:rFonts w:ascii="Courier New" w:hAnsi="Courier New"/>
    </w:rPr>
  </w:style>
  <w:style w:type="character" w:customStyle="1" w:styleId="WW8Num24z2">
    <w:name w:val="WW8Num24z2"/>
    <w:uiPriority w:val="99"/>
    <w:rsid w:val="00CC4A84"/>
    <w:rPr>
      <w:rFonts w:ascii="Wingdings" w:hAnsi="Wingdings"/>
    </w:rPr>
  </w:style>
  <w:style w:type="character" w:customStyle="1" w:styleId="WW8Num25z0">
    <w:name w:val="WW8Num25z0"/>
    <w:uiPriority w:val="99"/>
    <w:rsid w:val="00CC4A84"/>
    <w:rPr>
      <w:rFonts w:ascii="Symbol" w:hAnsi="Symbol"/>
    </w:rPr>
  </w:style>
  <w:style w:type="character" w:customStyle="1" w:styleId="WW8Num25z1">
    <w:name w:val="WW8Num25z1"/>
    <w:uiPriority w:val="99"/>
    <w:rsid w:val="00CC4A84"/>
    <w:rPr>
      <w:rFonts w:ascii="Courier New" w:hAnsi="Courier New"/>
    </w:rPr>
  </w:style>
  <w:style w:type="character" w:customStyle="1" w:styleId="WW8Num25z2">
    <w:name w:val="WW8Num25z2"/>
    <w:uiPriority w:val="99"/>
    <w:rsid w:val="00CC4A84"/>
    <w:rPr>
      <w:rFonts w:ascii="Wingdings" w:hAnsi="Wingdings"/>
    </w:rPr>
  </w:style>
  <w:style w:type="character" w:customStyle="1" w:styleId="WW8Num26z0">
    <w:name w:val="WW8Num26z0"/>
    <w:uiPriority w:val="99"/>
    <w:rsid w:val="00CC4A84"/>
    <w:rPr>
      <w:rFonts w:ascii="Symbol" w:hAnsi="Symbol"/>
    </w:rPr>
  </w:style>
  <w:style w:type="character" w:customStyle="1" w:styleId="WW8Num26z1">
    <w:name w:val="WW8Num26z1"/>
    <w:uiPriority w:val="99"/>
    <w:rsid w:val="00CC4A84"/>
    <w:rPr>
      <w:rFonts w:ascii="Courier New" w:hAnsi="Courier New"/>
    </w:rPr>
  </w:style>
  <w:style w:type="character" w:customStyle="1" w:styleId="WW8Num26z2">
    <w:name w:val="WW8Num26z2"/>
    <w:uiPriority w:val="99"/>
    <w:rsid w:val="00CC4A84"/>
    <w:rPr>
      <w:rFonts w:ascii="Wingdings" w:hAnsi="Wingdings"/>
    </w:rPr>
  </w:style>
  <w:style w:type="character" w:customStyle="1" w:styleId="WW8Num27z0">
    <w:name w:val="WW8Num27z0"/>
    <w:uiPriority w:val="99"/>
    <w:rsid w:val="00CC4A84"/>
    <w:rPr>
      <w:rFonts w:ascii="Calibri" w:hAnsi="Calibri"/>
    </w:rPr>
  </w:style>
  <w:style w:type="character" w:customStyle="1" w:styleId="WW8Num27z1">
    <w:name w:val="WW8Num27z1"/>
    <w:uiPriority w:val="99"/>
    <w:rsid w:val="00CC4A84"/>
    <w:rPr>
      <w:rFonts w:ascii="Courier New" w:hAnsi="Courier New"/>
    </w:rPr>
  </w:style>
  <w:style w:type="character" w:customStyle="1" w:styleId="WW8Num27z2">
    <w:name w:val="WW8Num27z2"/>
    <w:uiPriority w:val="99"/>
    <w:rsid w:val="00CC4A84"/>
    <w:rPr>
      <w:rFonts w:ascii="Wingdings" w:hAnsi="Wingdings"/>
    </w:rPr>
  </w:style>
  <w:style w:type="character" w:customStyle="1" w:styleId="WW8Num27z3">
    <w:name w:val="WW8Num27z3"/>
    <w:uiPriority w:val="99"/>
    <w:rsid w:val="00CC4A84"/>
    <w:rPr>
      <w:rFonts w:ascii="Symbol" w:hAnsi="Symbol"/>
    </w:rPr>
  </w:style>
  <w:style w:type="character" w:customStyle="1" w:styleId="WW8Num28z0">
    <w:name w:val="WW8Num28z0"/>
    <w:uiPriority w:val="99"/>
    <w:rsid w:val="00CC4A84"/>
    <w:rPr>
      <w:rFonts w:ascii="Symbol" w:hAnsi="Symbol"/>
    </w:rPr>
  </w:style>
  <w:style w:type="character" w:customStyle="1" w:styleId="WW8Num28z1">
    <w:name w:val="WW8Num28z1"/>
    <w:uiPriority w:val="99"/>
    <w:rsid w:val="00CC4A84"/>
    <w:rPr>
      <w:rFonts w:ascii="Courier New" w:hAnsi="Courier New"/>
    </w:rPr>
  </w:style>
  <w:style w:type="character" w:customStyle="1" w:styleId="WW8Num28z2">
    <w:name w:val="WW8Num28z2"/>
    <w:uiPriority w:val="99"/>
    <w:rsid w:val="00CC4A84"/>
    <w:rPr>
      <w:rFonts w:ascii="Wingdings" w:hAnsi="Wingdings"/>
    </w:rPr>
  </w:style>
  <w:style w:type="character" w:customStyle="1" w:styleId="WW8Num29z0">
    <w:name w:val="WW8Num29z0"/>
    <w:uiPriority w:val="99"/>
    <w:rsid w:val="00CC4A84"/>
    <w:rPr>
      <w:rFonts w:ascii="Calibri" w:hAnsi="Calibri"/>
    </w:rPr>
  </w:style>
  <w:style w:type="character" w:customStyle="1" w:styleId="WW8Num29z1">
    <w:name w:val="WW8Num29z1"/>
    <w:uiPriority w:val="99"/>
    <w:rsid w:val="00CC4A84"/>
    <w:rPr>
      <w:rFonts w:ascii="Courier New" w:hAnsi="Courier New"/>
    </w:rPr>
  </w:style>
  <w:style w:type="character" w:customStyle="1" w:styleId="WW8Num29z2">
    <w:name w:val="WW8Num29z2"/>
    <w:uiPriority w:val="99"/>
    <w:rsid w:val="00CC4A84"/>
    <w:rPr>
      <w:rFonts w:ascii="Wingdings" w:hAnsi="Wingdings"/>
    </w:rPr>
  </w:style>
  <w:style w:type="character" w:customStyle="1" w:styleId="WW8Num29z3">
    <w:name w:val="WW8Num29z3"/>
    <w:uiPriority w:val="99"/>
    <w:rsid w:val="00CC4A84"/>
    <w:rPr>
      <w:rFonts w:ascii="Symbol" w:hAnsi="Symbol"/>
    </w:rPr>
  </w:style>
  <w:style w:type="character" w:customStyle="1" w:styleId="WW8Num30z0">
    <w:name w:val="WW8Num30z0"/>
    <w:uiPriority w:val="99"/>
    <w:rsid w:val="00CC4A84"/>
    <w:rPr>
      <w:rFonts w:ascii="Symbol" w:hAnsi="Symbol"/>
      <w:shd w:val="clear" w:color="auto" w:fill="FFFF00"/>
    </w:rPr>
  </w:style>
  <w:style w:type="character" w:customStyle="1" w:styleId="WW8Num30z1">
    <w:name w:val="WW8Num30z1"/>
    <w:uiPriority w:val="99"/>
    <w:rsid w:val="00CC4A84"/>
    <w:rPr>
      <w:rFonts w:ascii="Courier New" w:hAnsi="Courier New"/>
    </w:rPr>
  </w:style>
  <w:style w:type="character" w:customStyle="1" w:styleId="WW8Num30z2">
    <w:name w:val="WW8Num30z2"/>
    <w:uiPriority w:val="99"/>
    <w:rsid w:val="00CC4A84"/>
    <w:rPr>
      <w:rFonts w:ascii="Wingdings" w:hAnsi="Wingdings"/>
    </w:rPr>
  </w:style>
  <w:style w:type="character" w:customStyle="1" w:styleId="WW8Num31z0">
    <w:name w:val="WW8Num31z0"/>
    <w:uiPriority w:val="99"/>
    <w:rsid w:val="00CC4A84"/>
  </w:style>
  <w:style w:type="character" w:customStyle="1" w:styleId="WW8Num32z0">
    <w:name w:val="WW8Num32z0"/>
    <w:uiPriority w:val="99"/>
    <w:rsid w:val="00CC4A84"/>
  </w:style>
  <w:style w:type="character" w:customStyle="1" w:styleId="WW8Num32z1">
    <w:name w:val="WW8Num32z1"/>
    <w:uiPriority w:val="99"/>
    <w:rsid w:val="00CC4A84"/>
  </w:style>
  <w:style w:type="character" w:customStyle="1" w:styleId="WW8Num32z2">
    <w:name w:val="WW8Num32z2"/>
    <w:uiPriority w:val="99"/>
    <w:rsid w:val="00CC4A84"/>
  </w:style>
  <w:style w:type="character" w:customStyle="1" w:styleId="WW8Num32z3">
    <w:name w:val="WW8Num32z3"/>
    <w:uiPriority w:val="99"/>
    <w:rsid w:val="00CC4A84"/>
  </w:style>
  <w:style w:type="character" w:customStyle="1" w:styleId="WW8Num32z4">
    <w:name w:val="WW8Num32z4"/>
    <w:uiPriority w:val="99"/>
    <w:rsid w:val="00CC4A84"/>
  </w:style>
  <w:style w:type="character" w:customStyle="1" w:styleId="WW8Num32z5">
    <w:name w:val="WW8Num32z5"/>
    <w:uiPriority w:val="99"/>
    <w:rsid w:val="00CC4A84"/>
  </w:style>
  <w:style w:type="character" w:customStyle="1" w:styleId="WW8Num32z6">
    <w:name w:val="WW8Num32z6"/>
    <w:uiPriority w:val="99"/>
    <w:rsid w:val="00CC4A84"/>
  </w:style>
  <w:style w:type="character" w:customStyle="1" w:styleId="WW8Num32z7">
    <w:name w:val="WW8Num32z7"/>
    <w:uiPriority w:val="99"/>
    <w:rsid w:val="00CC4A84"/>
  </w:style>
  <w:style w:type="character" w:customStyle="1" w:styleId="WW8Num32z8">
    <w:name w:val="WW8Num32z8"/>
    <w:uiPriority w:val="99"/>
    <w:rsid w:val="00CC4A84"/>
  </w:style>
  <w:style w:type="character" w:customStyle="1" w:styleId="WW8Num33z0">
    <w:name w:val="WW8Num33z0"/>
    <w:uiPriority w:val="99"/>
    <w:rsid w:val="00CC4A84"/>
    <w:rPr>
      <w:rFonts w:ascii="Symbol" w:hAnsi="Symbol"/>
    </w:rPr>
  </w:style>
  <w:style w:type="character" w:customStyle="1" w:styleId="WW8Num33z1">
    <w:name w:val="WW8Num33z1"/>
    <w:uiPriority w:val="99"/>
    <w:rsid w:val="00CC4A84"/>
    <w:rPr>
      <w:rFonts w:ascii="Courier New" w:hAnsi="Courier New"/>
    </w:rPr>
  </w:style>
  <w:style w:type="character" w:customStyle="1" w:styleId="WW8Num33z2">
    <w:name w:val="WW8Num33z2"/>
    <w:uiPriority w:val="99"/>
    <w:rsid w:val="00CC4A84"/>
    <w:rPr>
      <w:rFonts w:ascii="Wingdings" w:hAnsi="Wingdings"/>
    </w:rPr>
  </w:style>
  <w:style w:type="character" w:customStyle="1" w:styleId="WW8Num34z0">
    <w:name w:val="WW8Num34z0"/>
    <w:uiPriority w:val="99"/>
    <w:rsid w:val="00CC4A84"/>
    <w:rPr>
      <w:rFonts w:ascii="Symbol" w:hAnsi="Symbol"/>
    </w:rPr>
  </w:style>
  <w:style w:type="character" w:customStyle="1" w:styleId="WW8Num34z1">
    <w:name w:val="WW8Num34z1"/>
    <w:uiPriority w:val="99"/>
    <w:rsid w:val="00CC4A84"/>
    <w:rPr>
      <w:rFonts w:ascii="Courier New" w:hAnsi="Courier New"/>
    </w:rPr>
  </w:style>
  <w:style w:type="character" w:customStyle="1" w:styleId="WW8Num34z2">
    <w:name w:val="WW8Num34z2"/>
    <w:uiPriority w:val="99"/>
    <w:rsid w:val="00CC4A84"/>
    <w:rPr>
      <w:rFonts w:ascii="Wingdings" w:hAnsi="Wingdings"/>
    </w:rPr>
  </w:style>
  <w:style w:type="character" w:customStyle="1" w:styleId="WW8Num35z0">
    <w:name w:val="WW8Num35z0"/>
    <w:uiPriority w:val="99"/>
    <w:rsid w:val="00CC4A84"/>
    <w:rPr>
      <w:rFonts w:ascii="Calibri" w:hAnsi="Calibri"/>
    </w:rPr>
  </w:style>
  <w:style w:type="character" w:customStyle="1" w:styleId="WW8Num35z1">
    <w:name w:val="WW8Num35z1"/>
    <w:uiPriority w:val="99"/>
    <w:rsid w:val="00CC4A84"/>
    <w:rPr>
      <w:rFonts w:ascii="Courier New" w:hAnsi="Courier New"/>
    </w:rPr>
  </w:style>
  <w:style w:type="character" w:customStyle="1" w:styleId="WW8Num35z2">
    <w:name w:val="WW8Num35z2"/>
    <w:uiPriority w:val="99"/>
    <w:rsid w:val="00CC4A84"/>
    <w:rPr>
      <w:rFonts w:ascii="Wingdings" w:hAnsi="Wingdings"/>
    </w:rPr>
  </w:style>
  <w:style w:type="character" w:customStyle="1" w:styleId="WW8Num35z3">
    <w:name w:val="WW8Num35z3"/>
    <w:uiPriority w:val="99"/>
    <w:rsid w:val="00CC4A84"/>
    <w:rPr>
      <w:rFonts w:ascii="Symbol" w:hAnsi="Symbol"/>
    </w:rPr>
  </w:style>
  <w:style w:type="character" w:customStyle="1" w:styleId="WW8Num36z0">
    <w:name w:val="WW8Num36z0"/>
    <w:uiPriority w:val="99"/>
    <w:rsid w:val="00CC4A84"/>
    <w:rPr>
      <w:lang w:val="el-GR"/>
    </w:rPr>
  </w:style>
  <w:style w:type="character" w:customStyle="1" w:styleId="WW8Num36z1">
    <w:name w:val="WW8Num36z1"/>
    <w:uiPriority w:val="99"/>
    <w:rsid w:val="00CC4A84"/>
  </w:style>
  <w:style w:type="character" w:customStyle="1" w:styleId="WW8Num36z2">
    <w:name w:val="WW8Num36z2"/>
    <w:uiPriority w:val="99"/>
    <w:rsid w:val="00CC4A84"/>
  </w:style>
  <w:style w:type="character" w:customStyle="1" w:styleId="WW8Num36z3">
    <w:name w:val="WW8Num36z3"/>
    <w:uiPriority w:val="99"/>
    <w:rsid w:val="00CC4A84"/>
  </w:style>
  <w:style w:type="character" w:customStyle="1" w:styleId="WW8Num36z4">
    <w:name w:val="WW8Num36z4"/>
    <w:uiPriority w:val="99"/>
    <w:rsid w:val="00CC4A84"/>
  </w:style>
  <w:style w:type="character" w:customStyle="1" w:styleId="WW8Num36z5">
    <w:name w:val="WW8Num36z5"/>
    <w:uiPriority w:val="99"/>
    <w:rsid w:val="00CC4A84"/>
  </w:style>
  <w:style w:type="character" w:customStyle="1" w:styleId="WW8Num36z6">
    <w:name w:val="WW8Num36z6"/>
    <w:uiPriority w:val="99"/>
    <w:rsid w:val="00CC4A84"/>
  </w:style>
  <w:style w:type="character" w:customStyle="1" w:styleId="WW8Num36z7">
    <w:name w:val="WW8Num36z7"/>
    <w:uiPriority w:val="99"/>
    <w:rsid w:val="00CC4A84"/>
  </w:style>
  <w:style w:type="character" w:customStyle="1" w:styleId="WW8Num36z8">
    <w:name w:val="WW8Num36z8"/>
    <w:uiPriority w:val="99"/>
    <w:rsid w:val="00CC4A84"/>
  </w:style>
  <w:style w:type="character" w:customStyle="1" w:styleId="WW8Num37z0">
    <w:name w:val="WW8Num37z0"/>
    <w:uiPriority w:val="99"/>
    <w:rsid w:val="00CC4A84"/>
    <w:rPr>
      <w:rFonts w:ascii="Calibri" w:hAnsi="Calibri"/>
    </w:rPr>
  </w:style>
  <w:style w:type="character" w:customStyle="1" w:styleId="WW8Num37z1">
    <w:name w:val="WW8Num37z1"/>
    <w:uiPriority w:val="99"/>
    <w:rsid w:val="00CC4A84"/>
    <w:rPr>
      <w:rFonts w:ascii="Courier New" w:hAnsi="Courier New"/>
    </w:rPr>
  </w:style>
  <w:style w:type="character" w:customStyle="1" w:styleId="WW8Num37z2">
    <w:name w:val="WW8Num37z2"/>
    <w:uiPriority w:val="99"/>
    <w:rsid w:val="00CC4A84"/>
    <w:rPr>
      <w:rFonts w:ascii="Wingdings" w:hAnsi="Wingdings"/>
    </w:rPr>
  </w:style>
  <w:style w:type="character" w:customStyle="1" w:styleId="WW8Num37z3">
    <w:name w:val="WW8Num37z3"/>
    <w:uiPriority w:val="99"/>
    <w:rsid w:val="00CC4A84"/>
    <w:rPr>
      <w:rFonts w:ascii="Symbol" w:hAnsi="Symbol"/>
    </w:rPr>
  </w:style>
  <w:style w:type="character" w:customStyle="1" w:styleId="WW8Num38z0">
    <w:name w:val="WW8Num38z0"/>
    <w:uiPriority w:val="99"/>
    <w:rsid w:val="00CC4A84"/>
  </w:style>
  <w:style w:type="character" w:customStyle="1" w:styleId="WW8Num38z1">
    <w:name w:val="WW8Num38z1"/>
    <w:uiPriority w:val="99"/>
    <w:rsid w:val="00CC4A84"/>
  </w:style>
  <w:style w:type="character" w:customStyle="1" w:styleId="WW8Num38z2">
    <w:name w:val="WW8Num38z2"/>
    <w:uiPriority w:val="99"/>
    <w:rsid w:val="00CC4A84"/>
  </w:style>
  <w:style w:type="character" w:customStyle="1" w:styleId="WW8Num38z3">
    <w:name w:val="WW8Num38z3"/>
    <w:uiPriority w:val="99"/>
    <w:rsid w:val="00CC4A84"/>
  </w:style>
  <w:style w:type="character" w:customStyle="1" w:styleId="WW8Num38z4">
    <w:name w:val="WW8Num38z4"/>
    <w:uiPriority w:val="99"/>
    <w:rsid w:val="00CC4A84"/>
  </w:style>
  <w:style w:type="character" w:customStyle="1" w:styleId="WW8Num38z5">
    <w:name w:val="WW8Num38z5"/>
    <w:uiPriority w:val="99"/>
    <w:rsid w:val="00CC4A84"/>
  </w:style>
  <w:style w:type="character" w:customStyle="1" w:styleId="WW8Num38z6">
    <w:name w:val="WW8Num38z6"/>
    <w:uiPriority w:val="99"/>
    <w:rsid w:val="00CC4A84"/>
  </w:style>
  <w:style w:type="character" w:customStyle="1" w:styleId="WW8Num38z7">
    <w:name w:val="WW8Num38z7"/>
    <w:uiPriority w:val="99"/>
    <w:rsid w:val="00CC4A84"/>
  </w:style>
  <w:style w:type="character" w:customStyle="1" w:styleId="WW8Num38z8">
    <w:name w:val="WW8Num38z8"/>
    <w:uiPriority w:val="99"/>
    <w:rsid w:val="00CC4A84"/>
  </w:style>
  <w:style w:type="character" w:customStyle="1" w:styleId="WW-DefaultParagraphFont11111111111111111111">
    <w:name w:val="WW-Default Paragraph Font11111111111111111111"/>
    <w:uiPriority w:val="99"/>
    <w:rsid w:val="00CC4A84"/>
  </w:style>
  <w:style w:type="character" w:customStyle="1" w:styleId="WW8Num4z1">
    <w:name w:val="WW8Num4z1"/>
    <w:uiPriority w:val="99"/>
    <w:rsid w:val="00CC4A84"/>
  </w:style>
  <w:style w:type="character" w:customStyle="1" w:styleId="WW8Num5z1">
    <w:name w:val="WW8Num5z1"/>
    <w:uiPriority w:val="99"/>
    <w:rsid w:val="00CC4A84"/>
  </w:style>
  <w:style w:type="character" w:customStyle="1" w:styleId="WW8Num29z4">
    <w:name w:val="WW8Num29z4"/>
    <w:uiPriority w:val="99"/>
    <w:rsid w:val="00CC4A84"/>
  </w:style>
  <w:style w:type="character" w:customStyle="1" w:styleId="WW8Num29z5">
    <w:name w:val="WW8Num29z5"/>
    <w:uiPriority w:val="99"/>
    <w:rsid w:val="00CC4A84"/>
  </w:style>
  <w:style w:type="character" w:customStyle="1" w:styleId="WW8Num29z6">
    <w:name w:val="WW8Num29z6"/>
    <w:uiPriority w:val="99"/>
    <w:rsid w:val="00CC4A84"/>
  </w:style>
  <w:style w:type="character" w:customStyle="1" w:styleId="WW8Num29z7">
    <w:name w:val="WW8Num29z7"/>
    <w:uiPriority w:val="99"/>
    <w:rsid w:val="00CC4A84"/>
  </w:style>
  <w:style w:type="character" w:customStyle="1" w:styleId="WW8Num29z8">
    <w:name w:val="WW8Num29z8"/>
    <w:uiPriority w:val="99"/>
    <w:rsid w:val="00CC4A84"/>
  </w:style>
  <w:style w:type="character" w:customStyle="1" w:styleId="WW8Num30z3">
    <w:name w:val="WW8Num30z3"/>
    <w:uiPriority w:val="99"/>
    <w:rsid w:val="00CC4A84"/>
    <w:rPr>
      <w:rFonts w:ascii="Symbol" w:hAnsi="Symbol"/>
    </w:rPr>
  </w:style>
  <w:style w:type="character" w:customStyle="1" w:styleId="WW8Num31z1">
    <w:name w:val="WW8Num31z1"/>
    <w:uiPriority w:val="99"/>
    <w:rsid w:val="00CC4A84"/>
  </w:style>
  <w:style w:type="character" w:customStyle="1" w:styleId="WW8Num31z2">
    <w:name w:val="WW8Num31z2"/>
    <w:uiPriority w:val="99"/>
    <w:rsid w:val="00CC4A84"/>
  </w:style>
  <w:style w:type="character" w:customStyle="1" w:styleId="WW8Num31z3">
    <w:name w:val="WW8Num31z3"/>
    <w:uiPriority w:val="99"/>
    <w:rsid w:val="00CC4A84"/>
  </w:style>
  <w:style w:type="character" w:customStyle="1" w:styleId="WW8Num31z4">
    <w:name w:val="WW8Num31z4"/>
    <w:uiPriority w:val="99"/>
    <w:rsid w:val="00CC4A84"/>
  </w:style>
  <w:style w:type="character" w:customStyle="1" w:styleId="WW8Num31z5">
    <w:name w:val="WW8Num31z5"/>
    <w:uiPriority w:val="99"/>
    <w:rsid w:val="00CC4A84"/>
  </w:style>
  <w:style w:type="character" w:customStyle="1" w:styleId="WW8Num31z6">
    <w:name w:val="WW8Num31z6"/>
    <w:uiPriority w:val="99"/>
    <w:rsid w:val="00CC4A84"/>
  </w:style>
  <w:style w:type="character" w:customStyle="1" w:styleId="WW8Num31z7">
    <w:name w:val="WW8Num31z7"/>
    <w:uiPriority w:val="99"/>
    <w:rsid w:val="00CC4A84"/>
  </w:style>
  <w:style w:type="character" w:customStyle="1" w:styleId="WW8Num31z8">
    <w:name w:val="WW8Num31z8"/>
    <w:uiPriority w:val="99"/>
    <w:rsid w:val="00CC4A84"/>
  </w:style>
  <w:style w:type="character" w:customStyle="1" w:styleId="WW8Num39z0">
    <w:name w:val="WW8Num39z0"/>
    <w:uiPriority w:val="99"/>
    <w:rsid w:val="00CC4A84"/>
    <w:rPr>
      <w:rFonts w:ascii="Calibri" w:hAnsi="Calibri"/>
    </w:rPr>
  </w:style>
  <w:style w:type="character" w:customStyle="1" w:styleId="WW8Num39z1">
    <w:name w:val="WW8Num39z1"/>
    <w:uiPriority w:val="99"/>
    <w:rsid w:val="00CC4A84"/>
    <w:rPr>
      <w:rFonts w:ascii="Courier New" w:hAnsi="Courier New"/>
    </w:rPr>
  </w:style>
  <w:style w:type="character" w:customStyle="1" w:styleId="WW8Num39z2">
    <w:name w:val="WW8Num39z2"/>
    <w:uiPriority w:val="99"/>
    <w:rsid w:val="00CC4A84"/>
    <w:rPr>
      <w:rFonts w:ascii="Wingdings" w:hAnsi="Wingdings"/>
    </w:rPr>
  </w:style>
  <w:style w:type="character" w:customStyle="1" w:styleId="WW8Num39z3">
    <w:name w:val="WW8Num39z3"/>
    <w:uiPriority w:val="99"/>
    <w:rsid w:val="00CC4A84"/>
    <w:rPr>
      <w:rFonts w:ascii="Symbol" w:hAnsi="Symbol"/>
    </w:rPr>
  </w:style>
  <w:style w:type="character" w:customStyle="1" w:styleId="WW8Num40z0">
    <w:name w:val="WW8Num40z0"/>
    <w:uiPriority w:val="99"/>
    <w:rsid w:val="00CC4A84"/>
    <w:rPr>
      <w:rFonts w:ascii="Symbol" w:hAnsi="Symbol"/>
    </w:rPr>
  </w:style>
  <w:style w:type="character" w:customStyle="1" w:styleId="WW8Num40z1">
    <w:name w:val="WW8Num40z1"/>
    <w:uiPriority w:val="99"/>
    <w:rsid w:val="00CC4A84"/>
    <w:rPr>
      <w:rFonts w:ascii="Courier New" w:hAnsi="Courier New"/>
    </w:rPr>
  </w:style>
  <w:style w:type="character" w:customStyle="1" w:styleId="WW8Num40z2">
    <w:name w:val="WW8Num40z2"/>
    <w:uiPriority w:val="99"/>
    <w:rsid w:val="00CC4A84"/>
    <w:rPr>
      <w:rFonts w:ascii="Wingdings" w:hAnsi="Wingdings"/>
    </w:rPr>
  </w:style>
  <w:style w:type="character" w:customStyle="1" w:styleId="WW8Num41z0">
    <w:name w:val="WW8Num41z0"/>
    <w:uiPriority w:val="99"/>
    <w:rsid w:val="00CC4A84"/>
    <w:rPr>
      <w:rFonts w:ascii="Arial" w:hAnsi="Arial"/>
      <w:b/>
      <w:sz w:val="20"/>
    </w:rPr>
  </w:style>
  <w:style w:type="character" w:customStyle="1" w:styleId="WW8Num41z1">
    <w:name w:val="WW8Num41z1"/>
    <w:uiPriority w:val="99"/>
    <w:rsid w:val="00CC4A84"/>
  </w:style>
  <w:style w:type="character" w:customStyle="1" w:styleId="WW8Num41z2">
    <w:name w:val="WW8Num41z2"/>
    <w:uiPriority w:val="99"/>
    <w:rsid w:val="00CC4A84"/>
    <w:rPr>
      <w:rFonts w:ascii="Arial" w:hAnsi="Arial"/>
    </w:rPr>
  </w:style>
  <w:style w:type="character" w:customStyle="1" w:styleId="WW8Num41z3">
    <w:name w:val="WW8Num41z3"/>
    <w:uiPriority w:val="99"/>
    <w:rsid w:val="00CC4A84"/>
    <w:rPr>
      <w:rFonts w:ascii="Arial" w:hAnsi="Arial"/>
      <w:sz w:val="20"/>
    </w:rPr>
  </w:style>
  <w:style w:type="character" w:customStyle="1" w:styleId="DefaultParagraphFont1">
    <w:name w:val="Default Paragraph Font1"/>
    <w:uiPriority w:val="99"/>
    <w:rsid w:val="00CC4A84"/>
  </w:style>
  <w:style w:type="character" w:customStyle="1" w:styleId="DateChar">
    <w:name w:val="Date Char"/>
    <w:uiPriority w:val="99"/>
    <w:rsid w:val="00CC4A84"/>
    <w:rPr>
      <w:sz w:val="24"/>
      <w:lang w:val="en-GB"/>
    </w:rPr>
  </w:style>
  <w:style w:type="character" w:customStyle="1" w:styleId="FooterChar">
    <w:name w:val="Footer Char"/>
    <w:uiPriority w:val="99"/>
    <w:rsid w:val="00CC4A84"/>
    <w:rPr>
      <w:rFonts w:eastAsia="MS Mincho"/>
      <w:sz w:val="24"/>
      <w:lang w:val="en-US" w:eastAsia="ja-JP"/>
    </w:rPr>
  </w:style>
  <w:style w:type="character" w:customStyle="1" w:styleId="20">
    <w:name w:val="Παραπομπή σχολίου2"/>
    <w:uiPriority w:val="99"/>
    <w:rsid w:val="00CC4A84"/>
    <w:rPr>
      <w:sz w:val="16"/>
    </w:rPr>
  </w:style>
  <w:style w:type="character" w:styleId="Hyperlink">
    <w:name w:val="Hyperlink"/>
    <w:uiPriority w:val="99"/>
    <w:rsid w:val="00CC4A84"/>
    <w:rPr>
      <w:rFonts w:cs="Times New Roman"/>
      <w:color w:val="0000FF"/>
      <w:u w:val="single"/>
    </w:rPr>
  </w:style>
  <w:style w:type="character" w:customStyle="1" w:styleId="HeaderChar">
    <w:name w:val="Header Char"/>
    <w:uiPriority w:val="99"/>
    <w:rsid w:val="00CC4A84"/>
    <w:rPr>
      <w:sz w:val="24"/>
      <w:lang w:val="en-GB"/>
    </w:rPr>
  </w:style>
  <w:style w:type="character" w:styleId="PageNumber">
    <w:name w:val="page number"/>
    <w:uiPriority w:val="99"/>
    <w:rsid w:val="00CC4A84"/>
    <w:rPr>
      <w:rFonts w:cs="Times New Roman"/>
    </w:rPr>
  </w:style>
  <w:style w:type="character" w:customStyle="1" w:styleId="BalloonTextChar">
    <w:name w:val="Balloon Text Char"/>
    <w:uiPriority w:val="99"/>
    <w:rsid w:val="00CC4A84"/>
    <w:rPr>
      <w:rFonts w:ascii="Tahoma" w:hAnsi="Tahoma"/>
      <w:sz w:val="16"/>
      <w:lang w:val="en-GB"/>
    </w:rPr>
  </w:style>
  <w:style w:type="character" w:customStyle="1" w:styleId="CommentTextChar">
    <w:name w:val="Comment Text Char"/>
    <w:uiPriority w:val="99"/>
    <w:rsid w:val="00CC4A84"/>
    <w:rPr>
      <w:lang w:val="en-GB"/>
    </w:rPr>
  </w:style>
  <w:style w:type="character" w:customStyle="1" w:styleId="CommentSubjectChar">
    <w:name w:val="Comment Subject Char"/>
    <w:uiPriority w:val="99"/>
    <w:rsid w:val="00CC4A84"/>
    <w:rPr>
      <w:b/>
      <w:lang w:val="en-GB"/>
    </w:rPr>
  </w:style>
  <w:style w:type="character" w:customStyle="1" w:styleId="BodyTextChar">
    <w:name w:val="Body Text Char"/>
    <w:uiPriority w:val="99"/>
    <w:rsid w:val="00CC4A84"/>
    <w:rPr>
      <w:sz w:val="24"/>
      <w:lang w:val="en-GB"/>
    </w:rPr>
  </w:style>
  <w:style w:type="character" w:customStyle="1" w:styleId="1">
    <w:name w:val="Κείμενο κράτησης θέσης1"/>
    <w:uiPriority w:val="99"/>
    <w:rsid w:val="00CC4A84"/>
    <w:rPr>
      <w:color w:val="808080"/>
    </w:rPr>
  </w:style>
  <w:style w:type="character" w:customStyle="1" w:styleId="a">
    <w:name w:val="Χαρακτήρες υποσημείωσης"/>
    <w:uiPriority w:val="99"/>
    <w:rsid w:val="00CC4A84"/>
    <w:rPr>
      <w:vertAlign w:val="superscript"/>
    </w:rPr>
  </w:style>
  <w:style w:type="character" w:customStyle="1" w:styleId="FootnoteTextChar">
    <w:name w:val="Footnote Text Char"/>
    <w:uiPriority w:val="99"/>
    <w:rsid w:val="00CC4A84"/>
    <w:rPr>
      <w:rFonts w:ascii="Calibri" w:hAnsi="Calibri"/>
    </w:rPr>
  </w:style>
  <w:style w:type="character" w:customStyle="1" w:styleId="DocTitleChar">
    <w:name w:val="Doc Title Char"/>
    <w:uiPriority w:val="99"/>
    <w:rsid w:val="00CC4A84"/>
    <w:rPr>
      <w:rFonts w:ascii="Arial" w:hAnsi="Arial" w:cs="Arial"/>
      <w:b/>
      <w:bCs/>
      <w:color w:val="333399"/>
      <w:sz w:val="32"/>
      <w:szCs w:val="32"/>
      <w:lang w:val="en-US"/>
    </w:rPr>
  </w:style>
  <w:style w:type="character" w:customStyle="1" w:styleId="Style1Char">
    <w:name w:val="Style1 Char"/>
    <w:uiPriority w:val="99"/>
    <w:rsid w:val="00CC4A84"/>
    <w:rPr>
      <w:rFonts w:ascii="Calibri" w:hAnsi="Calibri"/>
      <w:b/>
      <w:color w:val="333399"/>
      <w:sz w:val="40"/>
      <w:lang w:val="en-US"/>
    </w:rPr>
  </w:style>
  <w:style w:type="character" w:customStyle="1" w:styleId="ContentsChar">
    <w:name w:val="Contents Char"/>
    <w:uiPriority w:val="99"/>
    <w:rsid w:val="00CC4A84"/>
    <w:rPr>
      <w:rFonts w:ascii="Calibri" w:hAnsi="Calibri"/>
      <w:b/>
      <w:color w:val="333399"/>
      <w:sz w:val="32"/>
      <w:lang w:val="en-US"/>
    </w:rPr>
  </w:style>
  <w:style w:type="character" w:customStyle="1" w:styleId="EndnoteTextChar">
    <w:name w:val="Endnote Text Char"/>
    <w:uiPriority w:val="99"/>
    <w:rsid w:val="00CC4A84"/>
    <w:rPr>
      <w:rFonts w:ascii="Calibri" w:hAnsi="Calibri"/>
      <w:lang w:val="en-GB"/>
    </w:rPr>
  </w:style>
  <w:style w:type="character" w:customStyle="1" w:styleId="a0">
    <w:name w:val="Χαρακτήρες σημείωσης τέλους"/>
    <w:uiPriority w:val="99"/>
    <w:rsid w:val="00CC4A84"/>
    <w:rPr>
      <w:vertAlign w:val="superscript"/>
    </w:rPr>
  </w:style>
  <w:style w:type="character" w:customStyle="1" w:styleId="FootnoteReference2">
    <w:name w:val="Footnote Reference2"/>
    <w:uiPriority w:val="99"/>
    <w:rsid w:val="00CC4A84"/>
    <w:rPr>
      <w:vertAlign w:val="superscript"/>
    </w:rPr>
  </w:style>
  <w:style w:type="character" w:customStyle="1" w:styleId="EndnoteReference1">
    <w:name w:val="Endnote Reference1"/>
    <w:uiPriority w:val="99"/>
    <w:rsid w:val="00CC4A84"/>
    <w:rPr>
      <w:vertAlign w:val="superscript"/>
    </w:rPr>
  </w:style>
  <w:style w:type="character" w:customStyle="1" w:styleId="a1">
    <w:name w:val="Κουκκίδες"/>
    <w:uiPriority w:val="99"/>
    <w:rsid w:val="00CC4A84"/>
    <w:rPr>
      <w:rFonts w:ascii="OpenSymbol" w:hAnsi="OpenSymbol"/>
    </w:rPr>
  </w:style>
  <w:style w:type="character" w:styleId="Strong">
    <w:name w:val="Strong"/>
    <w:uiPriority w:val="99"/>
    <w:qFormat/>
    <w:rsid w:val="00CC4A84"/>
    <w:rPr>
      <w:rFonts w:cs="Times New Roman"/>
      <w:b/>
    </w:rPr>
  </w:style>
  <w:style w:type="character" w:customStyle="1" w:styleId="10">
    <w:name w:val="Προεπιλεγμένη γραμματοσειρά1"/>
    <w:uiPriority w:val="99"/>
    <w:rsid w:val="00CC4A84"/>
  </w:style>
  <w:style w:type="character" w:customStyle="1" w:styleId="a2">
    <w:name w:val="Σύμβολο υποσημείωσης"/>
    <w:uiPriority w:val="99"/>
    <w:rsid w:val="00CC4A84"/>
    <w:rPr>
      <w:vertAlign w:val="superscript"/>
    </w:rPr>
  </w:style>
  <w:style w:type="character" w:styleId="Emphasis">
    <w:name w:val="Emphasis"/>
    <w:uiPriority w:val="99"/>
    <w:qFormat/>
    <w:rsid w:val="00CC4A84"/>
    <w:rPr>
      <w:rFonts w:cs="Times New Roman"/>
      <w:i/>
    </w:rPr>
  </w:style>
  <w:style w:type="character" w:customStyle="1" w:styleId="a3">
    <w:name w:val="Χαρακτήρες αρίθμησης"/>
    <w:uiPriority w:val="99"/>
    <w:rsid w:val="00CC4A84"/>
  </w:style>
  <w:style w:type="character" w:customStyle="1" w:styleId="normalwithoutspacingChar">
    <w:name w:val="normal_without_spacing Char"/>
    <w:uiPriority w:val="99"/>
    <w:rsid w:val="00CC4A84"/>
    <w:rPr>
      <w:rFonts w:ascii="Calibri" w:hAnsi="Calibri"/>
      <w:sz w:val="24"/>
    </w:rPr>
  </w:style>
  <w:style w:type="character" w:customStyle="1" w:styleId="FootnoteTextChar1">
    <w:name w:val="Footnote Text Char1"/>
    <w:uiPriority w:val="99"/>
    <w:rsid w:val="00CC4A84"/>
    <w:rPr>
      <w:rFonts w:ascii="Calibri" w:hAnsi="Calibri"/>
      <w:lang w:val="en-IE" w:eastAsia="zh-CN"/>
    </w:rPr>
  </w:style>
  <w:style w:type="character" w:customStyle="1" w:styleId="foothangingChar">
    <w:name w:val="foot_hanging Char"/>
    <w:uiPriority w:val="99"/>
    <w:rsid w:val="00CC4A84"/>
    <w:rPr>
      <w:rFonts w:ascii="Calibri" w:hAnsi="Calibri"/>
      <w:sz w:val="18"/>
      <w:lang w:val="en-IE" w:eastAsia="zh-CN"/>
    </w:rPr>
  </w:style>
  <w:style w:type="character" w:customStyle="1" w:styleId="HTMLPreformattedChar">
    <w:name w:val="HTML Preformatted Char"/>
    <w:uiPriority w:val="99"/>
    <w:rsid w:val="00CC4A84"/>
    <w:rPr>
      <w:rFonts w:ascii="Courier New" w:hAnsi="Courier New"/>
    </w:rPr>
  </w:style>
  <w:style w:type="character" w:customStyle="1" w:styleId="apple-converted-space">
    <w:name w:val="apple-converted-space"/>
    <w:uiPriority w:val="99"/>
    <w:rsid w:val="00CC4A84"/>
    <w:rPr>
      <w:rFonts w:cs="Times New Roman"/>
    </w:rPr>
  </w:style>
  <w:style w:type="character" w:customStyle="1" w:styleId="BodyTextIndent3Char">
    <w:name w:val="Body Text Indent 3 Char"/>
    <w:uiPriority w:val="99"/>
    <w:rsid w:val="00CC4A84"/>
    <w:rPr>
      <w:rFonts w:ascii="Calibri" w:hAnsi="Calibri"/>
      <w:sz w:val="16"/>
      <w:lang w:val="en-GB"/>
    </w:rPr>
  </w:style>
  <w:style w:type="character" w:customStyle="1" w:styleId="WW-FootnoteReference">
    <w:name w:val="WW-Footnote Reference"/>
    <w:uiPriority w:val="99"/>
    <w:rsid w:val="00CC4A84"/>
    <w:rPr>
      <w:vertAlign w:val="superscript"/>
    </w:rPr>
  </w:style>
  <w:style w:type="character" w:customStyle="1" w:styleId="WW-EndnoteReference">
    <w:name w:val="WW-Endnote Reference"/>
    <w:uiPriority w:val="99"/>
    <w:rsid w:val="00CC4A84"/>
    <w:rPr>
      <w:vertAlign w:val="superscript"/>
    </w:rPr>
  </w:style>
  <w:style w:type="character" w:customStyle="1" w:styleId="FootnoteReference1">
    <w:name w:val="Footnote Reference1"/>
    <w:uiPriority w:val="99"/>
    <w:rsid w:val="00CC4A84"/>
    <w:rPr>
      <w:vertAlign w:val="superscript"/>
    </w:rPr>
  </w:style>
  <w:style w:type="character" w:customStyle="1" w:styleId="FootnoteTextChar2">
    <w:name w:val="Footnote Text Char2"/>
    <w:uiPriority w:val="99"/>
    <w:rsid w:val="00CC4A84"/>
    <w:rPr>
      <w:rFonts w:ascii="Calibri" w:hAnsi="Calibri"/>
      <w:sz w:val="18"/>
      <w:lang w:val="en-IE" w:eastAsia="zh-CN"/>
    </w:rPr>
  </w:style>
  <w:style w:type="character" w:customStyle="1" w:styleId="foothangingChar1">
    <w:name w:val="foot_hanging Char1"/>
    <w:uiPriority w:val="99"/>
    <w:rsid w:val="00CC4A84"/>
    <w:rPr>
      <w:rFonts w:ascii="Calibri" w:hAnsi="Calibri"/>
      <w:sz w:val="18"/>
      <w:lang w:val="en-IE" w:eastAsia="zh-CN"/>
    </w:rPr>
  </w:style>
  <w:style w:type="character" w:customStyle="1" w:styleId="footersChar">
    <w:name w:val="footers Char"/>
    <w:uiPriority w:val="99"/>
    <w:rsid w:val="00CC4A84"/>
    <w:rPr>
      <w:rFonts w:ascii="Calibri" w:hAnsi="Calibri" w:cs="Calibri"/>
      <w:sz w:val="18"/>
      <w:szCs w:val="18"/>
      <w:lang w:val="en-IE" w:eastAsia="zh-CN"/>
    </w:rPr>
  </w:style>
  <w:style w:type="character" w:customStyle="1" w:styleId="CommentTextChar1">
    <w:name w:val="Comment Text Char1"/>
    <w:uiPriority w:val="99"/>
    <w:rsid w:val="00CC4A84"/>
    <w:rPr>
      <w:rFonts w:ascii="Calibri" w:hAnsi="Calibri"/>
      <w:lang w:val="en-GB" w:eastAsia="zh-CN"/>
    </w:rPr>
  </w:style>
  <w:style w:type="character" w:customStyle="1" w:styleId="HTMLPreformattedChar1">
    <w:name w:val="HTML Preformatted Char1"/>
    <w:uiPriority w:val="99"/>
    <w:rsid w:val="00CC4A84"/>
    <w:rPr>
      <w:rFonts w:ascii="Courier New" w:hAnsi="Courier New"/>
      <w:lang w:eastAsia="zh-CN"/>
    </w:rPr>
  </w:style>
  <w:style w:type="character" w:customStyle="1" w:styleId="BodyText3Char">
    <w:name w:val="Body Text 3 Char"/>
    <w:uiPriority w:val="99"/>
    <w:rsid w:val="00CC4A84"/>
    <w:rPr>
      <w:rFonts w:ascii="Calibri" w:hAnsi="Calibri"/>
      <w:sz w:val="16"/>
      <w:lang w:val="en-GB" w:eastAsia="zh-CN"/>
    </w:rPr>
  </w:style>
  <w:style w:type="character" w:customStyle="1" w:styleId="WW-FootnoteReference1">
    <w:name w:val="WW-Footnote Reference1"/>
    <w:uiPriority w:val="99"/>
    <w:rsid w:val="00CC4A84"/>
    <w:rPr>
      <w:vertAlign w:val="superscript"/>
    </w:rPr>
  </w:style>
  <w:style w:type="character" w:customStyle="1" w:styleId="WW-EndnoteReference1">
    <w:name w:val="WW-Endnote Reference1"/>
    <w:uiPriority w:val="99"/>
    <w:rsid w:val="00CC4A84"/>
    <w:rPr>
      <w:vertAlign w:val="superscript"/>
    </w:rPr>
  </w:style>
  <w:style w:type="character" w:customStyle="1" w:styleId="WW-FootnoteReference2">
    <w:name w:val="WW-Footnote Reference2"/>
    <w:uiPriority w:val="99"/>
    <w:rsid w:val="00CC4A84"/>
    <w:rPr>
      <w:vertAlign w:val="superscript"/>
    </w:rPr>
  </w:style>
  <w:style w:type="character" w:customStyle="1" w:styleId="WW-EndnoteReference2">
    <w:name w:val="WW-Endnote Reference2"/>
    <w:uiPriority w:val="99"/>
    <w:rsid w:val="00CC4A84"/>
    <w:rPr>
      <w:vertAlign w:val="superscript"/>
    </w:rPr>
  </w:style>
  <w:style w:type="character" w:customStyle="1" w:styleId="FootnoteTextChar3">
    <w:name w:val="Footnote Text Char3"/>
    <w:uiPriority w:val="99"/>
    <w:rsid w:val="00CC4A84"/>
    <w:rPr>
      <w:rFonts w:ascii="Calibri" w:hAnsi="Calibri"/>
      <w:sz w:val="18"/>
      <w:lang w:val="en-IE" w:eastAsia="zh-CN"/>
    </w:rPr>
  </w:style>
  <w:style w:type="character" w:customStyle="1" w:styleId="foothangingChar2">
    <w:name w:val="foot_hanging Char2"/>
    <w:uiPriority w:val="99"/>
    <w:rsid w:val="00CC4A84"/>
    <w:rPr>
      <w:rFonts w:ascii="Calibri" w:hAnsi="Calibri"/>
      <w:sz w:val="18"/>
      <w:lang w:val="en-IE" w:eastAsia="zh-CN"/>
    </w:rPr>
  </w:style>
  <w:style w:type="character" w:customStyle="1" w:styleId="footersChar1">
    <w:name w:val="footers Char1"/>
    <w:uiPriority w:val="99"/>
    <w:rsid w:val="00CC4A84"/>
    <w:rPr>
      <w:rFonts w:ascii="Calibri" w:hAnsi="Calibri" w:cs="Calibri"/>
      <w:sz w:val="18"/>
      <w:szCs w:val="18"/>
      <w:lang w:val="en-IE" w:eastAsia="zh-CN"/>
    </w:rPr>
  </w:style>
  <w:style w:type="character" w:customStyle="1" w:styleId="foootChar">
    <w:name w:val="fooot Char"/>
    <w:basedOn w:val="footersChar1"/>
    <w:uiPriority w:val="99"/>
    <w:rsid w:val="00CC4A84"/>
    <w:rPr>
      <w:rFonts w:ascii="Calibri" w:hAnsi="Calibri" w:cs="Calibri"/>
      <w:sz w:val="18"/>
      <w:szCs w:val="18"/>
      <w:lang w:val="en-IE" w:eastAsia="zh-CN"/>
    </w:rPr>
  </w:style>
  <w:style w:type="character" w:customStyle="1" w:styleId="11">
    <w:name w:val="Παραπομπή υποσημείωσης1"/>
    <w:uiPriority w:val="99"/>
    <w:rsid w:val="00CC4A84"/>
    <w:rPr>
      <w:vertAlign w:val="superscript"/>
    </w:rPr>
  </w:style>
  <w:style w:type="character" w:customStyle="1" w:styleId="12">
    <w:name w:val="Παραπομπή σημείωσης τέλους1"/>
    <w:uiPriority w:val="99"/>
    <w:rsid w:val="00CC4A84"/>
    <w:rPr>
      <w:vertAlign w:val="superscript"/>
    </w:rPr>
  </w:style>
  <w:style w:type="character" w:customStyle="1" w:styleId="Char">
    <w:name w:val="Κείμενο πλαισίου Char"/>
    <w:uiPriority w:val="99"/>
    <w:rsid w:val="00CC4A84"/>
    <w:rPr>
      <w:rFonts w:ascii="Tahoma" w:hAnsi="Tahoma"/>
      <w:sz w:val="16"/>
      <w:lang w:val="en-GB"/>
    </w:rPr>
  </w:style>
  <w:style w:type="character" w:customStyle="1" w:styleId="13">
    <w:name w:val="Παραπομπή σχολίου1"/>
    <w:uiPriority w:val="99"/>
    <w:rsid w:val="00CC4A84"/>
    <w:rPr>
      <w:sz w:val="16"/>
    </w:rPr>
  </w:style>
  <w:style w:type="character" w:customStyle="1" w:styleId="Char0">
    <w:name w:val="Κείμενο σχολίου Char"/>
    <w:uiPriority w:val="99"/>
    <w:rsid w:val="00CC4A84"/>
    <w:rPr>
      <w:rFonts w:ascii="Calibri" w:hAnsi="Calibri"/>
      <w:lang w:val="en-GB"/>
    </w:rPr>
  </w:style>
  <w:style w:type="character" w:customStyle="1" w:styleId="Char1">
    <w:name w:val="Θέμα σχολίου Char"/>
    <w:uiPriority w:val="99"/>
    <w:rsid w:val="00CC4A84"/>
    <w:rPr>
      <w:rFonts w:ascii="Calibri" w:hAnsi="Calibri"/>
      <w:b/>
      <w:lang w:val="en-GB"/>
    </w:rPr>
  </w:style>
  <w:style w:type="character" w:customStyle="1" w:styleId="-HTMLChar">
    <w:name w:val="Προ-διαμορφωμένο HTML Char"/>
    <w:uiPriority w:val="99"/>
    <w:rsid w:val="00CC4A84"/>
    <w:rPr>
      <w:rFonts w:ascii="Courier New" w:hAnsi="Courier New"/>
    </w:rPr>
  </w:style>
  <w:style w:type="character" w:customStyle="1" w:styleId="WW-FootnoteReference3">
    <w:name w:val="WW-Footnote Reference3"/>
    <w:uiPriority w:val="99"/>
    <w:rsid w:val="00CC4A84"/>
    <w:rPr>
      <w:vertAlign w:val="superscript"/>
    </w:rPr>
  </w:style>
  <w:style w:type="character" w:customStyle="1" w:styleId="WW-EndnoteReference3">
    <w:name w:val="WW-Endnote Reference3"/>
    <w:uiPriority w:val="99"/>
    <w:rsid w:val="00CC4A84"/>
    <w:rPr>
      <w:vertAlign w:val="superscript"/>
    </w:rPr>
  </w:style>
  <w:style w:type="character" w:customStyle="1" w:styleId="WW-FootnoteReference4">
    <w:name w:val="WW-Footnote Reference4"/>
    <w:uiPriority w:val="99"/>
    <w:rsid w:val="00CC4A84"/>
    <w:rPr>
      <w:vertAlign w:val="superscript"/>
    </w:rPr>
  </w:style>
  <w:style w:type="character" w:customStyle="1" w:styleId="WW-EndnoteReference4">
    <w:name w:val="WW-Endnote Reference4"/>
    <w:uiPriority w:val="99"/>
    <w:rsid w:val="00CC4A84"/>
    <w:rPr>
      <w:vertAlign w:val="superscript"/>
    </w:rPr>
  </w:style>
  <w:style w:type="character" w:customStyle="1" w:styleId="WW-FootnoteReference5">
    <w:name w:val="WW-Footnote Reference5"/>
    <w:uiPriority w:val="99"/>
    <w:rsid w:val="00CC4A84"/>
    <w:rPr>
      <w:vertAlign w:val="superscript"/>
    </w:rPr>
  </w:style>
  <w:style w:type="character" w:customStyle="1" w:styleId="WW-EndnoteReference5">
    <w:name w:val="WW-Endnote Reference5"/>
    <w:uiPriority w:val="99"/>
    <w:rsid w:val="00CC4A84"/>
    <w:rPr>
      <w:vertAlign w:val="superscript"/>
    </w:rPr>
  </w:style>
  <w:style w:type="character" w:customStyle="1" w:styleId="WW-FootnoteReference6">
    <w:name w:val="WW-Footnote Reference6"/>
    <w:uiPriority w:val="99"/>
    <w:rsid w:val="00CC4A84"/>
    <w:rPr>
      <w:vertAlign w:val="superscript"/>
    </w:rPr>
  </w:style>
  <w:style w:type="character" w:styleId="FollowedHyperlink">
    <w:name w:val="FollowedHyperlink"/>
    <w:uiPriority w:val="99"/>
    <w:rsid w:val="00CC4A84"/>
    <w:rPr>
      <w:rFonts w:cs="Times New Roman"/>
      <w:color w:val="800000"/>
      <w:u w:val="single"/>
    </w:rPr>
  </w:style>
  <w:style w:type="character" w:customStyle="1" w:styleId="WW-EndnoteReference6">
    <w:name w:val="WW-Endnote Reference6"/>
    <w:uiPriority w:val="99"/>
    <w:rsid w:val="00CC4A84"/>
    <w:rPr>
      <w:vertAlign w:val="superscript"/>
    </w:rPr>
  </w:style>
  <w:style w:type="character" w:customStyle="1" w:styleId="WW-FootnoteReference7">
    <w:name w:val="WW-Footnote Reference7"/>
    <w:uiPriority w:val="99"/>
    <w:rsid w:val="00CC4A84"/>
    <w:rPr>
      <w:vertAlign w:val="superscript"/>
    </w:rPr>
  </w:style>
  <w:style w:type="character" w:customStyle="1" w:styleId="WW-EndnoteReference7">
    <w:name w:val="WW-Endnote Reference7"/>
    <w:uiPriority w:val="99"/>
    <w:rsid w:val="00CC4A84"/>
    <w:rPr>
      <w:vertAlign w:val="superscript"/>
    </w:rPr>
  </w:style>
  <w:style w:type="character" w:customStyle="1" w:styleId="WW-FootnoteReference8">
    <w:name w:val="WW-Footnote Reference8"/>
    <w:uiPriority w:val="99"/>
    <w:rsid w:val="00CC4A84"/>
    <w:rPr>
      <w:vertAlign w:val="superscript"/>
    </w:rPr>
  </w:style>
  <w:style w:type="character" w:customStyle="1" w:styleId="WW-EndnoteReference8">
    <w:name w:val="WW-Endnote Reference8"/>
    <w:uiPriority w:val="99"/>
    <w:rsid w:val="00CC4A84"/>
    <w:rPr>
      <w:vertAlign w:val="superscript"/>
    </w:rPr>
  </w:style>
  <w:style w:type="character" w:customStyle="1" w:styleId="WW-FootnoteReference9">
    <w:name w:val="WW-Footnote Reference9"/>
    <w:uiPriority w:val="99"/>
    <w:rsid w:val="00CC4A84"/>
    <w:rPr>
      <w:vertAlign w:val="superscript"/>
    </w:rPr>
  </w:style>
  <w:style w:type="character" w:customStyle="1" w:styleId="WW-EndnoteReference9">
    <w:name w:val="WW-Endnote Reference9"/>
    <w:uiPriority w:val="99"/>
    <w:rsid w:val="00CC4A84"/>
    <w:rPr>
      <w:vertAlign w:val="superscript"/>
    </w:rPr>
  </w:style>
  <w:style w:type="character" w:customStyle="1" w:styleId="WW-FootnoteReference10">
    <w:name w:val="WW-Footnote Reference10"/>
    <w:uiPriority w:val="99"/>
    <w:rsid w:val="00CC4A84"/>
    <w:rPr>
      <w:vertAlign w:val="superscript"/>
    </w:rPr>
  </w:style>
  <w:style w:type="character" w:customStyle="1" w:styleId="WW-EndnoteReference10">
    <w:name w:val="WW-Endnote Reference10"/>
    <w:uiPriority w:val="99"/>
    <w:rsid w:val="00CC4A84"/>
    <w:rPr>
      <w:vertAlign w:val="superscript"/>
    </w:rPr>
  </w:style>
  <w:style w:type="character" w:customStyle="1" w:styleId="WW-FootnoteReference11">
    <w:name w:val="WW-Footnote Reference11"/>
    <w:uiPriority w:val="99"/>
    <w:rsid w:val="00CC4A84"/>
    <w:rPr>
      <w:vertAlign w:val="superscript"/>
    </w:rPr>
  </w:style>
  <w:style w:type="character" w:customStyle="1" w:styleId="WW-EndnoteReference11">
    <w:name w:val="WW-Endnote Reference11"/>
    <w:uiPriority w:val="99"/>
    <w:rsid w:val="00CC4A84"/>
    <w:rPr>
      <w:vertAlign w:val="superscript"/>
    </w:rPr>
  </w:style>
  <w:style w:type="character" w:customStyle="1" w:styleId="WW-FootnoteReference12">
    <w:name w:val="WW-Footnote Reference12"/>
    <w:uiPriority w:val="99"/>
    <w:rsid w:val="00CC4A84"/>
    <w:rPr>
      <w:vertAlign w:val="superscript"/>
    </w:rPr>
  </w:style>
  <w:style w:type="character" w:customStyle="1" w:styleId="WW-EndnoteReference12">
    <w:name w:val="WW-Endnote Reference12"/>
    <w:uiPriority w:val="99"/>
    <w:rsid w:val="00CC4A84"/>
    <w:rPr>
      <w:vertAlign w:val="superscript"/>
    </w:rPr>
  </w:style>
  <w:style w:type="character" w:customStyle="1" w:styleId="WW-FootnoteReference13">
    <w:name w:val="WW-Footnote Reference13"/>
    <w:uiPriority w:val="99"/>
    <w:rsid w:val="00CC4A84"/>
    <w:rPr>
      <w:vertAlign w:val="superscript"/>
    </w:rPr>
  </w:style>
  <w:style w:type="character" w:customStyle="1" w:styleId="WW-EndnoteReference13">
    <w:name w:val="WW-Endnote Reference13"/>
    <w:uiPriority w:val="99"/>
    <w:rsid w:val="00CC4A84"/>
    <w:rPr>
      <w:vertAlign w:val="superscript"/>
    </w:rPr>
  </w:style>
  <w:style w:type="character" w:customStyle="1" w:styleId="40">
    <w:name w:val="Παραπομπή υποσημείωσης4"/>
    <w:uiPriority w:val="99"/>
    <w:rsid w:val="00CC4A84"/>
    <w:rPr>
      <w:vertAlign w:val="superscript"/>
    </w:rPr>
  </w:style>
  <w:style w:type="character" w:customStyle="1" w:styleId="a4">
    <w:name w:val="Σύμβολα σημείωσης τέλους"/>
    <w:uiPriority w:val="99"/>
    <w:rsid w:val="00CC4A84"/>
    <w:rPr>
      <w:vertAlign w:val="superscript"/>
    </w:rPr>
  </w:style>
  <w:style w:type="character" w:customStyle="1" w:styleId="22">
    <w:name w:val="Παραπομπή υποσημείωσης2"/>
    <w:uiPriority w:val="99"/>
    <w:rsid w:val="00CC4A84"/>
    <w:rPr>
      <w:vertAlign w:val="superscript"/>
    </w:rPr>
  </w:style>
  <w:style w:type="character" w:customStyle="1" w:styleId="23">
    <w:name w:val="Παραπομπή σημείωσης τέλους2"/>
    <w:uiPriority w:val="99"/>
    <w:rsid w:val="00CC4A84"/>
    <w:rPr>
      <w:vertAlign w:val="superscript"/>
    </w:rPr>
  </w:style>
  <w:style w:type="character" w:customStyle="1" w:styleId="WW-FootnoteReference14">
    <w:name w:val="WW-Footnote Reference14"/>
    <w:uiPriority w:val="99"/>
    <w:rsid w:val="00CC4A84"/>
    <w:rPr>
      <w:vertAlign w:val="superscript"/>
    </w:rPr>
  </w:style>
  <w:style w:type="character" w:customStyle="1" w:styleId="WW-EndnoteReference14">
    <w:name w:val="WW-Endnote Reference14"/>
    <w:uiPriority w:val="99"/>
    <w:rsid w:val="00CC4A84"/>
    <w:rPr>
      <w:vertAlign w:val="superscript"/>
    </w:rPr>
  </w:style>
  <w:style w:type="character" w:customStyle="1" w:styleId="WW-FootnoteReference15">
    <w:name w:val="WW-Footnote Reference15"/>
    <w:uiPriority w:val="99"/>
    <w:rsid w:val="00CC4A84"/>
    <w:rPr>
      <w:vertAlign w:val="superscript"/>
    </w:rPr>
  </w:style>
  <w:style w:type="character" w:customStyle="1" w:styleId="WW-EndnoteReference15">
    <w:name w:val="WW-Endnote Reference15"/>
    <w:uiPriority w:val="99"/>
    <w:rsid w:val="00CC4A84"/>
    <w:rPr>
      <w:vertAlign w:val="superscript"/>
    </w:rPr>
  </w:style>
  <w:style w:type="character" w:customStyle="1" w:styleId="WW-FootnoteReference16">
    <w:name w:val="WW-Footnote Reference16"/>
    <w:uiPriority w:val="99"/>
    <w:rsid w:val="00CC4A84"/>
    <w:rPr>
      <w:vertAlign w:val="superscript"/>
    </w:rPr>
  </w:style>
  <w:style w:type="character" w:customStyle="1" w:styleId="WW-EndnoteReference16">
    <w:name w:val="WW-Endnote Reference16"/>
    <w:uiPriority w:val="99"/>
    <w:rsid w:val="00CC4A84"/>
    <w:rPr>
      <w:vertAlign w:val="superscript"/>
    </w:rPr>
  </w:style>
  <w:style w:type="character" w:customStyle="1" w:styleId="WW-FootnoteReference17">
    <w:name w:val="WW-Footnote Reference17"/>
    <w:uiPriority w:val="99"/>
    <w:rsid w:val="00CC4A84"/>
    <w:rPr>
      <w:vertAlign w:val="superscript"/>
    </w:rPr>
  </w:style>
  <w:style w:type="character" w:customStyle="1" w:styleId="WW-EndnoteReference17">
    <w:name w:val="WW-Endnote Reference17"/>
    <w:uiPriority w:val="99"/>
    <w:rsid w:val="00CC4A84"/>
    <w:rPr>
      <w:vertAlign w:val="superscript"/>
    </w:rPr>
  </w:style>
  <w:style w:type="character" w:customStyle="1" w:styleId="30">
    <w:name w:val="Παραπομπή υποσημείωσης3"/>
    <w:uiPriority w:val="99"/>
    <w:rsid w:val="00CC4A84"/>
    <w:rPr>
      <w:vertAlign w:val="superscript"/>
    </w:rPr>
  </w:style>
  <w:style w:type="character" w:customStyle="1" w:styleId="31">
    <w:name w:val="Παραπομπή σημείωσης τέλους3"/>
    <w:uiPriority w:val="99"/>
    <w:rsid w:val="00CC4A84"/>
    <w:rPr>
      <w:vertAlign w:val="superscript"/>
    </w:rPr>
  </w:style>
  <w:style w:type="character" w:customStyle="1" w:styleId="WW-FootnoteReference18">
    <w:name w:val="WW-Footnote Reference18"/>
    <w:uiPriority w:val="99"/>
    <w:rsid w:val="00CC4A84"/>
    <w:rPr>
      <w:vertAlign w:val="superscript"/>
    </w:rPr>
  </w:style>
  <w:style w:type="character" w:customStyle="1" w:styleId="WW-EndnoteReference18">
    <w:name w:val="WW-Endnote Reference18"/>
    <w:uiPriority w:val="99"/>
    <w:rsid w:val="00CC4A84"/>
    <w:rPr>
      <w:vertAlign w:val="superscript"/>
    </w:rPr>
  </w:style>
  <w:style w:type="character" w:customStyle="1" w:styleId="WW-FootnoteReference19">
    <w:name w:val="WW-Footnote Reference19"/>
    <w:uiPriority w:val="99"/>
    <w:rsid w:val="00CC4A84"/>
    <w:rPr>
      <w:vertAlign w:val="superscript"/>
    </w:rPr>
  </w:style>
  <w:style w:type="character" w:customStyle="1" w:styleId="WW-EndnoteReference19">
    <w:name w:val="WW-Endnote Reference19"/>
    <w:uiPriority w:val="99"/>
    <w:rsid w:val="00CC4A84"/>
    <w:rPr>
      <w:vertAlign w:val="superscript"/>
    </w:rPr>
  </w:style>
  <w:style w:type="character" w:customStyle="1" w:styleId="WW-FootnoteReference20">
    <w:name w:val="WW-Footnote Reference20"/>
    <w:uiPriority w:val="99"/>
    <w:rsid w:val="00CC4A84"/>
    <w:rPr>
      <w:vertAlign w:val="superscript"/>
    </w:rPr>
  </w:style>
  <w:style w:type="character" w:customStyle="1" w:styleId="WW-EndnoteReference20">
    <w:name w:val="WW-Endnote Reference20"/>
    <w:uiPriority w:val="99"/>
    <w:rsid w:val="00CC4A84"/>
    <w:rPr>
      <w:vertAlign w:val="superscript"/>
    </w:rPr>
  </w:style>
  <w:style w:type="character" w:customStyle="1" w:styleId="a5">
    <w:name w:val="Σύνδεση ευρετηρίου"/>
    <w:uiPriority w:val="99"/>
    <w:rsid w:val="00CC4A84"/>
  </w:style>
  <w:style w:type="character" w:customStyle="1" w:styleId="WW-0">
    <w:name w:val="WW-Παραπομπή υποσημείωσης"/>
    <w:uiPriority w:val="99"/>
    <w:rsid w:val="00CC4A84"/>
    <w:rPr>
      <w:vertAlign w:val="superscript"/>
    </w:rPr>
  </w:style>
  <w:style w:type="character" w:customStyle="1" w:styleId="41">
    <w:name w:val="Παραπομπή σημείωσης τέλους4"/>
    <w:uiPriority w:val="99"/>
    <w:rsid w:val="00CC4A84"/>
    <w:rPr>
      <w:vertAlign w:val="superscript"/>
    </w:rPr>
  </w:style>
  <w:style w:type="character" w:customStyle="1" w:styleId="Char2">
    <w:name w:val="Κείμενο υποσημείωσης Char"/>
    <w:uiPriority w:val="99"/>
    <w:rsid w:val="00CC4A84"/>
    <w:rPr>
      <w:rFonts w:ascii="Calibri" w:hAnsi="Calibri"/>
      <w:sz w:val="18"/>
      <w:lang w:val="en-IE" w:eastAsia="zh-CN"/>
    </w:rPr>
  </w:style>
  <w:style w:type="character" w:customStyle="1" w:styleId="50">
    <w:name w:val="Παραπομπή υποσημείωσης5"/>
    <w:uiPriority w:val="99"/>
    <w:rsid w:val="00CC4A84"/>
    <w:rPr>
      <w:vertAlign w:val="superscript"/>
    </w:rPr>
  </w:style>
  <w:style w:type="character" w:customStyle="1" w:styleId="51">
    <w:name w:val="Παραπομπή σημείωσης τέλους5"/>
    <w:uiPriority w:val="99"/>
    <w:rsid w:val="00CC4A84"/>
    <w:rPr>
      <w:vertAlign w:val="superscript"/>
    </w:rPr>
  </w:style>
  <w:style w:type="character" w:customStyle="1" w:styleId="WW-FootnoteReference123">
    <w:name w:val="WW-Footnote Reference123"/>
    <w:uiPriority w:val="99"/>
    <w:rsid w:val="00CC4A84"/>
    <w:rPr>
      <w:vertAlign w:val="superscript"/>
    </w:rPr>
  </w:style>
  <w:style w:type="character" w:customStyle="1" w:styleId="Char10">
    <w:name w:val="Κείμενο πλαισίου Char1"/>
    <w:uiPriority w:val="99"/>
    <w:rsid w:val="00CC4A84"/>
    <w:rPr>
      <w:rFonts w:ascii="Segoe UI" w:hAnsi="Segoe UI"/>
      <w:sz w:val="18"/>
      <w:lang w:val="en-GB"/>
    </w:rPr>
  </w:style>
  <w:style w:type="character" w:customStyle="1" w:styleId="32">
    <w:name w:val="Παραπομπή σχολίου3"/>
    <w:uiPriority w:val="99"/>
    <w:rsid w:val="00CC4A84"/>
    <w:rPr>
      <w:sz w:val="16"/>
    </w:rPr>
  </w:style>
  <w:style w:type="character" w:customStyle="1" w:styleId="CommentTextChar2">
    <w:name w:val="Comment Text Char2"/>
    <w:uiPriority w:val="99"/>
    <w:locked/>
    <w:rsid w:val="00CC4A84"/>
    <w:rPr>
      <w:rFonts w:ascii="Calibri" w:hAnsi="Calibri"/>
      <w:lang w:val="en-GB"/>
    </w:rPr>
  </w:style>
  <w:style w:type="character" w:customStyle="1" w:styleId="Char11">
    <w:name w:val="Θέμα σχολίου Char1"/>
    <w:uiPriority w:val="99"/>
    <w:rsid w:val="00CC4A84"/>
    <w:rPr>
      <w:rFonts w:ascii="Calibri" w:hAnsi="Calibri"/>
      <w:b/>
      <w:lang w:val="en-GB"/>
    </w:rPr>
  </w:style>
  <w:style w:type="character" w:customStyle="1" w:styleId="-HTMLChar1">
    <w:name w:val="Προ-διαμορφωμένο HTML Char1"/>
    <w:uiPriority w:val="99"/>
    <w:rsid w:val="00CC4A84"/>
    <w:rPr>
      <w:rFonts w:ascii="Courier New" w:hAnsi="Courier New"/>
      <w:lang w:val="en-GB"/>
    </w:rPr>
  </w:style>
  <w:style w:type="character" w:customStyle="1" w:styleId="Char3">
    <w:name w:val="Κείμενο σημείωσης τέλους Char"/>
    <w:uiPriority w:val="99"/>
    <w:rsid w:val="00CC4A84"/>
    <w:rPr>
      <w:rFonts w:ascii="Calibri" w:hAnsi="Calibri"/>
      <w:lang w:val="en-GB"/>
    </w:rPr>
  </w:style>
  <w:style w:type="character" w:customStyle="1" w:styleId="14">
    <w:name w:val="Ανεπίλυτη αναφορά1"/>
    <w:uiPriority w:val="99"/>
    <w:rsid w:val="00CC4A84"/>
    <w:rPr>
      <w:color w:val="605E5C"/>
      <w:shd w:val="clear" w:color="auto" w:fill="E1DFDD"/>
    </w:rPr>
  </w:style>
  <w:style w:type="character" w:customStyle="1" w:styleId="60">
    <w:name w:val="Παραπομπή υποσημείωσης6"/>
    <w:uiPriority w:val="99"/>
    <w:rsid w:val="00CC4A84"/>
    <w:rPr>
      <w:vertAlign w:val="superscript"/>
    </w:rPr>
  </w:style>
  <w:style w:type="character" w:customStyle="1" w:styleId="61">
    <w:name w:val="Παραπομπή σημείωσης τέλους6"/>
    <w:uiPriority w:val="99"/>
    <w:rsid w:val="00CC4A84"/>
    <w:rPr>
      <w:vertAlign w:val="superscript"/>
    </w:rPr>
  </w:style>
  <w:style w:type="character" w:customStyle="1" w:styleId="70">
    <w:name w:val="Παραπομπή υποσημείωσης7"/>
    <w:uiPriority w:val="99"/>
    <w:rsid w:val="00CC4A84"/>
    <w:rPr>
      <w:vertAlign w:val="superscript"/>
    </w:rPr>
  </w:style>
  <w:style w:type="character" w:customStyle="1" w:styleId="71">
    <w:name w:val="Παραπομπή σημείωσης τέλους7"/>
    <w:uiPriority w:val="99"/>
    <w:rsid w:val="00CC4A84"/>
    <w:rPr>
      <w:vertAlign w:val="superscript"/>
    </w:rPr>
  </w:style>
  <w:style w:type="character" w:styleId="FootnoteReference">
    <w:name w:val="footnote reference"/>
    <w:uiPriority w:val="99"/>
    <w:rsid w:val="00CC4A84"/>
    <w:rPr>
      <w:rFonts w:cs="Times New Roman"/>
      <w:vertAlign w:val="superscript"/>
    </w:rPr>
  </w:style>
  <w:style w:type="character" w:styleId="EndnoteReference">
    <w:name w:val="endnote reference"/>
    <w:uiPriority w:val="99"/>
    <w:rsid w:val="00CC4A84"/>
    <w:rPr>
      <w:rFonts w:cs="Times New Roman"/>
      <w:vertAlign w:val="superscript"/>
    </w:rPr>
  </w:style>
  <w:style w:type="paragraph" w:customStyle="1" w:styleId="a6">
    <w:name w:val="Επικεφαλίδα"/>
    <w:basedOn w:val="Normal"/>
    <w:next w:val="BodyText"/>
    <w:uiPriority w:val="99"/>
    <w:rsid w:val="00CC4A84"/>
    <w:pPr>
      <w:keepNext/>
      <w:spacing w:before="240"/>
    </w:pPr>
    <w:rPr>
      <w:rFonts w:ascii="Liberation Sans" w:eastAsia="Microsoft YaHei" w:hAnsi="Liberation Sans" w:cs="Mangal"/>
      <w:sz w:val="28"/>
      <w:szCs w:val="28"/>
    </w:rPr>
  </w:style>
  <w:style w:type="paragraph" w:styleId="BodyText">
    <w:name w:val="Body Text"/>
    <w:basedOn w:val="Normal"/>
    <w:link w:val="BodyTextChar1"/>
    <w:uiPriority w:val="99"/>
    <w:rsid w:val="00CC4A84"/>
    <w:pPr>
      <w:spacing w:after="240"/>
    </w:pPr>
    <w:rPr>
      <w:rFonts w:cs="Times New Roman"/>
    </w:rPr>
  </w:style>
  <w:style w:type="character" w:customStyle="1" w:styleId="BodyTextChar1">
    <w:name w:val="Body Text Char1"/>
    <w:link w:val="BodyText"/>
    <w:uiPriority w:val="99"/>
    <w:locked/>
    <w:rsid w:val="0058520F"/>
    <w:rPr>
      <w:rFonts w:ascii="Calibri" w:hAnsi="Calibri" w:cs="Times New Roman"/>
      <w:sz w:val="24"/>
      <w:lang w:val="en-GB" w:eastAsia="zh-CN"/>
    </w:rPr>
  </w:style>
  <w:style w:type="paragraph" w:styleId="List">
    <w:name w:val="List"/>
    <w:basedOn w:val="BodyText"/>
    <w:uiPriority w:val="99"/>
    <w:rsid w:val="00CC4A84"/>
    <w:rPr>
      <w:rFonts w:cs="Mangal"/>
    </w:rPr>
  </w:style>
  <w:style w:type="paragraph" w:styleId="Caption">
    <w:name w:val="caption"/>
    <w:basedOn w:val="Normal"/>
    <w:uiPriority w:val="99"/>
    <w:qFormat/>
    <w:rsid w:val="00CC4A84"/>
    <w:pPr>
      <w:suppressLineNumbers/>
      <w:spacing w:before="120"/>
    </w:pPr>
    <w:rPr>
      <w:rFonts w:cs="Arial"/>
      <w:i/>
      <w:iCs/>
      <w:sz w:val="24"/>
    </w:rPr>
  </w:style>
  <w:style w:type="paragraph" w:customStyle="1" w:styleId="a7">
    <w:name w:val="Ευρετήριο"/>
    <w:basedOn w:val="Normal"/>
    <w:uiPriority w:val="99"/>
    <w:rsid w:val="00CC4A84"/>
    <w:pPr>
      <w:suppressLineNumbers/>
    </w:pPr>
    <w:rPr>
      <w:rFonts w:cs="Mangal"/>
    </w:rPr>
  </w:style>
  <w:style w:type="paragraph" w:customStyle="1" w:styleId="62">
    <w:name w:val="Λεζάντα6"/>
    <w:basedOn w:val="Normal"/>
    <w:uiPriority w:val="99"/>
    <w:rsid w:val="00CC4A84"/>
    <w:pPr>
      <w:suppressLineNumbers/>
      <w:spacing w:before="120"/>
    </w:pPr>
    <w:rPr>
      <w:rFonts w:cs="Arial"/>
      <w:i/>
      <w:iCs/>
      <w:sz w:val="24"/>
    </w:rPr>
  </w:style>
  <w:style w:type="paragraph" w:customStyle="1" w:styleId="52">
    <w:name w:val="Λεζάντα5"/>
    <w:basedOn w:val="Normal"/>
    <w:uiPriority w:val="99"/>
    <w:rsid w:val="00CC4A84"/>
    <w:pPr>
      <w:suppressLineNumbers/>
      <w:spacing w:before="120"/>
    </w:pPr>
    <w:rPr>
      <w:rFonts w:cs="Arial"/>
      <w:i/>
      <w:iCs/>
      <w:sz w:val="24"/>
    </w:rPr>
  </w:style>
  <w:style w:type="paragraph" w:customStyle="1" w:styleId="42">
    <w:name w:val="Λεζάντα4"/>
    <w:basedOn w:val="Normal"/>
    <w:uiPriority w:val="99"/>
    <w:rsid w:val="00CC4A84"/>
    <w:pPr>
      <w:suppressLineNumbers/>
      <w:spacing w:before="120"/>
    </w:pPr>
    <w:rPr>
      <w:rFonts w:cs="Mangal"/>
      <w:i/>
      <w:iCs/>
      <w:sz w:val="24"/>
    </w:rPr>
  </w:style>
  <w:style w:type="paragraph" w:customStyle="1" w:styleId="WW-1">
    <w:name w:val="WW-Λεζάντα"/>
    <w:basedOn w:val="Normal"/>
    <w:uiPriority w:val="99"/>
    <w:rsid w:val="00CC4A84"/>
    <w:pPr>
      <w:suppressLineNumbers/>
      <w:spacing w:before="120"/>
    </w:pPr>
    <w:rPr>
      <w:rFonts w:cs="Mangal"/>
      <w:i/>
      <w:iCs/>
      <w:sz w:val="24"/>
    </w:rPr>
  </w:style>
  <w:style w:type="paragraph" w:customStyle="1" w:styleId="WW-Caption">
    <w:name w:val="WW-Caption"/>
    <w:basedOn w:val="Normal"/>
    <w:uiPriority w:val="99"/>
    <w:rsid w:val="00CC4A84"/>
    <w:pPr>
      <w:suppressLineNumbers/>
      <w:spacing w:before="120"/>
    </w:pPr>
    <w:rPr>
      <w:rFonts w:cs="Mangal"/>
      <w:i/>
      <w:iCs/>
      <w:sz w:val="24"/>
    </w:rPr>
  </w:style>
  <w:style w:type="paragraph" w:customStyle="1" w:styleId="WW-Caption1">
    <w:name w:val="WW-Caption1"/>
    <w:basedOn w:val="Normal"/>
    <w:uiPriority w:val="99"/>
    <w:rsid w:val="00CC4A84"/>
    <w:pPr>
      <w:suppressLineNumbers/>
      <w:spacing w:before="120"/>
    </w:pPr>
    <w:rPr>
      <w:rFonts w:cs="Mangal"/>
      <w:i/>
      <w:iCs/>
      <w:sz w:val="24"/>
    </w:rPr>
  </w:style>
  <w:style w:type="paragraph" w:customStyle="1" w:styleId="33">
    <w:name w:val="Λεζάντα3"/>
    <w:basedOn w:val="Normal"/>
    <w:uiPriority w:val="99"/>
    <w:rsid w:val="00CC4A84"/>
    <w:pPr>
      <w:suppressLineNumbers/>
      <w:spacing w:before="120"/>
    </w:pPr>
    <w:rPr>
      <w:rFonts w:cs="Mangal"/>
      <w:i/>
      <w:iCs/>
      <w:sz w:val="24"/>
    </w:rPr>
  </w:style>
  <w:style w:type="paragraph" w:customStyle="1" w:styleId="WW-Caption11">
    <w:name w:val="WW-Caption11"/>
    <w:basedOn w:val="Normal"/>
    <w:uiPriority w:val="99"/>
    <w:rsid w:val="00CC4A84"/>
    <w:pPr>
      <w:suppressLineNumbers/>
      <w:spacing w:before="120"/>
    </w:pPr>
    <w:rPr>
      <w:rFonts w:cs="Mangal"/>
      <w:i/>
      <w:iCs/>
      <w:sz w:val="24"/>
    </w:rPr>
  </w:style>
  <w:style w:type="paragraph" w:customStyle="1" w:styleId="WW-Caption111">
    <w:name w:val="WW-Caption111"/>
    <w:basedOn w:val="Normal"/>
    <w:uiPriority w:val="99"/>
    <w:rsid w:val="00CC4A84"/>
    <w:pPr>
      <w:suppressLineNumbers/>
      <w:spacing w:before="120"/>
    </w:pPr>
    <w:rPr>
      <w:rFonts w:cs="Mangal"/>
      <w:i/>
      <w:iCs/>
      <w:sz w:val="24"/>
    </w:rPr>
  </w:style>
  <w:style w:type="paragraph" w:customStyle="1" w:styleId="WW-Caption1111">
    <w:name w:val="WW-Caption1111"/>
    <w:basedOn w:val="Normal"/>
    <w:uiPriority w:val="99"/>
    <w:rsid w:val="00CC4A84"/>
    <w:pPr>
      <w:suppressLineNumbers/>
      <w:spacing w:before="120"/>
    </w:pPr>
    <w:rPr>
      <w:rFonts w:cs="Mangal"/>
      <w:i/>
      <w:iCs/>
      <w:sz w:val="24"/>
    </w:rPr>
  </w:style>
  <w:style w:type="paragraph" w:customStyle="1" w:styleId="WW-Caption11111">
    <w:name w:val="WW-Caption11111"/>
    <w:basedOn w:val="Normal"/>
    <w:uiPriority w:val="99"/>
    <w:rsid w:val="00CC4A84"/>
    <w:pPr>
      <w:suppressLineNumbers/>
      <w:spacing w:before="120"/>
    </w:pPr>
    <w:rPr>
      <w:rFonts w:cs="Mangal"/>
      <w:i/>
      <w:iCs/>
      <w:sz w:val="24"/>
    </w:rPr>
  </w:style>
  <w:style w:type="paragraph" w:customStyle="1" w:styleId="24">
    <w:name w:val="Λεζάντα2"/>
    <w:basedOn w:val="Normal"/>
    <w:uiPriority w:val="99"/>
    <w:rsid w:val="00CC4A84"/>
    <w:pPr>
      <w:suppressLineNumbers/>
      <w:spacing w:before="120"/>
    </w:pPr>
    <w:rPr>
      <w:rFonts w:cs="Mangal"/>
      <w:i/>
      <w:iCs/>
      <w:sz w:val="24"/>
    </w:rPr>
  </w:style>
  <w:style w:type="paragraph" w:customStyle="1" w:styleId="Caption1">
    <w:name w:val="Caption1"/>
    <w:basedOn w:val="Normal"/>
    <w:uiPriority w:val="99"/>
    <w:rsid w:val="00CC4A84"/>
    <w:pPr>
      <w:suppressLineNumbers/>
      <w:spacing w:before="120"/>
    </w:pPr>
    <w:rPr>
      <w:rFonts w:cs="Mangal"/>
      <w:i/>
      <w:iCs/>
      <w:sz w:val="24"/>
    </w:rPr>
  </w:style>
  <w:style w:type="paragraph" w:customStyle="1" w:styleId="WW-Caption111111">
    <w:name w:val="WW-Caption111111"/>
    <w:basedOn w:val="Normal"/>
    <w:uiPriority w:val="99"/>
    <w:rsid w:val="00CC4A84"/>
    <w:pPr>
      <w:suppressLineNumbers/>
      <w:spacing w:before="120"/>
    </w:pPr>
    <w:rPr>
      <w:rFonts w:cs="Mangal"/>
      <w:i/>
      <w:iCs/>
      <w:sz w:val="24"/>
    </w:rPr>
  </w:style>
  <w:style w:type="paragraph" w:customStyle="1" w:styleId="WW-Caption1111111">
    <w:name w:val="WW-Caption1111111"/>
    <w:basedOn w:val="Normal"/>
    <w:uiPriority w:val="99"/>
    <w:rsid w:val="00CC4A84"/>
    <w:pPr>
      <w:suppressLineNumbers/>
      <w:spacing w:before="120"/>
    </w:pPr>
    <w:rPr>
      <w:rFonts w:cs="Mangal"/>
      <w:i/>
      <w:iCs/>
      <w:sz w:val="24"/>
    </w:rPr>
  </w:style>
  <w:style w:type="paragraph" w:customStyle="1" w:styleId="WW-Caption11111111">
    <w:name w:val="WW-Caption11111111"/>
    <w:basedOn w:val="Normal"/>
    <w:uiPriority w:val="99"/>
    <w:rsid w:val="00CC4A84"/>
    <w:pPr>
      <w:suppressLineNumbers/>
      <w:spacing w:before="120"/>
    </w:pPr>
    <w:rPr>
      <w:rFonts w:cs="Mangal"/>
      <w:i/>
      <w:iCs/>
      <w:sz w:val="24"/>
    </w:rPr>
  </w:style>
  <w:style w:type="paragraph" w:customStyle="1" w:styleId="WW-Caption111111111">
    <w:name w:val="WW-Caption111111111"/>
    <w:basedOn w:val="Normal"/>
    <w:uiPriority w:val="99"/>
    <w:rsid w:val="00CC4A84"/>
    <w:pPr>
      <w:suppressLineNumbers/>
      <w:spacing w:before="120"/>
    </w:pPr>
    <w:rPr>
      <w:rFonts w:cs="Mangal"/>
      <w:i/>
      <w:iCs/>
      <w:sz w:val="24"/>
    </w:rPr>
  </w:style>
  <w:style w:type="paragraph" w:customStyle="1" w:styleId="WW-Caption1111111111">
    <w:name w:val="WW-Caption1111111111"/>
    <w:basedOn w:val="Normal"/>
    <w:uiPriority w:val="99"/>
    <w:rsid w:val="00CC4A84"/>
    <w:pPr>
      <w:suppressLineNumbers/>
      <w:spacing w:before="120"/>
    </w:pPr>
    <w:rPr>
      <w:rFonts w:cs="Mangal"/>
      <w:i/>
      <w:iCs/>
      <w:sz w:val="24"/>
    </w:rPr>
  </w:style>
  <w:style w:type="paragraph" w:customStyle="1" w:styleId="WW-Caption11111111111">
    <w:name w:val="WW-Caption11111111111"/>
    <w:basedOn w:val="Normal"/>
    <w:uiPriority w:val="99"/>
    <w:rsid w:val="00CC4A84"/>
    <w:pPr>
      <w:suppressLineNumbers/>
      <w:spacing w:before="120"/>
    </w:pPr>
    <w:rPr>
      <w:rFonts w:cs="Mangal"/>
      <w:i/>
      <w:iCs/>
      <w:sz w:val="24"/>
    </w:rPr>
  </w:style>
  <w:style w:type="paragraph" w:customStyle="1" w:styleId="WW-Caption111111111111">
    <w:name w:val="WW-Caption111111111111"/>
    <w:basedOn w:val="Normal"/>
    <w:uiPriority w:val="99"/>
    <w:rsid w:val="00CC4A84"/>
    <w:pPr>
      <w:suppressLineNumbers/>
      <w:spacing w:before="120"/>
    </w:pPr>
    <w:rPr>
      <w:rFonts w:cs="Mangal"/>
      <w:i/>
      <w:iCs/>
      <w:sz w:val="24"/>
    </w:rPr>
  </w:style>
  <w:style w:type="paragraph" w:customStyle="1" w:styleId="WW-Caption1111111111111">
    <w:name w:val="WW-Caption1111111111111"/>
    <w:basedOn w:val="Normal"/>
    <w:uiPriority w:val="99"/>
    <w:rsid w:val="00CC4A84"/>
    <w:pPr>
      <w:suppressLineNumbers/>
      <w:spacing w:before="120"/>
    </w:pPr>
    <w:rPr>
      <w:rFonts w:cs="Mangal"/>
      <w:i/>
      <w:iCs/>
      <w:sz w:val="24"/>
    </w:rPr>
  </w:style>
  <w:style w:type="paragraph" w:customStyle="1" w:styleId="WW-Caption11111111111111">
    <w:name w:val="WW-Caption11111111111111"/>
    <w:basedOn w:val="Normal"/>
    <w:uiPriority w:val="99"/>
    <w:rsid w:val="00CC4A84"/>
    <w:pPr>
      <w:suppressLineNumbers/>
      <w:spacing w:before="120"/>
    </w:pPr>
    <w:rPr>
      <w:rFonts w:cs="Mangal"/>
      <w:i/>
      <w:iCs/>
      <w:sz w:val="24"/>
    </w:rPr>
  </w:style>
  <w:style w:type="paragraph" w:customStyle="1" w:styleId="WW-Caption111111111111111">
    <w:name w:val="WW-Caption111111111111111"/>
    <w:basedOn w:val="Normal"/>
    <w:uiPriority w:val="99"/>
    <w:rsid w:val="00CC4A84"/>
    <w:pPr>
      <w:suppressLineNumbers/>
      <w:spacing w:before="120"/>
    </w:pPr>
    <w:rPr>
      <w:rFonts w:cs="Mangal"/>
      <w:i/>
      <w:iCs/>
      <w:sz w:val="24"/>
    </w:rPr>
  </w:style>
  <w:style w:type="paragraph" w:customStyle="1" w:styleId="WW-Caption1111111111111111">
    <w:name w:val="WW-Caption1111111111111111"/>
    <w:basedOn w:val="Normal"/>
    <w:uiPriority w:val="99"/>
    <w:rsid w:val="00CC4A84"/>
    <w:pPr>
      <w:suppressLineNumbers/>
      <w:spacing w:before="120"/>
    </w:pPr>
    <w:rPr>
      <w:rFonts w:cs="Mangal"/>
      <w:i/>
      <w:iCs/>
      <w:sz w:val="24"/>
    </w:rPr>
  </w:style>
  <w:style w:type="paragraph" w:customStyle="1" w:styleId="15">
    <w:name w:val="Λεζάντα1"/>
    <w:basedOn w:val="Normal"/>
    <w:uiPriority w:val="99"/>
    <w:rsid w:val="00CC4A84"/>
    <w:pPr>
      <w:suppressLineNumbers/>
      <w:spacing w:before="120"/>
    </w:pPr>
    <w:rPr>
      <w:rFonts w:cs="Mangal"/>
      <w:i/>
      <w:iCs/>
      <w:sz w:val="24"/>
    </w:rPr>
  </w:style>
  <w:style w:type="paragraph" w:customStyle="1" w:styleId="WW-Caption11111111111111111">
    <w:name w:val="WW-Caption11111111111111111"/>
    <w:basedOn w:val="Normal"/>
    <w:uiPriority w:val="99"/>
    <w:rsid w:val="00CC4A84"/>
    <w:pPr>
      <w:suppressLineNumbers/>
      <w:spacing w:before="120"/>
    </w:pPr>
    <w:rPr>
      <w:rFonts w:cs="Mangal"/>
      <w:i/>
      <w:iCs/>
      <w:sz w:val="24"/>
    </w:rPr>
  </w:style>
  <w:style w:type="paragraph" w:customStyle="1" w:styleId="WW-Caption111111111111111111">
    <w:name w:val="WW-Caption111111111111111111"/>
    <w:basedOn w:val="Normal"/>
    <w:uiPriority w:val="99"/>
    <w:rsid w:val="00CC4A84"/>
    <w:pPr>
      <w:suppressLineNumbers/>
      <w:spacing w:before="120"/>
    </w:pPr>
    <w:rPr>
      <w:rFonts w:cs="Mangal"/>
      <w:i/>
      <w:iCs/>
      <w:sz w:val="24"/>
    </w:rPr>
  </w:style>
  <w:style w:type="paragraph" w:customStyle="1" w:styleId="WW-Caption1111111111111111111">
    <w:name w:val="WW-Caption1111111111111111111"/>
    <w:basedOn w:val="Normal"/>
    <w:uiPriority w:val="99"/>
    <w:rsid w:val="00CC4A84"/>
    <w:pPr>
      <w:suppressLineNumbers/>
      <w:spacing w:before="120"/>
    </w:pPr>
    <w:rPr>
      <w:rFonts w:cs="Mangal"/>
      <w:i/>
      <w:iCs/>
      <w:sz w:val="24"/>
    </w:rPr>
  </w:style>
  <w:style w:type="paragraph" w:customStyle="1" w:styleId="WW-Caption11111111111111111111">
    <w:name w:val="WW-Caption11111111111111111111"/>
    <w:basedOn w:val="Normal"/>
    <w:uiPriority w:val="99"/>
    <w:rsid w:val="00CC4A84"/>
    <w:pPr>
      <w:suppressLineNumbers/>
      <w:spacing w:before="120"/>
    </w:pPr>
    <w:rPr>
      <w:rFonts w:cs="Mangal"/>
      <w:i/>
      <w:iCs/>
      <w:sz w:val="24"/>
    </w:rPr>
  </w:style>
  <w:style w:type="paragraph" w:customStyle="1" w:styleId="Bullet">
    <w:name w:val="Bullet"/>
    <w:basedOn w:val="Normal"/>
    <w:uiPriority w:val="99"/>
    <w:rsid w:val="00CC4A84"/>
    <w:pPr>
      <w:numPr>
        <w:numId w:val="4"/>
      </w:numPr>
      <w:spacing w:after="100"/>
    </w:pPr>
    <w:rPr>
      <w:rFonts w:eastAsia="MS Mincho"/>
      <w:lang w:val="en-US" w:eastAsia="ja-JP"/>
    </w:rPr>
  </w:style>
  <w:style w:type="paragraph" w:customStyle="1" w:styleId="16">
    <w:name w:val="Ημερομηνία1"/>
    <w:basedOn w:val="Normal"/>
    <w:next w:val="Normal"/>
    <w:uiPriority w:val="99"/>
    <w:rsid w:val="00CC4A84"/>
    <w:pPr>
      <w:spacing w:after="100"/>
    </w:pPr>
    <w:rPr>
      <w:rFonts w:eastAsia="MS Mincho"/>
      <w:lang w:val="en-US" w:eastAsia="ja-JP"/>
    </w:rPr>
  </w:style>
  <w:style w:type="paragraph" w:customStyle="1" w:styleId="DocTitle">
    <w:name w:val="Doc Title"/>
    <w:basedOn w:val="Heading1"/>
    <w:uiPriority w:val="99"/>
    <w:rsid w:val="00CC4A84"/>
  </w:style>
  <w:style w:type="paragraph" w:customStyle="1" w:styleId="inserttext">
    <w:name w:val="insert text"/>
    <w:basedOn w:val="Normal"/>
    <w:uiPriority w:val="99"/>
    <w:rsid w:val="00CC4A84"/>
    <w:pPr>
      <w:spacing w:after="100"/>
      <w:ind w:left="794"/>
    </w:pPr>
    <w:rPr>
      <w:rFonts w:eastAsia="MS Mincho"/>
      <w:lang w:val="en-US" w:eastAsia="ja-JP"/>
    </w:rPr>
  </w:style>
  <w:style w:type="paragraph" w:styleId="Footer">
    <w:name w:val="footer"/>
    <w:basedOn w:val="Normal"/>
    <w:link w:val="FooterChar1"/>
    <w:uiPriority w:val="99"/>
    <w:rsid w:val="00CC4A84"/>
    <w:pPr>
      <w:spacing w:after="100"/>
    </w:pPr>
    <w:rPr>
      <w:rFonts w:eastAsia="MS Mincho" w:cs="Times New Roman"/>
      <w:lang w:val="en-US" w:eastAsia="ja-JP"/>
    </w:rPr>
  </w:style>
  <w:style w:type="character" w:customStyle="1" w:styleId="FooterChar1">
    <w:name w:val="Footer Char1"/>
    <w:link w:val="Footer"/>
    <w:uiPriority w:val="99"/>
    <w:locked/>
    <w:rsid w:val="00D62055"/>
    <w:rPr>
      <w:rFonts w:ascii="Calibri" w:eastAsia="MS Mincho" w:hAnsi="Calibri" w:cs="Times New Roman"/>
      <w:sz w:val="24"/>
      <w:lang w:val="en-US" w:eastAsia="ja-JP"/>
    </w:rPr>
  </w:style>
  <w:style w:type="paragraph" w:styleId="Header">
    <w:name w:val="header"/>
    <w:basedOn w:val="Normal"/>
    <w:link w:val="HeaderChar1"/>
    <w:uiPriority w:val="99"/>
    <w:rsid w:val="00CC4A84"/>
    <w:rPr>
      <w:rFonts w:cs="Times New Roman"/>
    </w:rPr>
  </w:style>
  <w:style w:type="character" w:customStyle="1" w:styleId="HeaderChar1">
    <w:name w:val="Header Char1"/>
    <w:link w:val="Header"/>
    <w:uiPriority w:val="99"/>
    <w:locked/>
    <w:rsid w:val="00D62055"/>
    <w:rPr>
      <w:rFonts w:ascii="Calibri" w:hAnsi="Calibri" w:cs="Times New Roman"/>
      <w:sz w:val="24"/>
      <w:lang w:val="en-GB" w:eastAsia="zh-CN"/>
    </w:rPr>
  </w:style>
  <w:style w:type="paragraph" w:customStyle="1" w:styleId="25">
    <w:name w:val="Κείμενο πλαισίου2"/>
    <w:basedOn w:val="Normal"/>
    <w:uiPriority w:val="99"/>
    <w:rsid w:val="00CC4A84"/>
    <w:rPr>
      <w:rFonts w:ascii="Tahoma" w:hAnsi="Tahoma" w:cs="Tahoma"/>
      <w:sz w:val="16"/>
      <w:szCs w:val="16"/>
    </w:rPr>
  </w:style>
  <w:style w:type="paragraph" w:customStyle="1" w:styleId="26">
    <w:name w:val="Κείμενο σχολίου2"/>
    <w:basedOn w:val="Normal"/>
    <w:uiPriority w:val="99"/>
    <w:rsid w:val="00CC4A84"/>
    <w:rPr>
      <w:sz w:val="20"/>
      <w:szCs w:val="20"/>
    </w:rPr>
  </w:style>
  <w:style w:type="paragraph" w:customStyle="1" w:styleId="27">
    <w:name w:val="Θέμα σχολίου2"/>
    <w:basedOn w:val="26"/>
    <w:next w:val="26"/>
    <w:uiPriority w:val="99"/>
    <w:rsid w:val="00CC4A84"/>
    <w:rPr>
      <w:b/>
      <w:bCs/>
    </w:rPr>
  </w:style>
  <w:style w:type="paragraph" w:customStyle="1" w:styleId="28">
    <w:name w:val="Αναθεώρηση2"/>
    <w:uiPriority w:val="99"/>
    <w:rsid w:val="00CC4A84"/>
    <w:pPr>
      <w:suppressAutoHyphens/>
    </w:pPr>
    <w:rPr>
      <w:sz w:val="24"/>
      <w:szCs w:val="24"/>
      <w:lang w:val="en-GB" w:eastAsia="zh-CN"/>
    </w:rPr>
  </w:style>
  <w:style w:type="paragraph" w:customStyle="1" w:styleId="western">
    <w:name w:val="western"/>
    <w:basedOn w:val="Normal"/>
    <w:uiPriority w:val="99"/>
    <w:rsid w:val="00CC4A84"/>
    <w:pPr>
      <w:spacing w:before="280" w:after="200"/>
    </w:pPr>
    <w:rPr>
      <w:rFonts w:ascii="Arial Unicode MS" w:hAnsi="Arial Unicode MS" w:cs="Arial Unicode MS"/>
    </w:rPr>
  </w:style>
  <w:style w:type="paragraph" w:customStyle="1" w:styleId="17">
    <w:name w:val="Παράγραφος λίστας1"/>
    <w:basedOn w:val="Normal"/>
    <w:uiPriority w:val="99"/>
    <w:rsid w:val="00CC4A84"/>
    <w:pPr>
      <w:spacing w:after="200"/>
      <w:ind w:left="720"/>
    </w:pPr>
  </w:style>
  <w:style w:type="paragraph" w:styleId="FootnoteText">
    <w:name w:val="footnote text"/>
    <w:basedOn w:val="Normal"/>
    <w:link w:val="FootnoteTextChar4"/>
    <w:uiPriority w:val="99"/>
    <w:rsid w:val="00CC4A84"/>
    <w:pPr>
      <w:spacing w:after="0"/>
      <w:ind w:left="425" w:hanging="425"/>
    </w:pPr>
    <w:rPr>
      <w:sz w:val="18"/>
      <w:szCs w:val="20"/>
      <w:lang w:val="en-IE"/>
    </w:rPr>
  </w:style>
  <w:style w:type="character" w:customStyle="1" w:styleId="FootnoteTextChar4">
    <w:name w:val="Footnote Text Char4"/>
    <w:link w:val="FootnoteText"/>
    <w:uiPriority w:val="99"/>
    <w:semiHidden/>
    <w:locked/>
    <w:rsid w:val="00390661"/>
    <w:rPr>
      <w:rFonts w:ascii="Calibri" w:hAnsi="Calibri" w:cs="Calibri"/>
      <w:sz w:val="20"/>
      <w:szCs w:val="20"/>
      <w:lang w:val="en-GB" w:eastAsia="zh-CN"/>
    </w:rPr>
  </w:style>
  <w:style w:type="paragraph" w:styleId="TOC1">
    <w:name w:val="toc 1"/>
    <w:basedOn w:val="Normal"/>
    <w:next w:val="Normal"/>
    <w:uiPriority w:val="99"/>
    <w:rsid w:val="00CC4A84"/>
    <w:pPr>
      <w:spacing w:before="120"/>
      <w:jc w:val="left"/>
    </w:pPr>
    <w:rPr>
      <w:b/>
      <w:bCs/>
      <w:caps/>
      <w:sz w:val="20"/>
      <w:szCs w:val="20"/>
    </w:rPr>
  </w:style>
  <w:style w:type="paragraph" w:styleId="TOC2">
    <w:name w:val="toc 2"/>
    <w:basedOn w:val="Normal"/>
    <w:next w:val="Normal"/>
    <w:uiPriority w:val="99"/>
    <w:rsid w:val="00CC4A84"/>
    <w:pPr>
      <w:spacing w:after="0"/>
      <w:ind w:left="220"/>
      <w:jc w:val="left"/>
    </w:pPr>
    <w:rPr>
      <w:smallCaps/>
      <w:sz w:val="20"/>
      <w:szCs w:val="20"/>
    </w:rPr>
  </w:style>
  <w:style w:type="paragraph" w:styleId="TOC3">
    <w:name w:val="toc 3"/>
    <w:basedOn w:val="Normal"/>
    <w:next w:val="Normal"/>
    <w:uiPriority w:val="99"/>
    <w:rsid w:val="00CC4A84"/>
    <w:pPr>
      <w:spacing w:after="0"/>
      <w:ind w:left="440"/>
      <w:jc w:val="left"/>
    </w:pPr>
    <w:rPr>
      <w:i/>
      <w:iCs/>
      <w:sz w:val="20"/>
      <w:szCs w:val="20"/>
    </w:rPr>
  </w:style>
  <w:style w:type="paragraph" w:styleId="TOC4">
    <w:name w:val="toc 4"/>
    <w:basedOn w:val="Normal"/>
    <w:next w:val="Normal"/>
    <w:uiPriority w:val="99"/>
    <w:rsid w:val="00CC4A84"/>
    <w:pPr>
      <w:spacing w:after="0"/>
      <w:ind w:left="660"/>
      <w:jc w:val="left"/>
    </w:pPr>
    <w:rPr>
      <w:sz w:val="18"/>
      <w:szCs w:val="18"/>
    </w:rPr>
  </w:style>
  <w:style w:type="paragraph" w:styleId="TOC5">
    <w:name w:val="toc 5"/>
    <w:basedOn w:val="Normal"/>
    <w:next w:val="Normal"/>
    <w:uiPriority w:val="99"/>
    <w:rsid w:val="00CC4A84"/>
    <w:pPr>
      <w:spacing w:after="0"/>
      <w:ind w:left="880"/>
      <w:jc w:val="left"/>
    </w:pPr>
    <w:rPr>
      <w:sz w:val="18"/>
      <w:szCs w:val="18"/>
    </w:rPr>
  </w:style>
  <w:style w:type="paragraph" w:styleId="TOC6">
    <w:name w:val="toc 6"/>
    <w:basedOn w:val="Normal"/>
    <w:next w:val="Normal"/>
    <w:uiPriority w:val="99"/>
    <w:rsid w:val="00CC4A84"/>
    <w:pPr>
      <w:spacing w:after="0"/>
      <w:ind w:left="1100"/>
      <w:jc w:val="left"/>
    </w:pPr>
    <w:rPr>
      <w:sz w:val="18"/>
      <w:szCs w:val="18"/>
    </w:rPr>
  </w:style>
  <w:style w:type="paragraph" w:styleId="TOC7">
    <w:name w:val="toc 7"/>
    <w:basedOn w:val="Normal"/>
    <w:next w:val="Normal"/>
    <w:uiPriority w:val="99"/>
    <w:rsid w:val="00CC4A84"/>
    <w:pPr>
      <w:spacing w:after="0"/>
      <w:ind w:left="1320"/>
      <w:jc w:val="left"/>
    </w:pPr>
    <w:rPr>
      <w:sz w:val="18"/>
      <w:szCs w:val="18"/>
    </w:rPr>
  </w:style>
  <w:style w:type="paragraph" w:styleId="TOC8">
    <w:name w:val="toc 8"/>
    <w:basedOn w:val="Normal"/>
    <w:next w:val="Normal"/>
    <w:uiPriority w:val="99"/>
    <w:rsid w:val="00CC4A84"/>
    <w:pPr>
      <w:spacing w:after="0"/>
      <w:ind w:left="1540"/>
      <w:jc w:val="left"/>
    </w:pPr>
    <w:rPr>
      <w:sz w:val="18"/>
      <w:szCs w:val="18"/>
    </w:rPr>
  </w:style>
  <w:style w:type="paragraph" w:styleId="TOC9">
    <w:name w:val="toc 9"/>
    <w:basedOn w:val="Normal"/>
    <w:next w:val="Normal"/>
    <w:uiPriority w:val="99"/>
    <w:rsid w:val="00CC4A84"/>
    <w:pPr>
      <w:spacing w:after="0"/>
      <w:ind w:left="1760"/>
      <w:jc w:val="left"/>
    </w:pPr>
    <w:rPr>
      <w:sz w:val="18"/>
      <w:szCs w:val="18"/>
    </w:rPr>
  </w:style>
  <w:style w:type="paragraph" w:customStyle="1" w:styleId="Style1">
    <w:name w:val="Style1"/>
    <w:basedOn w:val="DocTitle"/>
    <w:uiPriority w:val="99"/>
    <w:rsid w:val="00CC4A84"/>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Heading1"/>
    <w:uiPriority w:val="99"/>
    <w:rsid w:val="00CC4A84"/>
    <w:rPr>
      <w:rFonts w:ascii="Calibri" w:hAnsi="Calibri" w:cs="Calibri"/>
      <w:lang w:val="el-GR"/>
    </w:rPr>
  </w:style>
  <w:style w:type="paragraph" w:styleId="EndnoteText">
    <w:name w:val="endnote text"/>
    <w:basedOn w:val="Normal"/>
    <w:link w:val="EndnoteTextChar1"/>
    <w:uiPriority w:val="99"/>
    <w:rsid w:val="00CC4A84"/>
    <w:rPr>
      <w:rFonts w:cs="Times New Roman"/>
      <w:sz w:val="20"/>
      <w:szCs w:val="20"/>
    </w:rPr>
  </w:style>
  <w:style w:type="character" w:customStyle="1" w:styleId="EndnoteTextChar1">
    <w:name w:val="Endnote Text Char1"/>
    <w:link w:val="EndnoteText"/>
    <w:uiPriority w:val="99"/>
    <w:semiHidden/>
    <w:locked/>
    <w:rsid w:val="00390661"/>
    <w:rPr>
      <w:rFonts w:ascii="Calibri" w:hAnsi="Calibri" w:cs="Calibri"/>
      <w:sz w:val="20"/>
      <w:szCs w:val="20"/>
      <w:lang w:val="en-GB" w:eastAsia="zh-CN"/>
    </w:rPr>
  </w:style>
  <w:style w:type="paragraph" w:customStyle="1" w:styleId="Default">
    <w:name w:val="Default"/>
    <w:uiPriority w:val="99"/>
    <w:rsid w:val="00CC4A84"/>
    <w:pPr>
      <w:widowControl w:val="0"/>
      <w:suppressAutoHyphens/>
    </w:pPr>
    <w:rPr>
      <w:rFonts w:ascii="Cambria" w:hAnsi="Cambria" w:cs="Mangal"/>
      <w:color w:val="000000"/>
      <w:sz w:val="24"/>
      <w:szCs w:val="24"/>
      <w:lang w:eastAsia="zh-CN" w:bidi="hi-IN"/>
    </w:rPr>
  </w:style>
  <w:style w:type="paragraph" w:customStyle="1" w:styleId="a8">
    <w:name w:val="Προμορφοποιημένο κείμενο"/>
    <w:basedOn w:val="Normal"/>
    <w:uiPriority w:val="99"/>
    <w:rsid w:val="00CC4A84"/>
  </w:style>
  <w:style w:type="paragraph" w:styleId="BodyTextIndent">
    <w:name w:val="Body Text Indent"/>
    <w:basedOn w:val="Normal"/>
    <w:link w:val="BodyTextIndentChar"/>
    <w:uiPriority w:val="99"/>
    <w:rsid w:val="00CC4A84"/>
    <w:pPr>
      <w:ind w:firstLine="1134"/>
    </w:pPr>
    <w:rPr>
      <w:rFonts w:ascii="Arial" w:hAnsi="Arial" w:cs="Arial"/>
    </w:rPr>
  </w:style>
  <w:style w:type="character" w:customStyle="1" w:styleId="BodyTextIndentChar">
    <w:name w:val="Body Text Indent Char"/>
    <w:link w:val="BodyTextIndent"/>
    <w:uiPriority w:val="99"/>
    <w:semiHidden/>
    <w:locked/>
    <w:rsid w:val="00390661"/>
    <w:rPr>
      <w:rFonts w:ascii="Calibri" w:hAnsi="Calibri" w:cs="Calibri"/>
      <w:sz w:val="24"/>
      <w:szCs w:val="24"/>
      <w:lang w:val="en-GB" w:eastAsia="zh-CN"/>
    </w:rPr>
  </w:style>
  <w:style w:type="paragraph" w:customStyle="1" w:styleId="normalwithoutspacing">
    <w:name w:val="normal_without_spacing"/>
    <w:basedOn w:val="Normal"/>
    <w:uiPriority w:val="99"/>
    <w:rsid w:val="00CC4A84"/>
    <w:pPr>
      <w:spacing w:after="60"/>
    </w:pPr>
    <w:rPr>
      <w:lang w:val="el-GR"/>
    </w:rPr>
  </w:style>
  <w:style w:type="paragraph" w:customStyle="1" w:styleId="foothanging">
    <w:name w:val="foot_hanging"/>
    <w:basedOn w:val="FootnoteText"/>
    <w:uiPriority w:val="99"/>
    <w:rsid w:val="00CC4A84"/>
    <w:pPr>
      <w:ind w:left="426" w:hanging="426"/>
    </w:pPr>
    <w:rPr>
      <w:szCs w:val="18"/>
    </w:rPr>
  </w:style>
  <w:style w:type="paragraph" w:customStyle="1" w:styleId="-HTML2">
    <w:name w:val="Προ-διαμορφωμένο HTML2"/>
    <w:basedOn w:val="Normal"/>
    <w:uiPriority w:val="99"/>
    <w:rsid w:val="00CC4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CC4A84"/>
    <w:pPr>
      <w:suppressAutoHyphens/>
      <w:spacing w:line="276" w:lineRule="auto"/>
    </w:pPr>
    <w:rPr>
      <w:rFonts w:ascii="Arial" w:hAnsi="Arial" w:cs="Arial"/>
      <w:color w:val="000000"/>
      <w:sz w:val="22"/>
      <w:szCs w:val="22"/>
      <w:lang w:eastAsia="zh-CN"/>
    </w:rPr>
  </w:style>
  <w:style w:type="paragraph" w:customStyle="1" w:styleId="310">
    <w:name w:val="Σώμα κείμενου με εσοχή 31"/>
    <w:basedOn w:val="Normal"/>
    <w:uiPriority w:val="99"/>
    <w:rsid w:val="00CC4A84"/>
    <w:pPr>
      <w:suppressAutoHyphens w:val="0"/>
      <w:spacing w:line="312" w:lineRule="auto"/>
      <w:ind w:left="283"/>
    </w:pPr>
    <w:rPr>
      <w:rFonts w:cs="Times New Roman"/>
      <w:sz w:val="16"/>
      <w:szCs w:val="16"/>
    </w:rPr>
  </w:style>
  <w:style w:type="paragraph" w:customStyle="1" w:styleId="18">
    <w:name w:val="Χωρίς διάστιχο1"/>
    <w:uiPriority w:val="99"/>
    <w:rsid w:val="00CC4A84"/>
    <w:pPr>
      <w:suppressAutoHyphens/>
      <w:jc w:val="both"/>
    </w:pPr>
    <w:rPr>
      <w:rFonts w:ascii="Calibri" w:hAnsi="Calibri" w:cs="Calibri"/>
      <w:sz w:val="22"/>
      <w:szCs w:val="24"/>
      <w:lang w:val="en-GB" w:eastAsia="zh-CN"/>
    </w:rPr>
  </w:style>
  <w:style w:type="paragraph" w:customStyle="1" w:styleId="a9">
    <w:name w:val="Περιεχόμενα πίνακα"/>
    <w:basedOn w:val="Normal"/>
    <w:uiPriority w:val="99"/>
    <w:rsid w:val="00CC4A84"/>
    <w:pPr>
      <w:suppressLineNumbers/>
    </w:pPr>
  </w:style>
  <w:style w:type="paragraph" w:customStyle="1" w:styleId="aa">
    <w:name w:val="Επικεφαλίδα πίνακα"/>
    <w:basedOn w:val="a9"/>
    <w:uiPriority w:val="99"/>
    <w:rsid w:val="00CC4A84"/>
    <w:pPr>
      <w:jc w:val="center"/>
    </w:pPr>
    <w:rPr>
      <w:b/>
      <w:bCs/>
    </w:rPr>
  </w:style>
  <w:style w:type="paragraph" w:customStyle="1" w:styleId="footers">
    <w:name w:val="footers"/>
    <w:basedOn w:val="foothanging"/>
    <w:uiPriority w:val="99"/>
    <w:rsid w:val="00CC4A84"/>
  </w:style>
  <w:style w:type="paragraph" w:customStyle="1" w:styleId="Standard">
    <w:name w:val="Standard"/>
    <w:uiPriority w:val="99"/>
    <w:rsid w:val="00CC4A84"/>
    <w:pPr>
      <w:widowControl w:val="0"/>
      <w:suppressAutoHyphens/>
      <w:textAlignment w:val="baseline"/>
    </w:pPr>
    <w:rPr>
      <w:rFonts w:cs="Lucida Sans"/>
      <w:kern w:val="1"/>
      <w:sz w:val="24"/>
      <w:szCs w:val="24"/>
      <w:lang w:eastAsia="zh-CN" w:bidi="hi-IN"/>
    </w:rPr>
  </w:style>
  <w:style w:type="paragraph" w:customStyle="1" w:styleId="Textbody">
    <w:name w:val="Text body"/>
    <w:basedOn w:val="Standard"/>
    <w:uiPriority w:val="99"/>
    <w:rsid w:val="00CC4A84"/>
    <w:pPr>
      <w:spacing w:after="120"/>
    </w:pPr>
  </w:style>
  <w:style w:type="paragraph" w:customStyle="1" w:styleId="Footnote">
    <w:name w:val="Footnote"/>
    <w:basedOn w:val="Standard"/>
    <w:uiPriority w:val="99"/>
    <w:rsid w:val="00CC4A84"/>
    <w:pPr>
      <w:suppressLineNumbers/>
      <w:ind w:left="283" w:hanging="283"/>
    </w:pPr>
    <w:rPr>
      <w:sz w:val="20"/>
      <w:szCs w:val="20"/>
    </w:rPr>
  </w:style>
  <w:style w:type="paragraph" w:customStyle="1" w:styleId="311">
    <w:name w:val="Σώμα κείμενου 31"/>
    <w:basedOn w:val="Normal"/>
    <w:uiPriority w:val="99"/>
    <w:rsid w:val="00CC4A84"/>
    <w:rPr>
      <w:sz w:val="16"/>
      <w:szCs w:val="16"/>
    </w:rPr>
  </w:style>
  <w:style w:type="paragraph" w:customStyle="1" w:styleId="fooot">
    <w:name w:val="fooot"/>
    <w:basedOn w:val="footers"/>
    <w:uiPriority w:val="99"/>
    <w:rsid w:val="00CC4A84"/>
  </w:style>
  <w:style w:type="paragraph" w:customStyle="1" w:styleId="19">
    <w:name w:val="Κείμενο πλαισίου1"/>
    <w:basedOn w:val="Normal"/>
    <w:uiPriority w:val="99"/>
    <w:rsid w:val="00CC4A84"/>
    <w:pPr>
      <w:spacing w:after="0"/>
    </w:pPr>
    <w:rPr>
      <w:rFonts w:ascii="Tahoma" w:hAnsi="Tahoma" w:cs="Tahoma"/>
      <w:sz w:val="16"/>
      <w:szCs w:val="16"/>
    </w:rPr>
  </w:style>
  <w:style w:type="paragraph" w:customStyle="1" w:styleId="1a">
    <w:name w:val="Κείμενο σχολίου1"/>
    <w:basedOn w:val="Normal"/>
    <w:uiPriority w:val="99"/>
    <w:rsid w:val="00CC4A84"/>
    <w:rPr>
      <w:sz w:val="20"/>
      <w:szCs w:val="20"/>
    </w:rPr>
  </w:style>
  <w:style w:type="paragraph" w:customStyle="1" w:styleId="1b">
    <w:name w:val="Θέμα σχολίου1"/>
    <w:basedOn w:val="1a"/>
    <w:next w:val="1a"/>
    <w:uiPriority w:val="99"/>
    <w:rsid w:val="00CC4A84"/>
    <w:rPr>
      <w:b/>
      <w:bCs/>
    </w:rPr>
  </w:style>
  <w:style w:type="paragraph" w:customStyle="1" w:styleId="-HTML1">
    <w:name w:val="Προ-διαμορφωμένο HTML1"/>
    <w:basedOn w:val="Normal"/>
    <w:uiPriority w:val="99"/>
    <w:rsid w:val="00CC4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c">
    <w:name w:val="Αναθεώρηση1"/>
    <w:uiPriority w:val="99"/>
    <w:rsid w:val="00CC4A84"/>
    <w:pPr>
      <w:suppressAutoHyphens/>
    </w:pPr>
    <w:rPr>
      <w:rFonts w:ascii="Calibri" w:hAnsi="Calibri" w:cs="Calibri"/>
      <w:sz w:val="22"/>
      <w:szCs w:val="24"/>
      <w:lang w:val="en-GB" w:eastAsia="zh-CN"/>
    </w:rPr>
  </w:style>
  <w:style w:type="paragraph" w:customStyle="1" w:styleId="21">
    <w:name w:val="Λίστα με κουκκίδες 21"/>
    <w:basedOn w:val="Normal"/>
    <w:uiPriority w:val="99"/>
    <w:rsid w:val="00CC4A84"/>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7"/>
    <w:uiPriority w:val="99"/>
    <w:rsid w:val="00CC4A84"/>
    <w:pPr>
      <w:tabs>
        <w:tab w:val="right" w:leader="dot" w:pos="7091"/>
      </w:tabs>
      <w:ind w:left="2547"/>
    </w:pPr>
  </w:style>
  <w:style w:type="paragraph" w:customStyle="1" w:styleId="ab">
    <w:name w:val="Οριζόντια γραμμή"/>
    <w:basedOn w:val="Normal"/>
    <w:next w:val="BodyText"/>
    <w:uiPriority w:val="99"/>
    <w:rsid w:val="00CC4A8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Normal"/>
    <w:uiPriority w:val="99"/>
    <w:rsid w:val="00CC4A84"/>
    <w:pPr>
      <w:overflowPunct w:val="0"/>
      <w:autoSpaceDE w:val="0"/>
      <w:spacing w:after="0"/>
      <w:textAlignment w:val="baseline"/>
    </w:pPr>
    <w:rPr>
      <w:rFonts w:ascii="Arial" w:hAnsi="Arial" w:cs="Arial"/>
      <w:szCs w:val="20"/>
      <w:lang w:val="el-GR"/>
    </w:rPr>
  </w:style>
  <w:style w:type="paragraph" w:customStyle="1" w:styleId="para-1">
    <w:name w:val="para-1"/>
    <w:basedOn w:val="Normal"/>
    <w:uiPriority w:val="99"/>
    <w:rsid w:val="00CC4A84"/>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7"/>
    <w:uiPriority w:val="99"/>
    <w:rsid w:val="00CC4A84"/>
    <w:pPr>
      <w:tabs>
        <w:tab w:val="right" w:leader="dot" w:pos="7091"/>
      </w:tabs>
      <w:ind w:left="2547"/>
    </w:pPr>
  </w:style>
  <w:style w:type="paragraph" w:styleId="BalloonText">
    <w:name w:val="Balloon Text"/>
    <w:basedOn w:val="Normal"/>
    <w:link w:val="BalloonTextChar1"/>
    <w:uiPriority w:val="99"/>
    <w:rsid w:val="00CC4A84"/>
    <w:pPr>
      <w:spacing w:after="0"/>
    </w:pPr>
    <w:rPr>
      <w:rFonts w:ascii="Segoe UI" w:hAnsi="Segoe UI" w:cs="Times New Roman"/>
      <w:sz w:val="18"/>
      <w:szCs w:val="18"/>
    </w:rPr>
  </w:style>
  <w:style w:type="character" w:customStyle="1" w:styleId="BalloonTextChar1">
    <w:name w:val="Balloon Text Char1"/>
    <w:link w:val="BalloonText"/>
    <w:uiPriority w:val="99"/>
    <w:semiHidden/>
    <w:locked/>
    <w:rsid w:val="00390661"/>
    <w:rPr>
      <w:rFonts w:cs="Calibri"/>
      <w:sz w:val="2"/>
      <w:lang w:val="en-GB" w:eastAsia="zh-CN"/>
    </w:rPr>
  </w:style>
  <w:style w:type="paragraph" w:customStyle="1" w:styleId="34">
    <w:name w:val="Κείμενο σχολίου3"/>
    <w:basedOn w:val="Normal"/>
    <w:uiPriority w:val="99"/>
    <w:rsid w:val="00CC4A84"/>
    <w:rPr>
      <w:rFonts w:cs="Times New Roman"/>
      <w:sz w:val="20"/>
      <w:szCs w:val="20"/>
    </w:rPr>
  </w:style>
  <w:style w:type="paragraph" w:styleId="CommentText">
    <w:name w:val="annotation text"/>
    <w:basedOn w:val="Normal"/>
    <w:link w:val="CommentTextChar3"/>
    <w:uiPriority w:val="99"/>
    <w:rsid w:val="00D62055"/>
    <w:rPr>
      <w:rFonts w:cs="Times New Roman"/>
      <w:sz w:val="20"/>
      <w:szCs w:val="20"/>
      <w:lang w:eastAsia="el-GR"/>
    </w:rPr>
  </w:style>
  <w:style w:type="character" w:customStyle="1" w:styleId="CommentTextChar3">
    <w:name w:val="Comment Text Char3"/>
    <w:link w:val="CommentText"/>
    <w:uiPriority w:val="99"/>
    <w:semiHidden/>
    <w:locked/>
    <w:rsid w:val="00390661"/>
    <w:rPr>
      <w:rFonts w:ascii="Calibri" w:hAnsi="Calibri" w:cs="Calibri"/>
      <w:sz w:val="20"/>
      <w:szCs w:val="20"/>
      <w:lang w:val="en-GB" w:eastAsia="zh-CN"/>
    </w:rPr>
  </w:style>
  <w:style w:type="paragraph" w:styleId="CommentSubject">
    <w:name w:val="annotation subject"/>
    <w:basedOn w:val="34"/>
    <w:next w:val="34"/>
    <w:link w:val="CommentSubjectChar1"/>
    <w:uiPriority w:val="99"/>
    <w:rsid w:val="00CC4A84"/>
    <w:rPr>
      <w:b/>
      <w:bCs/>
    </w:rPr>
  </w:style>
  <w:style w:type="character" w:customStyle="1" w:styleId="CommentSubjectChar1">
    <w:name w:val="Comment Subject Char1"/>
    <w:link w:val="CommentSubject"/>
    <w:uiPriority w:val="99"/>
    <w:semiHidden/>
    <w:locked/>
    <w:rsid w:val="00390661"/>
    <w:rPr>
      <w:rFonts w:ascii="Calibri" w:hAnsi="Calibri" w:cs="Calibri"/>
      <w:b/>
      <w:bCs/>
      <w:sz w:val="20"/>
      <w:szCs w:val="20"/>
      <w:lang w:val="en-GB" w:eastAsia="zh-CN"/>
    </w:rPr>
  </w:style>
  <w:style w:type="paragraph" w:styleId="Revision">
    <w:name w:val="Revision"/>
    <w:uiPriority w:val="99"/>
    <w:rsid w:val="00CC4A84"/>
    <w:pPr>
      <w:suppressAutoHyphens/>
    </w:pPr>
    <w:rPr>
      <w:rFonts w:ascii="Calibri" w:hAnsi="Calibri" w:cs="Calibri"/>
      <w:sz w:val="22"/>
      <w:szCs w:val="24"/>
      <w:lang w:val="en-GB" w:eastAsia="zh-CN"/>
    </w:rPr>
  </w:style>
  <w:style w:type="paragraph" w:styleId="HTMLPreformatted">
    <w:name w:val="HTML Preformatted"/>
    <w:basedOn w:val="Normal"/>
    <w:link w:val="HTMLPreformattedChar2"/>
    <w:uiPriority w:val="99"/>
    <w:rsid w:val="00CC4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rPr>
  </w:style>
  <w:style w:type="character" w:customStyle="1" w:styleId="HTMLPreformattedChar2">
    <w:name w:val="HTML Preformatted Char2"/>
    <w:link w:val="HTMLPreformatted"/>
    <w:uiPriority w:val="99"/>
    <w:semiHidden/>
    <w:locked/>
    <w:rsid w:val="00390661"/>
    <w:rPr>
      <w:rFonts w:ascii="Courier New" w:hAnsi="Courier New" w:cs="Courier New"/>
      <w:sz w:val="20"/>
      <w:szCs w:val="20"/>
      <w:lang w:val="en-GB" w:eastAsia="zh-CN"/>
    </w:rPr>
  </w:style>
  <w:style w:type="paragraph" w:styleId="ListParagraph">
    <w:name w:val="List Paragraph"/>
    <w:basedOn w:val="Normal"/>
    <w:uiPriority w:val="99"/>
    <w:qFormat/>
    <w:rsid w:val="00CC4A84"/>
    <w:pPr>
      <w:suppressAutoHyphens w:val="0"/>
      <w:spacing w:after="0"/>
      <w:ind w:left="720"/>
      <w:contextualSpacing/>
      <w:jc w:val="left"/>
    </w:pPr>
    <w:rPr>
      <w:rFonts w:ascii="CG Times" w:hAnsi="CG Times" w:cs="Times New Roman"/>
      <w:sz w:val="20"/>
      <w:szCs w:val="20"/>
      <w:lang w:val="en-US"/>
    </w:rPr>
  </w:style>
  <w:style w:type="paragraph" w:styleId="NoSpacing">
    <w:name w:val="No Spacing"/>
    <w:uiPriority w:val="99"/>
    <w:qFormat/>
    <w:rsid w:val="00CC4A84"/>
    <w:pPr>
      <w:suppressAutoHyphens/>
      <w:jc w:val="both"/>
    </w:pPr>
    <w:rPr>
      <w:rFonts w:ascii="Calibri" w:hAnsi="Calibri" w:cs="Calibri"/>
      <w:sz w:val="22"/>
      <w:szCs w:val="24"/>
      <w:lang w:val="en-GB" w:eastAsia="zh-CN"/>
    </w:rPr>
  </w:style>
  <w:style w:type="paragraph" w:styleId="NormalWeb">
    <w:name w:val="Normal (Web)"/>
    <w:basedOn w:val="Normal"/>
    <w:uiPriority w:val="99"/>
    <w:rsid w:val="00CC4A84"/>
    <w:pPr>
      <w:suppressAutoHyphens w:val="0"/>
      <w:spacing w:before="280" w:after="119"/>
      <w:jc w:val="left"/>
    </w:pPr>
    <w:rPr>
      <w:rFonts w:ascii="Times New Roman" w:hAnsi="Times New Roman" w:cs="Times New Roman"/>
      <w:sz w:val="24"/>
      <w:lang w:val="el-GR"/>
    </w:rPr>
  </w:style>
  <w:style w:type="paragraph" w:customStyle="1" w:styleId="ListParagraph1">
    <w:name w:val="List Paragraph1"/>
    <w:basedOn w:val="Normal"/>
    <w:uiPriority w:val="99"/>
    <w:rsid w:val="00CC4A84"/>
    <w:pPr>
      <w:suppressAutoHyphens w:val="0"/>
      <w:spacing w:after="0"/>
      <w:ind w:left="720"/>
      <w:contextualSpacing/>
      <w:jc w:val="left"/>
    </w:pPr>
    <w:rPr>
      <w:rFonts w:cs="Times New Roman"/>
      <w:szCs w:val="22"/>
      <w:lang w:val="el-GR"/>
    </w:rPr>
  </w:style>
  <w:style w:type="character" w:styleId="CommentReference">
    <w:name w:val="annotation reference"/>
    <w:uiPriority w:val="99"/>
    <w:rsid w:val="00D62055"/>
    <w:rPr>
      <w:rFonts w:cs="Times New Roman"/>
      <w:sz w:val="16"/>
    </w:rPr>
  </w:style>
  <w:style w:type="character" w:customStyle="1" w:styleId="Char20">
    <w:name w:val="Κείμενο σχολίου Char2"/>
    <w:uiPriority w:val="99"/>
    <w:rsid w:val="00D62055"/>
    <w:rPr>
      <w:rFonts w:ascii="Calibri" w:hAnsi="Calibri"/>
      <w:lang w:val="en-GB" w:eastAsia="zh-CN"/>
    </w:rPr>
  </w:style>
  <w:style w:type="table" w:styleId="TableGrid">
    <w:name w:val="Table Grid"/>
    <w:basedOn w:val="TableNormal"/>
    <w:uiPriority w:val="99"/>
    <w:rsid w:val="00D620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1">
    <w:name w:val="Heading 1 Char1"/>
    <w:link w:val="Heading1"/>
    <w:uiPriority w:val="99"/>
    <w:locked/>
    <w:rsid w:val="00D62055"/>
    <w:rPr>
      <w:rFonts w:ascii="Arial" w:hAnsi="Arial"/>
      <w:b/>
      <w:color w:val="333399"/>
      <w:sz w:val="32"/>
      <w:lang w:val="en-US" w:eastAsia="zh-CN"/>
    </w:rPr>
  </w:style>
  <w:style w:type="character" w:customStyle="1" w:styleId="Heading2Char1">
    <w:name w:val="Heading 2 Char1"/>
    <w:link w:val="Heading2"/>
    <w:uiPriority w:val="99"/>
    <w:locked/>
    <w:rsid w:val="00D62055"/>
    <w:rPr>
      <w:rFonts w:ascii="Arial" w:hAnsi="Arial"/>
      <w:b/>
      <w:color w:val="002060"/>
      <w:sz w:val="22"/>
      <w:lang w:val="en-GB" w:eastAsia="zh-CN"/>
    </w:rPr>
  </w:style>
  <w:style w:type="character" w:customStyle="1" w:styleId="Heading3Char1">
    <w:name w:val="Heading 3 Char1"/>
    <w:link w:val="Heading3"/>
    <w:uiPriority w:val="99"/>
    <w:locked/>
    <w:rsid w:val="00D62055"/>
    <w:rPr>
      <w:rFonts w:ascii="Arial" w:hAnsi="Arial"/>
      <w:b/>
      <w:sz w:val="26"/>
      <w:lang w:val="en-GB" w:eastAsia="zh-CN"/>
    </w:rPr>
  </w:style>
  <w:style w:type="character" w:customStyle="1" w:styleId="Heading4Char1">
    <w:name w:val="Heading 4 Char1"/>
    <w:link w:val="Heading4"/>
    <w:uiPriority w:val="99"/>
    <w:locked/>
    <w:rsid w:val="00D62055"/>
    <w:rPr>
      <w:rFonts w:ascii="Arial" w:hAnsi="Arial"/>
      <w:b/>
      <w:sz w:val="28"/>
      <w:lang w:val="en-GB" w:eastAsia="zh-CN"/>
    </w:rPr>
  </w:style>
  <w:style w:type="character" w:customStyle="1" w:styleId="Heading5Char1">
    <w:name w:val="Heading 5 Char1"/>
    <w:link w:val="Heading5"/>
    <w:uiPriority w:val="99"/>
    <w:locked/>
    <w:rsid w:val="00D62055"/>
    <w:rPr>
      <w:rFonts w:ascii="Lucida Sans" w:hAnsi="Lucida Sans"/>
      <w:b/>
      <w:sz w:val="22"/>
      <w:lang w:val="en-US" w:eastAsia="zh-CN"/>
    </w:rPr>
  </w:style>
  <w:style w:type="character" w:customStyle="1" w:styleId="fontstyle01">
    <w:name w:val="fontstyle01"/>
    <w:uiPriority w:val="99"/>
    <w:rsid w:val="007D74D2"/>
    <w:rPr>
      <w:rFonts w:ascii="Calibri" w:hAnsi="Calibri"/>
      <w:color w:val="000000"/>
      <w:sz w:val="22"/>
    </w:rPr>
  </w:style>
  <w:style w:type="paragraph" w:customStyle="1" w:styleId="29">
    <w:name w:val="Παράγραφος λίστας2"/>
    <w:basedOn w:val="Normal"/>
    <w:uiPriority w:val="99"/>
    <w:rsid w:val="00FE6D84"/>
    <w:pPr>
      <w:spacing w:after="0"/>
      <w:ind w:left="720"/>
      <w:contextualSpacing/>
    </w:pPr>
  </w:style>
  <w:style w:type="character" w:customStyle="1" w:styleId="80">
    <w:name w:val="Παραπομπή υποσημείωσης8"/>
    <w:uiPriority w:val="99"/>
    <w:rsid w:val="003A13D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68280">
      <w:marLeft w:val="0"/>
      <w:marRight w:val="0"/>
      <w:marTop w:val="0"/>
      <w:marBottom w:val="0"/>
      <w:divBdr>
        <w:top w:val="none" w:sz="0" w:space="0" w:color="auto"/>
        <w:left w:val="none" w:sz="0" w:space="0" w:color="auto"/>
        <w:bottom w:val="none" w:sz="0" w:space="0" w:color="auto"/>
        <w:right w:val="none" w:sz="0" w:space="0" w:color="auto"/>
      </w:divBdr>
    </w:div>
    <w:div w:id="117068281">
      <w:marLeft w:val="0"/>
      <w:marRight w:val="0"/>
      <w:marTop w:val="0"/>
      <w:marBottom w:val="0"/>
      <w:divBdr>
        <w:top w:val="none" w:sz="0" w:space="0" w:color="auto"/>
        <w:left w:val="none" w:sz="0" w:space="0" w:color="auto"/>
        <w:bottom w:val="none" w:sz="0" w:space="0" w:color="auto"/>
        <w:right w:val="none" w:sz="0" w:space="0" w:color="auto"/>
      </w:divBdr>
    </w:div>
    <w:div w:id="117068282">
      <w:marLeft w:val="0"/>
      <w:marRight w:val="0"/>
      <w:marTop w:val="0"/>
      <w:marBottom w:val="0"/>
      <w:divBdr>
        <w:top w:val="none" w:sz="0" w:space="0" w:color="auto"/>
        <w:left w:val="none" w:sz="0" w:space="0" w:color="auto"/>
        <w:bottom w:val="none" w:sz="0" w:space="0" w:color="auto"/>
        <w:right w:val="none" w:sz="0" w:space="0" w:color="auto"/>
      </w:divBdr>
    </w:div>
    <w:div w:id="117068283">
      <w:marLeft w:val="0"/>
      <w:marRight w:val="0"/>
      <w:marTop w:val="0"/>
      <w:marBottom w:val="0"/>
      <w:divBdr>
        <w:top w:val="none" w:sz="0" w:space="0" w:color="auto"/>
        <w:left w:val="none" w:sz="0" w:space="0" w:color="auto"/>
        <w:bottom w:val="none" w:sz="0" w:space="0" w:color="auto"/>
        <w:right w:val="none" w:sz="0" w:space="0" w:color="auto"/>
      </w:divBdr>
    </w:div>
    <w:div w:id="117068284">
      <w:marLeft w:val="0"/>
      <w:marRight w:val="0"/>
      <w:marTop w:val="0"/>
      <w:marBottom w:val="0"/>
      <w:divBdr>
        <w:top w:val="none" w:sz="0" w:space="0" w:color="auto"/>
        <w:left w:val="none" w:sz="0" w:space="0" w:color="auto"/>
        <w:bottom w:val="none" w:sz="0" w:space="0" w:color="auto"/>
        <w:right w:val="none" w:sz="0" w:space="0" w:color="auto"/>
      </w:divBdr>
    </w:div>
    <w:div w:id="117068285">
      <w:marLeft w:val="0"/>
      <w:marRight w:val="0"/>
      <w:marTop w:val="0"/>
      <w:marBottom w:val="0"/>
      <w:divBdr>
        <w:top w:val="none" w:sz="0" w:space="0" w:color="auto"/>
        <w:left w:val="none" w:sz="0" w:space="0" w:color="auto"/>
        <w:bottom w:val="none" w:sz="0" w:space="0" w:color="auto"/>
        <w:right w:val="none" w:sz="0" w:space="0" w:color="auto"/>
      </w:divBdr>
    </w:div>
    <w:div w:id="117068286">
      <w:marLeft w:val="0"/>
      <w:marRight w:val="0"/>
      <w:marTop w:val="0"/>
      <w:marBottom w:val="0"/>
      <w:divBdr>
        <w:top w:val="none" w:sz="0" w:space="0" w:color="auto"/>
        <w:left w:val="none" w:sz="0" w:space="0" w:color="auto"/>
        <w:bottom w:val="none" w:sz="0" w:space="0" w:color="auto"/>
        <w:right w:val="none" w:sz="0" w:space="0" w:color="auto"/>
      </w:divBdr>
    </w:div>
    <w:div w:id="117068287">
      <w:marLeft w:val="0"/>
      <w:marRight w:val="0"/>
      <w:marTop w:val="0"/>
      <w:marBottom w:val="0"/>
      <w:divBdr>
        <w:top w:val="none" w:sz="0" w:space="0" w:color="auto"/>
        <w:left w:val="none" w:sz="0" w:space="0" w:color="auto"/>
        <w:bottom w:val="none" w:sz="0" w:space="0" w:color="auto"/>
        <w:right w:val="none" w:sz="0" w:space="0" w:color="auto"/>
      </w:divBdr>
    </w:div>
    <w:div w:id="117068288">
      <w:marLeft w:val="0"/>
      <w:marRight w:val="0"/>
      <w:marTop w:val="0"/>
      <w:marBottom w:val="0"/>
      <w:divBdr>
        <w:top w:val="none" w:sz="0" w:space="0" w:color="auto"/>
        <w:left w:val="none" w:sz="0" w:space="0" w:color="auto"/>
        <w:bottom w:val="none" w:sz="0" w:space="0" w:color="auto"/>
        <w:right w:val="none" w:sz="0" w:space="0" w:color="auto"/>
      </w:divBdr>
    </w:div>
    <w:div w:id="117068289">
      <w:marLeft w:val="0"/>
      <w:marRight w:val="0"/>
      <w:marTop w:val="0"/>
      <w:marBottom w:val="0"/>
      <w:divBdr>
        <w:top w:val="none" w:sz="0" w:space="0" w:color="auto"/>
        <w:left w:val="none" w:sz="0" w:space="0" w:color="auto"/>
        <w:bottom w:val="none" w:sz="0" w:space="0" w:color="auto"/>
        <w:right w:val="none" w:sz="0" w:space="0" w:color="auto"/>
      </w:divBdr>
    </w:div>
    <w:div w:id="117068290">
      <w:marLeft w:val="0"/>
      <w:marRight w:val="0"/>
      <w:marTop w:val="0"/>
      <w:marBottom w:val="0"/>
      <w:divBdr>
        <w:top w:val="none" w:sz="0" w:space="0" w:color="auto"/>
        <w:left w:val="none" w:sz="0" w:space="0" w:color="auto"/>
        <w:bottom w:val="none" w:sz="0" w:space="0" w:color="auto"/>
        <w:right w:val="none" w:sz="0" w:space="0" w:color="auto"/>
      </w:divBdr>
    </w:div>
    <w:div w:id="117068291">
      <w:marLeft w:val="0"/>
      <w:marRight w:val="0"/>
      <w:marTop w:val="0"/>
      <w:marBottom w:val="0"/>
      <w:divBdr>
        <w:top w:val="none" w:sz="0" w:space="0" w:color="auto"/>
        <w:left w:val="none" w:sz="0" w:space="0" w:color="auto"/>
        <w:bottom w:val="none" w:sz="0" w:space="0" w:color="auto"/>
        <w:right w:val="none" w:sz="0" w:space="0" w:color="auto"/>
      </w:divBdr>
    </w:div>
    <w:div w:id="117068292">
      <w:marLeft w:val="0"/>
      <w:marRight w:val="0"/>
      <w:marTop w:val="0"/>
      <w:marBottom w:val="0"/>
      <w:divBdr>
        <w:top w:val="none" w:sz="0" w:space="0" w:color="auto"/>
        <w:left w:val="none" w:sz="0" w:space="0" w:color="auto"/>
        <w:bottom w:val="none" w:sz="0" w:space="0" w:color="auto"/>
        <w:right w:val="none" w:sz="0" w:space="0" w:color="auto"/>
      </w:divBdr>
    </w:div>
    <w:div w:id="117068293">
      <w:marLeft w:val="0"/>
      <w:marRight w:val="0"/>
      <w:marTop w:val="0"/>
      <w:marBottom w:val="0"/>
      <w:divBdr>
        <w:top w:val="none" w:sz="0" w:space="0" w:color="auto"/>
        <w:left w:val="none" w:sz="0" w:space="0" w:color="auto"/>
        <w:bottom w:val="none" w:sz="0" w:space="0" w:color="auto"/>
        <w:right w:val="none" w:sz="0" w:space="0" w:color="auto"/>
      </w:divBdr>
    </w:div>
    <w:div w:id="117068294">
      <w:marLeft w:val="0"/>
      <w:marRight w:val="0"/>
      <w:marTop w:val="0"/>
      <w:marBottom w:val="0"/>
      <w:divBdr>
        <w:top w:val="none" w:sz="0" w:space="0" w:color="auto"/>
        <w:left w:val="none" w:sz="0" w:space="0" w:color="auto"/>
        <w:bottom w:val="none" w:sz="0" w:space="0" w:color="auto"/>
        <w:right w:val="none" w:sz="0" w:space="0" w:color="auto"/>
      </w:divBdr>
    </w:div>
    <w:div w:id="117068295">
      <w:marLeft w:val="0"/>
      <w:marRight w:val="0"/>
      <w:marTop w:val="0"/>
      <w:marBottom w:val="0"/>
      <w:divBdr>
        <w:top w:val="none" w:sz="0" w:space="0" w:color="auto"/>
        <w:left w:val="none" w:sz="0" w:space="0" w:color="auto"/>
        <w:bottom w:val="none" w:sz="0" w:space="0" w:color="auto"/>
        <w:right w:val="none" w:sz="0" w:space="0" w:color="auto"/>
      </w:divBdr>
    </w:div>
    <w:div w:id="117068296">
      <w:marLeft w:val="0"/>
      <w:marRight w:val="0"/>
      <w:marTop w:val="0"/>
      <w:marBottom w:val="0"/>
      <w:divBdr>
        <w:top w:val="none" w:sz="0" w:space="0" w:color="auto"/>
        <w:left w:val="none" w:sz="0" w:space="0" w:color="auto"/>
        <w:bottom w:val="none" w:sz="0" w:space="0" w:color="auto"/>
        <w:right w:val="none" w:sz="0" w:space="0" w:color="auto"/>
      </w:divBdr>
    </w:div>
    <w:div w:id="117068297">
      <w:marLeft w:val="0"/>
      <w:marRight w:val="0"/>
      <w:marTop w:val="0"/>
      <w:marBottom w:val="0"/>
      <w:divBdr>
        <w:top w:val="none" w:sz="0" w:space="0" w:color="auto"/>
        <w:left w:val="none" w:sz="0" w:space="0" w:color="auto"/>
        <w:bottom w:val="none" w:sz="0" w:space="0" w:color="auto"/>
        <w:right w:val="none" w:sz="0" w:space="0" w:color="auto"/>
      </w:divBdr>
      <w:divsChild>
        <w:div w:id="117068301">
          <w:marLeft w:val="0"/>
          <w:marRight w:val="0"/>
          <w:marTop w:val="0"/>
          <w:marBottom w:val="0"/>
          <w:divBdr>
            <w:top w:val="none" w:sz="0" w:space="0" w:color="auto"/>
            <w:left w:val="none" w:sz="0" w:space="0" w:color="auto"/>
            <w:bottom w:val="none" w:sz="0" w:space="0" w:color="auto"/>
            <w:right w:val="none" w:sz="0" w:space="0" w:color="auto"/>
          </w:divBdr>
        </w:div>
        <w:div w:id="117068302">
          <w:marLeft w:val="0"/>
          <w:marRight w:val="0"/>
          <w:marTop w:val="0"/>
          <w:marBottom w:val="0"/>
          <w:divBdr>
            <w:top w:val="none" w:sz="0" w:space="0" w:color="auto"/>
            <w:left w:val="none" w:sz="0" w:space="0" w:color="auto"/>
            <w:bottom w:val="none" w:sz="0" w:space="0" w:color="auto"/>
            <w:right w:val="none" w:sz="0" w:space="0" w:color="auto"/>
          </w:divBdr>
          <w:divsChild>
            <w:div w:id="11706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8298">
      <w:marLeft w:val="0"/>
      <w:marRight w:val="0"/>
      <w:marTop w:val="0"/>
      <w:marBottom w:val="0"/>
      <w:divBdr>
        <w:top w:val="none" w:sz="0" w:space="0" w:color="auto"/>
        <w:left w:val="none" w:sz="0" w:space="0" w:color="auto"/>
        <w:bottom w:val="none" w:sz="0" w:space="0" w:color="auto"/>
        <w:right w:val="none" w:sz="0" w:space="0" w:color="auto"/>
      </w:divBdr>
    </w:div>
    <w:div w:id="117068299">
      <w:marLeft w:val="0"/>
      <w:marRight w:val="0"/>
      <w:marTop w:val="0"/>
      <w:marBottom w:val="0"/>
      <w:divBdr>
        <w:top w:val="none" w:sz="0" w:space="0" w:color="auto"/>
        <w:left w:val="none" w:sz="0" w:space="0" w:color="auto"/>
        <w:bottom w:val="none" w:sz="0" w:space="0" w:color="auto"/>
        <w:right w:val="none" w:sz="0" w:space="0" w:color="auto"/>
      </w:divBdr>
    </w:div>
    <w:div w:id="117068300">
      <w:marLeft w:val="0"/>
      <w:marRight w:val="0"/>
      <w:marTop w:val="0"/>
      <w:marBottom w:val="0"/>
      <w:divBdr>
        <w:top w:val="none" w:sz="0" w:space="0" w:color="auto"/>
        <w:left w:val="none" w:sz="0" w:space="0" w:color="auto"/>
        <w:bottom w:val="none" w:sz="0" w:space="0" w:color="auto"/>
        <w:right w:val="none" w:sz="0" w:space="0" w:color="auto"/>
      </w:divBdr>
    </w:div>
    <w:div w:id="117068303">
      <w:marLeft w:val="0"/>
      <w:marRight w:val="0"/>
      <w:marTop w:val="0"/>
      <w:marBottom w:val="0"/>
      <w:divBdr>
        <w:top w:val="none" w:sz="0" w:space="0" w:color="auto"/>
        <w:left w:val="none" w:sz="0" w:space="0" w:color="auto"/>
        <w:bottom w:val="none" w:sz="0" w:space="0" w:color="auto"/>
        <w:right w:val="none" w:sz="0" w:space="0" w:color="auto"/>
      </w:divBdr>
    </w:div>
    <w:div w:id="117068304">
      <w:marLeft w:val="0"/>
      <w:marRight w:val="0"/>
      <w:marTop w:val="0"/>
      <w:marBottom w:val="0"/>
      <w:divBdr>
        <w:top w:val="none" w:sz="0" w:space="0" w:color="auto"/>
        <w:left w:val="none" w:sz="0" w:space="0" w:color="auto"/>
        <w:bottom w:val="none" w:sz="0" w:space="0" w:color="auto"/>
        <w:right w:val="none" w:sz="0" w:space="0" w:color="auto"/>
      </w:divBdr>
    </w:div>
    <w:div w:id="117068305">
      <w:marLeft w:val="0"/>
      <w:marRight w:val="0"/>
      <w:marTop w:val="0"/>
      <w:marBottom w:val="0"/>
      <w:divBdr>
        <w:top w:val="none" w:sz="0" w:space="0" w:color="auto"/>
        <w:left w:val="none" w:sz="0" w:space="0" w:color="auto"/>
        <w:bottom w:val="none" w:sz="0" w:space="0" w:color="auto"/>
        <w:right w:val="none" w:sz="0" w:space="0" w:color="auto"/>
      </w:divBdr>
    </w:div>
    <w:div w:id="117068306">
      <w:marLeft w:val="0"/>
      <w:marRight w:val="0"/>
      <w:marTop w:val="0"/>
      <w:marBottom w:val="0"/>
      <w:divBdr>
        <w:top w:val="none" w:sz="0" w:space="0" w:color="auto"/>
        <w:left w:val="none" w:sz="0" w:space="0" w:color="auto"/>
        <w:bottom w:val="none" w:sz="0" w:space="0" w:color="auto"/>
        <w:right w:val="none" w:sz="0" w:space="0" w:color="auto"/>
      </w:divBdr>
    </w:div>
    <w:div w:id="117068308">
      <w:marLeft w:val="0"/>
      <w:marRight w:val="0"/>
      <w:marTop w:val="0"/>
      <w:marBottom w:val="0"/>
      <w:divBdr>
        <w:top w:val="none" w:sz="0" w:space="0" w:color="auto"/>
        <w:left w:val="none" w:sz="0" w:space="0" w:color="auto"/>
        <w:bottom w:val="none" w:sz="0" w:space="0" w:color="auto"/>
        <w:right w:val="none" w:sz="0" w:space="0" w:color="auto"/>
      </w:divBdr>
    </w:div>
    <w:div w:id="1170683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google.gr/url?sa=i&amp;rct=j&amp;q=&amp;source=imgres&amp;cd=&amp;cad=rja&amp;uact=8&amp;ved=0ahUKEwiAgcG3xbrKAhWBeA4KHfaPDgQQjRwICTAA&amp;url=http://www.lithuaniatribune.com/25639/the-needless-controversy-of-nobel-peace-prize-201225639/10530873-european-union-logo/&amp;psig=AFQjCNF4pm7jZYZYKcdTfc7pLc3KrtO3xg&amp;ust=145345325204"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2049</Words>
  <Characters>11682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 Πασπάλας</dc:creator>
  <cp:lastModifiedBy>Ioannis</cp:lastModifiedBy>
  <cp:revision>2</cp:revision>
  <cp:lastPrinted>2022-09-17T15:50:00Z</cp:lastPrinted>
  <dcterms:created xsi:type="dcterms:W3CDTF">2023-01-02T12:35:00Z</dcterms:created>
  <dcterms:modified xsi:type="dcterms:W3CDTF">2023-01-02T12:35:00Z</dcterms:modified>
</cp:coreProperties>
</file>